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3EC5" w:rsidRDefault="00463EC5" w:rsidP="00130D4B">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Тамбовское государственное автономное профессиональное образовательное учреждение «Тамбовский </w:t>
      </w:r>
      <w:r w:rsidRPr="00860ED1">
        <w:rPr>
          <w:rFonts w:ascii="Times New Roman" w:eastAsia="Times New Roman" w:hAnsi="Times New Roman" w:cs="Times New Roman"/>
          <w:b/>
          <w:sz w:val="28"/>
          <w:szCs w:val="28"/>
        </w:rPr>
        <w:t>бизнес-колледж»</w:t>
      </w:r>
    </w:p>
    <w:p w:rsidR="00463EC5" w:rsidRDefault="00463EC5" w:rsidP="00463EC5">
      <w:pPr>
        <w:spacing w:after="0" w:line="240" w:lineRule="auto"/>
        <w:ind w:firstLine="709"/>
        <w:jc w:val="right"/>
        <w:rPr>
          <w:rFonts w:ascii="Times New Roman" w:eastAsia="Times New Roman" w:hAnsi="Times New Roman" w:cs="Times New Roman"/>
          <w:sz w:val="28"/>
          <w:szCs w:val="28"/>
        </w:rPr>
      </w:pPr>
    </w:p>
    <w:p w:rsidR="00463EC5" w:rsidRDefault="00463EC5" w:rsidP="00463EC5">
      <w:pPr>
        <w:spacing w:after="0" w:line="240" w:lineRule="auto"/>
        <w:ind w:firstLine="709"/>
        <w:jc w:val="center"/>
        <w:rPr>
          <w:rFonts w:ascii="Times New Roman" w:eastAsia="Times New Roman" w:hAnsi="Times New Roman" w:cs="Times New Roman"/>
          <w:sz w:val="28"/>
          <w:szCs w:val="28"/>
        </w:rPr>
      </w:pPr>
    </w:p>
    <w:p w:rsidR="008902EB" w:rsidRDefault="008902EB" w:rsidP="00130D4B">
      <w:pPr>
        <w:spacing w:after="0"/>
        <w:ind w:right="-142" w:hanging="567"/>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Предметно-цикловая комиссия информационных технологий</w:t>
      </w:r>
    </w:p>
    <w:p w:rsidR="008902EB" w:rsidRDefault="008902EB" w:rsidP="008902EB">
      <w:pPr>
        <w:spacing w:after="0"/>
        <w:ind w:right="-142" w:hanging="567"/>
        <w:rPr>
          <w:rFonts w:ascii="Times New Roman" w:eastAsia="Times New Roman" w:hAnsi="Times New Roman" w:cs="Times New Roman"/>
          <w:b/>
          <w:sz w:val="28"/>
          <w:szCs w:val="28"/>
        </w:rPr>
      </w:pPr>
    </w:p>
    <w:p w:rsidR="008902EB" w:rsidRDefault="008902EB" w:rsidP="008902EB">
      <w:pPr>
        <w:spacing w:after="0"/>
        <w:ind w:right="-142" w:hanging="567"/>
        <w:rPr>
          <w:rFonts w:ascii="Times New Roman" w:eastAsia="Times New Roman" w:hAnsi="Times New Roman" w:cs="Times New Roman"/>
          <w:b/>
          <w:sz w:val="28"/>
          <w:szCs w:val="28"/>
        </w:rPr>
      </w:pPr>
    </w:p>
    <w:p w:rsidR="00463EC5" w:rsidRDefault="00463EC5" w:rsidP="008902EB">
      <w:pPr>
        <w:spacing w:after="0" w:line="240" w:lineRule="auto"/>
        <w:ind w:firstLine="709"/>
        <w:rPr>
          <w:rFonts w:ascii="Times New Roman" w:eastAsia="Times New Roman" w:hAnsi="Times New Roman" w:cs="Times New Roman"/>
          <w:sz w:val="24"/>
          <w:szCs w:val="24"/>
        </w:rPr>
      </w:pPr>
    </w:p>
    <w:p w:rsidR="00F14131" w:rsidRPr="00860ED1" w:rsidRDefault="00F14131" w:rsidP="00F14131">
      <w:pPr>
        <w:spacing w:after="0" w:line="240" w:lineRule="auto"/>
        <w:ind w:firstLine="709"/>
        <w:jc w:val="right"/>
        <w:rPr>
          <w:rFonts w:ascii="Times New Roman" w:eastAsia="Times New Roman" w:hAnsi="Times New Roman" w:cs="Times New Roman"/>
          <w:sz w:val="24"/>
          <w:szCs w:val="24"/>
        </w:rPr>
      </w:pPr>
      <w:r w:rsidRPr="00860ED1">
        <w:rPr>
          <w:rFonts w:ascii="Times New Roman" w:eastAsia="Times New Roman" w:hAnsi="Times New Roman" w:cs="Times New Roman"/>
          <w:sz w:val="24"/>
          <w:szCs w:val="24"/>
        </w:rPr>
        <w:t>Утверждаю:</w:t>
      </w:r>
    </w:p>
    <w:p w:rsidR="00F14131" w:rsidRDefault="00F14131" w:rsidP="00F14131">
      <w:pPr>
        <w:spacing w:after="0" w:line="240" w:lineRule="auto"/>
        <w:ind w:firstLine="709"/>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Директор</w:t>
      </w:r>
      <w:r w:rsidRPr="00860ED1">
        <w:rPr>
          <w:rFonts w:ascii="Times New Roman" w:eastAsia="Times New Roman" w:hAnsi="Times New Roman" w:cs="Times New Roman"/>
          <w:sz w:val="24"/>
          <w:szCs w:val="24"/>
        </w:rPr>
        <w:t xml:space="preserve"> ТОГАПОУ</w:t>
      </w:r>
    </w:p>
    <w:p w:rsidR="00F14131" w:rsidRDefault="00F14131" w:rsidP="00F14131">
      <w:pPr>
        <w:spacing w:after="0" w:line="240" w:lineRule="auto"/>
        <w:ind w:left="6371" w:hanging="275"/>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«Тамбовский бизнес-колледж»</w:t>
      </w:r>
    </w:p>
    <w:p w:rsidR="00F14131" w:rsidRDefault="00F14131" w:rsidP="00F14131">
      <w:pPr>
        <w:spacing w:after="0" w:line="240" w:lineRule="auto"/>
        <w:ind w:left="6371" w:hanging="41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 Н. В. Астахова</w:t>
      </w:r>
    </w:p>
    <w:p w:rsidR="00F14131" w:rsidRPr="003F1273" w:rsidRDefault="00F14131" w:rsidP="00F14131">
      <w:pPr>
        <w:spacing w:after="0" w:line="240" w:lineRule="auto"/>
        <w:ind w:left="4247" w:firstLine="709"/>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Приказ № 104/1 от 28.08.</w:t>
      </w:r>
      <w:r w:rsidRPr="003F1273">
        <w:rPr>
          <w:rFonts w:ascii="Times New Roman" w:eastAsia="Times New Roman" w:hAnsi="Times New Roman" w:cs="Times New Roman"/>
          <w:sz w:val="24"/>
          <w:szCs w:val="24"/>
        </w:rPr>
        <w:t>2017 г.</w:t>
      </w:r>
    </w:p>
    <w:p w:rsidR="00F14131" w:rsidRDefault="00F14131" w:rsidP="00F14131">
      <w:pPr>
        <w:spacing w:after="0" w:line="240" w:lineRule="auto"/>
        <w:ind w:firstLine="709"/>
        <w:jc w:val="both"/>
        <w:rPr>
          <w:rFonts w:ascii="Times New Roman" w:eastAsia="Times New Roman" w:hAnsi="Times New Roman" w:cs="Times New Roman"/>
          <w:color w:val="000000"/>
          <w:sz w:val="28"/>
          <w:szCs w:val="28"/>
        </w:rPr>
      </w:pPr>
    </w:p>
    <w:p w:rsidR="00463EC5" w:rsidRDefault="00463EC5" w:rsidP="00463EC5">
      <w:pPr>
        <w:spacing w:after="0" w:line="240" w:lineRule="auto"/>
        <w:ind w:firstLine="709"/>
        <w:jc w:val="both"/>
        <w:rPr>
          <w:rFonts w:ascii="Times New Roman" w:eastAsia="Times New Roman" w:hAnsi="Times New Roman" w:cs="Times New Roman"/>
          <w:color w:val="000000"/>
          <w:sz w:val="28"/>
          <w:szCs w:val="28"/>
        </w:rPr>
      </w:pPr>
    </w:p>
    <w:p w:rsidR="00463EC5" w:rsidRPr="00D365C6" w:rsidRDefault="00463EC5" w:rsidP="00463EC5">
      <w:pPr>
        <w:spacing w:after="0" w:line="240" w:lineRule="auto"/>
        <w:ind w:firstLine="709"/>
        <w:jc w:val="both"/>
        <w:rPr>
          <w:rFonts w:ascii="Times New Roman" w:eastAsia="Times New Roman" w:hAnsi="Times New Roman" w:cs="Times New Roman"/>
          <w:color w:val="000000"/>
          <w:sz w:val="28"/>
          <w:szCs w:val="28"/>
        </w:rPr>
      </w:pPr>
    </w:p>
    <w:p w:rsidR="00463EC5" w:rsidRDefault="00463EC5" w:rsidP="00463E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b/>
          <w:caps/>
          <w:sz w:val="28"/>
          <w:szCs w:val="28"/>
        </w:rPr>
      </w:pPr>
    </w:p>
    <w:p w:rsidR="00463EC5" w:rsidRDefault="00463EC5" w:rsidP="00463E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cs="Times New Roman"/>
          <w:b/>
          <w:caps/>
          <w:sz w:val="28"/>
          <w:szCs w:val="28"/>
        </w:rPr>
      </w:pPr>
    </w:p>
    <w:p w:rsidR="00E2329E" w:rsidRDefault="00E2329E" w:rsidP="00E2329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Фонд оценочных средств</w:t>
      </w:r>
    </w:p>
    <w:p w:rsidR="00E2329E" w:rsidRDefault="00E2329E" w:rsidP="00E23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r>
        <w:rPr>
          <w:rFonts w:ascii="Times New Roman" w:eastAsia="HiddenHorzOCR" w:hAnsi="Times New Roman" w:cs="Times New Roman"/>
          <w:sz w:val="28"/>
          <w:szCs w:val="28"/>
        </w:rPr>
        <w:t xml:space="preserve">текущего контроля и промежуточной аттестации </w:t>
      </w:r>
      <w:r>
        <w:rPr>
          <w:rFonts w:ascii="Times New Roman" w:hAnsi="Times New Roman" w:cs="Times New Roman"/>
          <w:sz w:val="28"/>
          <w:szCs w:val="28"/>
        </w:rPr>
        <w:t xml:space="preserve">по учебной дисциплине </w:t>
      </w:r>
    </w:p>
    <w:p w:rsidR="00463EC5" w:rsidRPr="00E2329E" w:rsidRDefault="00130D4B" w:rsidP="00463E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ЕН</w:t>
      </w:r>
      <w:r w:rsidR="00463EC5" w:rsidRPr="00E2329E">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3</w:t>
      </w:r>
      <w:r w:rsidR="00463EC5" w:rsidRPr="00E2329E">
        <w:rPr>
          <w:rFonts w:ascii="Times New Roman" w:eastAsia="Times New Roman" w:hAnsi="Times New Roman" w:cs="Times New Roman"/>
          <w:b/>
          <w:sz w:val="28"/>
          <w:szCs w:val="28"/>
        </w:rPr>
        <w:t xml:space="preserve"> </w:t>
      </w:r>
      <w:r w:rsidR="00E2329E" w:rsidRPr="00E2329E">
        <w:rPr>
          <w:rFonts w:ascii="Times New Roman" w:eastAsia="Times New Roman" w:hAnsi="Times New Roman" w:cs="Times New Roman"/>
          <w:b/>
          <w:sz w:val="28"/>
          <w:szCs w:val="28"/>
        </w:rPr>
        <w:t>Теория вероятности и математическая статистика</w:t>
      </w:r>
    </w:p>
    <w:p w:rsidR="00463EC5" w:rsidRPr="00D365C6" w:rsidRDefault="00463EC5" w:rsidP="00463E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9"/>
        <w:jc w:val="center"/>
        <w:rPr>
          <w:rFonts w:ascii="Times New Roman" w:eastAsia="Times New Roman" w:hAnsi="Times New Roman" w:cs="Times New Roman"/>
          <w:sz w:val="28"/>
          <w:szCs w:val="28"/>
          <w:u w:val="single"/>
        </w:rPr>
      </w:pPr>
    </w:p>
    <w:p w:rsidR="00463EC5" w:rsidRPr="00D365C6" w:rsidRDefault="00463EC5" w:rsidP="00463EC5">
      <w:pPr>
        <w:autoSpaceDE w:val="0"/>
        <w:spacing w:after="0" w:line="240" w:lineRule="auto"/>
        <w:ind w:firstLine="709"/>
        <w:jc w:val="center"/>
        <w:rPr>
          <w:rFonts w:ascii="Times New Roman" w:eastAsia="Times New Roman" w:hAnsi="Times New Roman" w:cs="Times New Roman"/>
          <w:sz w:val="28"/>
          <w:szCs w:val="28"/>
        </w:rPr>
      </w:pPr>
      <w:r w:rsidRPr="00D365C6">
        <w:rPr>
          <w:rFonts w:ascii="Times New Roman" w:eastAsia="Times New Roman" w:hAnsi="Times New Roman" w:cs="Times New Roman"/>
          <w:sz w:val="28"/>
          <w:szCs w:val="28"/>
        </w:rPr>
        <w:t>среднее профессиональное образование</w:t>
      </w:r>
    </w:p>
    <w:p w:rsidR="00463EC5" w:rsidRDefault="00463EC5" w:rsidP="00463EC5">
      <w:pPr>
        <w:spacing w:after="0" w:line="240" w:lineRule="auto"/>
        <w:jc w:val="center"/>
        <w:rPr>
          <w:rFonts w:ascii="Times New Roman" w:eastAsia="Times New Roman" w:hAnsi="Times New Roman" w:cs="Times New Roman"/>
          <w:sz w:val="28"/>
          <w:szCs w:val="28"/>
        </w:rPr>
      </w:pPr>
      <w:r w:rsidRPr="00D365C6">
        <w:rPr>
          <w:rFonts w:ascii="Times New Roman" w:eastAsia="Times New Roman" w:hAnsi="Times New Roman" w:cs="Times New Roman"/>
          <w:sz w:val="28"/>
          <w:szCs w:val="28"/>
        </w:rPr>
        <w:t>(программа подготовки специалистов среднего звена)</w:t>
      </w:r>
    </w:p>
    <w:p w:rsidR="00463EC5" w:rsidRPr="00E2329E" w:rsidRDefault="00463EC5" w:rsidP="00463EC5">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br/>
      </w:r>
      <w:r w:rsidR="00130D4B">
        <w:rPr>
          <w:rFonts w:ascii="Times New Roman" w:eastAsia="Times New Roman" w:hAnsi="Times New Roman" w:cs="Times New Roman"/>
          <w:sz w:val="28"/>
          <w:szCs w:val="28"/>
        </w:rPr>
        <w:t>09.02.07. «Информационные системы и программирование»</w:t>
      </w:r>
      <w:r w:rsidRPr="00E2329E">
        <w:rPr>
          <w:rFonts w:ascii="Times New Roman" w:eastAsia="Times New Roman" w:hAnsi="Times New Roman" w:cs="Times New Roman"/>
          <w:sz w:val="28"/>
          <w:szCs w:val="28"/>
        </w:rPr>
        <w:t>.</w:t>
      </w:r>
    </w:p>
    <w:p w:rsidR="00463EC5" w:rsidRPr="00EA6B33" w:rsidRDefault="00463EC5" w:rsidP="00463EC5">
      <w:pPr>
        <w:spacing w:after="0" w:line="240" w:lineRule="auto"/>
        <w:jc w:val="center"/>
        <w:rPr>
          <w:rFonts w:ascii="Times New Roman" w:eastAsia="Times New Roman" w:hAnsi="Times New Roman" w:cs="Times New Roman"/>
          <w:color w:val="000000"/>
          <w:sz w:val="28"/>
          <w:szCs w:val="28"/>
        </w:rPr>
      </w:pPr>
    </w:p>
    <w:p w:rsidR="00463EC5" w:rsidRPr="00D365C6" w:rsidRDefault="00463EC5" w:rsidP="00463EC5">
      <w:pPr>
        <w:autoSpaceDE w:val="0"/>
        <w:spacing w:after="0" w:line="240" w:lineRule="auto"/>
        <w:ind w:firstLine="709"/>
        <w:jc w:val="center"/>
        <w:rPr>
          <w:rFonts w:ascii="Times New Roman" w:eastAsia="Times New Roman" w:hAnsi="Times New Roman" w:cs="Times New Roman"/>
          <w:sz w:val="28"/>
          <w:szCs w:val="28"/>
        </w:rPr>
      </w:pPr>
    </w:p>
    <w:p w:rsidR="00283019" w:rsidRPr="00EA6B33" w:rsidRDefault="00283019" w:rsidP="00283019">
      <w:pPr>
        <w:spacing w:after="0" w:line="240" w:lineRule="auto"/>
        <w:jc w:val="center"/>
        <w:rPr>
          <w:rFonts w:ascii="Times New Roman" w:eastAsia="Times New Roman" w:hAnsi="Times New Roman" w:cs="Times New Roman"/>
          <w:color w:val="000000"/>
          <w:sz w:val="28"/>
          <w:szCs w:val="28"/>
        </w:rPr>
      </w:pPr>
    </w:p>
    <w:p w:rsidR="00283019" w:rsidRPr="00EA6B33" w:rsidRDefault="00283019" w:rsidP="00283019">
      <w:pPr>
        <w:spacing w:after="0" w:line="240" w:lineRule="auto"/>
        <w:jc w:val="center"/>
        <w:rPr>
          <w:rFonts w:ascii="Times New Roman" w:eastAsia="Times New Roman" w:hAnsi="Times New Roman" w:cs="Times New Roman"/>
          <w:color w:val="000000"/>
          <w:sz w:val="28"/>
          <w:szCs w:val="28"/>
        </w:rPr>
      </w:pPr>
    </w:p>
    <w:p w:rsidR="00283019" w:rsidRPr="00EA6B33" w:rsidRDefault="00283019" w:rsidP="00283019">
      <w:pPr>
        <w:spacing w:after="0" w:line="240" w:lineRule="auto"/>
        <w:jc w:val="center"/>
        <w:rPr>
          <w:rFonts w:ascii="Times New Roman" w:eastAsia="Times New Roman" w:hAnsi="Times New Roman" w:cs="Times New Roman"/>
          <w:color w:val="000000"/>
          <w:sz w:val="28"/>
          <w:szCs w:val="28"/>
        </w:rPr>
      </w:pPr>
    </w:p>
    <w:p w:rsidR="00283019" w:rsidRPr="00EA6B33" w:rsidRDefault="00283019" w:rsidP="00283019">
      <w:pPr>
        <w:spacing w:after="0" w:line="240" w:lineRule="auto"/>
        <w:jc w:val="center"/>
        <w:rPr>
          <w:rFonts w:ascii="Times New Roman" w:eastAsia="Times New Roman" w:hAnsi="Times New Roman" w:cs="Times New Roman"/>
          <w:color w:val="000000"/>
          <w:sz w:val="28"/>
          <w:szCs w:val="28"/>
        </w:rPr>
      </w:pPr>
    </w:p>
    <w:p w:rsidR="00283019" w:rsidRPr="00EA6B33" w:rsidRDefault="00283019" w:rsidP="00283019">
      <w:pPr>
        <w:spacing w:after="0" w:line="240" w:lineRule="auto"/>
        <w:jc w:val="center"/>
        <w:rPr>
          <w:rFonts w:ascii="Times New Roman" w:eastAsia="Times New Roman" w:hAnsi="Times New Roman" w:cs="Times New Roman"/>
          <w:color w:val="000000"/>
          <w:sz w:val="28"/>
          <w:szCs w:val="28"/>
        </w:rPr>
      </w:pPr>
    </w:p>
    <w:p w:rsidR="00283019" w:rsidRPr="00EA6B33" w:rsidRDefault="00283019" w:rsidP="00283019">
      <w:pPr>
        <w:spacing w:after="0" w:line="240" w:lineRule="auto"/>
        <w:jc w:val="center"/>
        <w:rPr>
          <w:rFonts w:ascii="Times New Roman" w:eastAsia="Times New Roman" w:hAnsi="Times New Roman" w:cs="Times New Roman"/>
          <w:color w:val="000000"/>
          <w:sz w:val="28"/>
          <w:szCs w:val="28"/>
        </w:rPr>
      </w:pPr>
    </w:p>
    <w:p w:rsidR="00283019" w:rsidRPr="00EA6B33" w:rsidRDefault="00283019" w:rsidP="00283019">
      <w:pPr>
        <w:spacing w:after="0" w:line="240" w:lineRule="auto"/>
        <w:jc w:val="center"/>
        <w:rPr>
          <w:rFonts w:ascii="Times New Roman" w:eastAsia="Times New Roman" w:hAnsi="Times New Roman" w:cs="Times New Roman"/>
          <w:color w:val="000000"/>
          <w:sz w:val="28"/>
          <w:szCs w:val="28"/>
        </w:rPr>
      </w:pPr>
    </w:p>
    <w:p w:rsidR="00283019" w:rsidRDefault="00283019" w:rsidP="00283019">
      <w:pPr>
        <w:spacing w:after="0" w:line="240" w:lineRule="auto"/>
        <w:jc w:val="center"/>
        <w:rPr>
          <w:rFonts w:ascii="Times New Roman" w:eastAsia="Times New Roman" w:hAnsi="Times New Roman" w:cs="Times New Roman"/>
          <w:color w:val="000000"/>
          <w:sz w:val="28"/>
          <w:szCs w:val="28"/>
        </w:rPr>
      </w:pPr>
    </w:p>
    <w:p w:rsidR="00463EC5" w:rsidRDefault="00463EC5" w:rsidP="00283019">
      <w:pPr>
        <w:spacing w:after="0" w:line="240" w:lineRule="auto"/>
        <w:jc w:val="center"/>
        <w:rPr>
          <w:rFonts w:ascii="Times New Roman" w:eastAsia="Times New Roman" w:hAnsi="Times New Roman" w:cs="Times New Roman"/>
          <w:color w:val="000000"/>
          <w:sz w:val="28"/>
          <w:szCs w:val="28"/>
        </w:rPr>
      </w:pPr>
    </w:p>
    <w:p w:rsidR="00463EC5" w:rsidRDefault="00463EC5" w:rsidP="00283019">
      <w:pPr>
        <w:spacing w:after="0" w:line="240" w:lineRule="auto"/>
        <w:jc w:val="center"/>
        <w:rPr>
          <w:rFonts w:ascii="Times New Roman" w:eastAsia="Times New Roman" w:hAnsi="Times New Roman" w:cs="Times New Roman"/>
          <w:color w:val="000000"/>
          <w:sz w:val="28"/>
          <w:szCs w:val="28"/>
        </w:rPr>
      </w:pPr>
    </w:p>
    <w:p w:rsidR="00463EC5" w:rsidRDefault="00463EC5" w:rsidP="00283019">
      <w:pPr>
        <w:spacing w:after="0" w:line="240" w:lineRule="auto"/>
        <w:jc w:val="center"/>
        <w:rPr>
          <w:rFonts w:ascii="Times New Roman" w:eastAsia="Times New Roman" w:hAnsi="Times New Roman" w:cs="Times New Roman"/>
          <w:color w:val="000000"/>
          <w:sz w:val="28"/>
          <w:szCs w:val="28"/>
        </w:rPr>
      </w:pPr>
    </w:p>
    <w:p w:rsidR="00463EC5" w:rsidRDefault="00463EC5" w:rsidP="00283019">
      <w:pPr>
        <w:spacing w:after="0" w:line="240" w:lineRule="auto"/>
        <w:jc w:val="center"/>
        <w:rPr>
          <w:rFonts w:ascii="Times New Roman" w:eastAsia="Times New Roman" w:hAnsi="Times New Roman" w:cs="Times New Roman"/>
          <w:color w:val="000000"/>
          <w:sz w:val="28"/>
          <w:szCs w:val="28"/>
        </w:rPr>
      </w:pPr>
    </w:p>
    <w:p w:rsidR="00463EC5" w:rsidRDefault="00463EC5" w:rsidP="00283019">
      <w:pPr>
        <w:spacing w:after="0" w:line="240" w:lineRule="auto"/>
        <w:jc w:val="center"/>
        <w:rPr>
          <w:rFonts w:ascii="Times New Roman" w:eastAsia="Times New Roman" w:hAnsi="Times New Roman" w:cs="Times New Roman"/>
          <w:color w:val="000000"/>
          <w:sz w:val="28"/>
          <w:szCs w:val="28"/>
        </w:rPr>
      </w:pPr>
    </w:p>
    <w:p w:rsidR="00463EC5" w:rsidRDefault="00283019" w:rsidP="00A8012F">
      <w:pPr>
        <w:spacing w:after="0" w:line="240" w:lineRule="auto"/>
        <w:jc w:val="center"/>
        <w:rPr>
          <w:rFonts w:ascii="Times New Roman" w:eastAsia="Times New Roman" w:hAnsi="Times New Roman" w:cs="Times New Roman"/>
          <w:color w:val="000000"/>
          <w:sz w:val="28"/>
          <w:szCs w:val="28"/>
        </w:rPr>
      </w:pPr>
      <w:r w:rsidRPr="00EA6B33">
        <w:rPr>
          <w:rFonts w:ascii="Times New Roman" w:eastAsia="Times New Roman" w:hAnsi="Times New Roman" w:cs="Times New Roman"/>
          <w:color w:val="000000"/>
          <w:sz w:val="28"/>
          <w:szCs w:val="28"/>
        </w:rPr>
        <w:t>Тамбов 2017</w:t>
      </w:r>
    </w:p>
    <w:p w:rsidR="00E2329E" w:rsidRDefault="00283019" w:rsidP="00E2329E">
      <w:pPr>
        <w:jc w:val="center"/>
        <w:rPr>
          <w:rFonts w:ascii="Times New Roman" w:hAnsi="Times New Roman" w:cs="Times New Roman"/>
          <w:b/>
          <w:bCs/>
          <w:sz w:val="28"/>
          <w:szCs w:val="28"/>
        </w:rPr>
      </w:pPr>
      <w:r w:rsidRPr="00EA6B33">
        <w:rPr>
          <w:rFonts w:ascii="Times New Roman" w:eastAsia="Times New Roman" w:hAnsi="Times New Roman" w:cs="Times New Roman"/>
          <w:color w:val="000000"/>
          <w:sz w:val="28"/>
          <w:szCs w:val="28"/>
        </w:rPr>
        <w:br w:type="page"/>
      </w:r>
      <w:r w:rsidR="00E2329E">
        <w:rPr>
          <w:rFonts w:ascii="Times New Roman" w:hAnsi="Times New Roman" w:cs="Times New Roman"/>
          <w:b/>
          <w:bCs/>
          <w:sz w:val="28"/>
          <w:szCs w:val="28"/>
        </w:rPr>
        <w:lastRenderedPageBreak/>
        <w:t>Лист согласования</w:t>
      </w:r>
    </w:p>
    <w:p w:rsidR="00E2329E" w:rsidRDefault="00E2329E" w:rsidP="00E23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8"/>
          <w:szCs w:val="28"/>
        </w:rPr>
      </w:pPr>
      <w:r>
        <w:rPr>
          <w:rFonts w:ascii="Times New Roman" w:hAnsi="Times New Roman" w:cs="Times New Roman"/>
          <w:b/>
          <w:bCs/>
          <w:sz w:val="28"/>
          <w:szCs w:val="28"/>
        </w:rPr>
        <w:t xml:space="preserve">программы фонда </w:t>
      </w:r>
      <w:r>
        <w:rPr>
          <w:rFonts w:ascii="Times New Roman" w:hAnsi="Times New Roman" w:cs="Times New Roman"/>
          <w:b/>
          <w:sz w:val="28"/>
          <w:szCs w:val="28"/>
        </w:rPr>
        <w:t>оценочных средств учебной дисциплины</w:t>
      </w:r>
    </w:p>
    <w:p w:rsidR="00283019" w:rsidRPr="00EA6B33" w:rsidRDefault="00130D4B" w:rsidP="00E2329E">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ЕН.3 </w:t>
      </w:r>
      <w:r w:rsidR="00283019" w:rsidRPr="00EA6B33">
        <w:rPr>
          <w:rFonts w:ascii="Times New Roman" w:eastAsia="Times New Roman" w:hAnsi="Times New Roman" w:cs="Times New Roman"/>
          <w:b/>
          <w:sz w:val="28"/>
          <w:szCs w:val="28"/>
        </w:rPr>
        <w:t>«Теория вероятности и математическая статистика»</w:t>
      </w:r>
      <w:r w:rsidR="0084210D">
        <w:rPr>
          <w:rFonts w:ascii="Times New Roman" w:eastAsia="Times New Roman" w:hAnsi="Times New Roman" w:cs="Times New Roman"/>
          <w:b/>
          <w:sz w:val="28"/>
          <w:szCs w:val="28"/>
        </w:rPr>
        <w:t>.</w:t>
      </w:r>
    </w:p>
    <w:p w:rsidR="00283019" w:rsidRPr="00EA6B33" w:rsidRDefault="00283019" w:rsidP="00283019">
      <w:pPr>
        <w:spacing w:after="0" w:line="240" w:lineRule="auto"/>
        <w:jc w:val="center"/>
        <w:rPr>
          <w:rFonts w:ascii="Times New Roman" w:eastAsia="Times New Roman" w:hAnsi="Times New Roman" w:cs="Times New Roman"/>
          <w:color w:val="000000"/>
          <w:sz w:val="28"/>
          <w:szCs w:val="28"/>
        </w:rPr>
      </w:pPr>
    </w:p>
    <w:p w:rsidR="00E2329E" w:rsidRDefault="00E2329E" w:rsidP="00E2329E">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Рабочая программа является частью основной профессиональной образовательной программы в соответствии с ФГОС по специальности </w:t>
      </w:r>
      <w:r w:rsidR="00130D4B">
        <w:rPr>
          <w:rFonts w:ascii="Times New Roman" w:eastAsia="Times New Roman" w:hAnsi="Times New Roman" w:cs="Times New Roman"/>
          <w:sz w:val="28"/>
          <w:szCs w:val="28"/>
        </w:rPr>
        <w:t>09.02.07. «Информационные системы и программирование»</w:t>
      </w:r>
      <w:r w:rsidRPr="00E2329E">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входящей в состав укрупненной группы специальностей 09.00.00 Информатика и вычислительная техника, в части освоения основного вида профессиональной деятельности: обработка отраслевой информации, изучаемой в учреждениях среднего профессионального образования при подготовке квалифицированных специалистов среднего звена.</w:t>
      </w:r>
    </w:p>
    <w:p w:rsidR="00E2329E" w:rsidRDefault="00E2329E" w:rsidP="00E2329E">
      <w:pPr>
        <w:spacing w:after="0" w:line="240" w:lineRule="auto"/>
        <w:ind w:firstLine="720"/>
        <w:jc w:val="both"/>
        <w:rPr>
          <w:rFonts w:ascii="Times New Roman" w:eastAsia="Times New Roman" w:hAnsi="Times New Roman" w:cs="Times New Roman"/>
          <w:sz w:val="28"/>
          <w:szCs w:val="28"/>
        </w:rPr>
      </w:pPr>
    </w:p>
    <w:p w:rsidR="00283019" w:rsidRPr="00EA6B33" w:rsidRDefault="00283019" w:rsidP="00283019">
      <w:pPr>
        <w:spacing w:after="0" w:line="240" w:lineRule="auto"/>
        <w:ind w:firstLine="567"/>
        <w:rPr>
          <w:rFonts w:ascii="Times New Roman" w:eastAsia="Times New Roman" w:hAnsi="Times New Roman" w:cs="Times New Roman"/>
          <w:b/>
          <w:color w:val="000000"/>
          <w:sz w:val="28"/>
          <w:szCs w:val="28"/>
        </w:rPr>
      </w:pPr>
      <w:r w:rsidRPr="00EA6B33">
        <w:rPr>
          <w:rFonts w:ascii="Times New Roman" w:eastAsia="Times New Roman" w:hAnsi="Times New Roman" w:cs="Times New Roman"/>
          <w:b/>
          <w:color w:val="000000"/>
          <w:sz w:val="28"/>
          <w:szCs w:val="28"/>
        </w:rPr>
        <w:t>Организация разработчик:</w:t>
      </w:r>
    </w:p>
    <w:p w:rsidR="00283019" w:rsidRPr="00EA6B33" w:rsidRDefault="00283019" w:rsidP="00283019">
      <w:pPr>
        <w:shd w:val="clear" w:color="auto" w:fill="FFFFFF"/>
        <w:spacing w:after="0" w:line="240" w:lineRule="auto"/>
        <w:ind w:firstLine="700"/>
        <w:jc w:val="both"/>
        <w:rPr>
          <w:rFonts w:ascii="Times New Roman" w:eastAsia="Times New Roman" w:hAnsi="Times New Roman" w:cs="Times New Roman"/>
          <w:color w:val="000000"/>
          <w:sz w:val="28"/>
          <w:szCs w:val="28"/>
        </w:rPr>
      </w:pPr>
      <w:r w:rsidRPr="00EA6B33">
        <w:rPr>
          <w:rFonts w:ascii="Times New Roman" w:eastAsia="Times New Roman" w:hAnsi="Times New Roman" w:cs="Times New Roman"/>
          <w:color w:val="000000"/>
          <w:sz w:val="28"/>
          <w:szCs w:val="28"/>
        </w:rPr>
        <w:t>Тамбовское областное государственное автономное профессиональное образовательное учреждение «Тамбовский бизнес-колледж»</w:t>
      </w:r>
      <w:r w:rsidR="007548F3">
        <w:rPr>
          <w:rFonts w:ascii="Times New Roman" w:eastAsia="Times New Roman" w:hAnsi="Times New Roman" w:cs="Times New Roman"/>
          <w:color w:val="000000"/>
          <w:sz w:val="28"/>
          <w:szCs w:val="28"/>
        </w:rPr>
        <w:t>.</w:t>
      </w:r>
    </w:p>
    <w:p w:rsidR="00283019" w:rsidRPr="00EA6B33" w:rsidRDefault="00283019" w:rsidP="00283019">
      <w:pPr>
        <w:spacing w:after="0" w:line="240" w:lineRule="auto"/>
        <w:ind w:firstLine="720"/>
        <w:rPr>
          <w:rFonts w:ascii="Times New Roman" w:eastAsia="Times New Roman" w:hAnsi="Times New Roman" w:cs="Times New Roman"/>
          <w:b/>
          <w:sz w:val="28"/>
          <w:szCs w:val="28"/>
        </w:rPr>
      </w:pPr>
      <w:r w:rsidRPr="00EA6B33">
        <w:rPr>
          <w:rFonts w:ascii="Times New Roman" w:eastAsia="Times New Roman" w:hAnsi="Times New Roman" w:cs="Times New Roman"/>
          <w:b/>
          <w:sz w:val="28"/>
          <w:szCs w:val="28"/>
        </w:rPr>
        <w:t>Разработчики:</w:t>
      </w:r>
    </w:p>
    <w:p w:rsidR="00EA6B33" w:rsidRPr="00EA6B33" w:rsidRDefault="00EA6B33" w:rsidP="00283019">
      <w:pPr>
        <w:spacing w:after="0" w:line="240" w:lineRule="auto"/>
        <w:jc w:val="both"/>
        <w:rPr>
          <w:rFonts w:ascii="Times New Roman" w:eastAsia="Times New Roman" w:hAnsi="Times New Roman" w:cs="Times New Roman"/>
          <w:sz w:val="28"/>
          <w:szCs w:val="28"/>
        </w:rPr>
      </w:pPr>
      <w:r w:rsidRPr="00EA6B33">
        <w:rPr>
          <w:rFonts w:ascii="Times New Roman" w:eastAsia="Times New Roman" w:hAnsi="Times New Roman" w:cs="Times New Roman"/>
          <w:sz w:val="28"/>
          <w:szCs w:val="28"/>
        </w:rPr>
        <w:t xml:space="preserve">Мельник </w:t>
      </w:r>
      <w:r w:rsidR="00283019" w:rsidRPr="00EA6B33">
        <w:rPr>
          <w:rFonts w:ascii="Times New Roman" w:eastAsia="Times New Roman" w:hAnsi="Times New Roman" w:cs="Times New Roman"/>
          <w:sz w:val="28"/>
          <w:szCs w:val="28"/>
        </w:rPr>
        <w:t>Ю.Б.преподаватель ТОГАПОУ "Тамбовский бизнес-</w:t>
      </w:r>
      <w:r w:rsidRPr="00EA6B33">
        <w:rPr>
          <w:rFonts w:ascii="Times New Roman" w:eastAsia="Times New Roman" w:hAnsi="Times New Roman" w:cs="Times New Roman"/>
          <w:sz w:val="28"/>
          <w:szCs w:val="28"/>
        </w:rPr>
        <w:t xml:space="preserve">колледж </w:t>
      </w:r>
    </w:p>
    <w:p w:rsidR="00283019" w:rsidRDefault="00283019" w:rsidP="00283019">
      <w:pPr>
        <w:spacing w:after="0" w:line="240" w:lineRule="auto"/>
        <w:jc w:val="both"/>
        <w:rPr>
          <w:rFonts w:ascii="Times New Roman" w:eastAsia="Times New Roman" w:hAnsi="Times New Roman" w:cs="Times New Roman"/>
          <w:sz w:val="28"/>
          <w:szCs w:val="28"/>
        </w:rPr>
      </w:pPr>
    </w:p>
    <w:p w:rsidR="007548F3" w:rsidRPr="00EA6B33" w:rsidRDefault="007548F3" w:rsidP="00283019">
      <w:pPr>
        <w:spacing w:after="0" w:line="240" w:lineRule="auto"/>
        <w:jc w:val="both"/>
        <w:rPr>
          <w:rFonts w:ascii="Times New Roman" w:eastAsia="Times New Roman" w:hAnsi="Times New Roman" w:cs="Times New Roman"/>
          <w:sz w:val="28"/>
          <w:szCs w:val="28"/>
        </w:rPr>
      </w:pPr>
    </w:p>
    <w:p w:rsidR="00283019" w:rsidRPr="00EA6B33" w:rsidRDefault="00283019" w:rsidP="00283019">
      <w:pPr>
        <w:spacing w:after="0" w:line="240" w:lineRule="auto"/>
        <w:jc w:val="both"/>
        <w:rPr>
          <w:rFonts w:ascii="Times New Roman" w:eastAsia="Times New Roman" w:hAnsi="Times New Roman" w:cs="Times New Roman"/>
          <w:sz w:val="28"/>
          <w:szCs w:val="28"/>
        </w:rPr>
      </w:pPr>
    </w:p>
    <w:p w:rsidR="00A8012F" w:rsidRPr="0019738C" w:rsidRDefault="00A8012F" w:rsidP="00A8012F">
      <w:pPr>
        <w:spacing w:after="0" w:line="240" w:lineRule="auto"/>
        <w:ind w:firstLine="709"/>
        <w:rPr>
          <w:rFonts w:ascii="Times New Roman" w:eastAsia="Times New Roman" w:hAnsi="Times New Roman" w:cs="Times New Roman"/>
          <w:sz w:val="28"/>
          <w:szCs w:val="28"/>
        </w:rPr>
      </w:pPr>
      <w:r w:rsidRPr="0019738C">
        <w:rPr>
          <w:rFonts w:ascii="Times New Roman" w:eastAsia="Times New Roman" w:hAnsi="Times New Roman" w:cs="Times New Roman"/>
          <w:sz w:val="28"/>
          <w:szCs w:val="28"/>
        </w:rPr>
        <w:t>Программа рассмотрена и рекомендована на заседании ПЦК</w:t>
      </w:r>
      <w:r>
        <w:rPr>
          <w:rFonts w:ascii="Times New Roman" w:eastAsia="Times New Roman" w:hAnsi="Times New Roman" w:cs="Times New Roman"/>
          <w:sz w:val="28"/>
          <w:szCs w:val="28"/>
        </w:rPr>
        <w:t xml:space="preserve"> информационных</w:t>
      </w:r>
      <w:r w:rsidRPr="0019738C">
        <w:rPr>
          <w:rFonts w:ascii="Times New Roman" w:eastAsia="Times New Roman" w:hAnsi="Times New Roman" w:cs="Times New Roman"/>
          <w:sz w:val="28"/>
          <w:szCs w:val="28"/>
        </w:rPr>
        <w:t xml:space="preserve"> дисциплин</w:t>
      </w:r>
      <w:r w:rsidR="00F14131">
        <w:rPr>
          <w:rFonts w:ascii="Times New Roman" w:eastAsia="Times New Roman" w:hAnsi="Times New Roman" w:cs="Times New Roman"/>
          <w:sz w:val="28"/>
          <w:szCs w:val="28"/>
        </w:rPr>
        <w:t xml:space="preserve"> </w:t>
      </w:r>
      <w:r w:rsidRPr="0019738C">
        <w:rPr>
          <w:rFonts w:ascii="Times New Roman" w:eastAsia="Times New Roman" w:hAnsi="Times New Roman" w:cs="Times New Roman"/>
          <w:sz w:val="28"/>
          <w:szCs w:val="28"/>
        </w:rPr>
        <w:t>ТОГАПОУ «Тамбовский бизнес-колледж»</w:t>
      </w:r>
    </w:p>
    <w:p w:rsidR="00A8012F" w:rsidRPr="0019738C" w:rsidRDefault="00A8012F" w:rsidP="00A8012F">
      <w:pPr>
        <w:spacing w:after="0" w:line="240" w:lineRule="auto"/>
        <w:ind w:firstLine="709"/>
        <w:jc w:val="both"/>
        <w:rPr>
          <w:rFonts w:ascii="Times New Roman" w:eastAsia="Times New Roman" w:hAnsi="Times New Roman" w:cs="Times New Roman"/>
          <w:sz w:val="28"/>
          <w:szCs w:val="28"/>
        </w:rPr>
      </w:pPr>
      <w:r w:rsidRPr="0019738C">
        <w:rPr>
          <w:rFonts w:ascii="Times New Roman" w:eastAsia="Times New Roman" w:hAnsi="Times New Roman" w:cs="Times New Roman"/>
          <w:sz w:val="28"/>
          <w:szCs w:val="28"/>
        </w:rPr>
        <w:t>П</w:t>
      </w:r>
      <w:r w:rsidR="00F14131">
        <w:rPr>
          <w:rFonts w:ascii="Times New Roman" w:eastAsia="Times New Roman" w:hAnsi="Times New Roman" w:cs="Times New Roman"/>
          <w:sz w:val="28"/>
          <w:szCs w:val="28"/>
        </w:rPr>
        <w:t>ротокол № 1 от «28</w:t>
      </w:r>
      <w:r w:rsidRPr="0019738C">
        <w:rPr>
          <w:rFonts w:ascii="Times New Roman" w:eastAsia="Times New Roman" w:hAnsi="Times New Roman" w:cs="Times New Roman"/>
          <w:sz w:val="28"/>
          <w:szCs w:val="28"/>
        </w:rPr>
        <w:t>» августа 2017 г.</w:t>
      </w:r>
    </w:p>
    <w:p w:rsidR="007548F3" w:rsidRPr="00EA6B33" w:rsidRDefault="007548F3" w:rsidP="00283019">
      <w:pPr>
        <w:spacing w:after="0" w:line="240" w:lineRule="auto"/>
        <w:ind w:firstLine="851"/>
        <w:rPr>
          <w:rFonts w:ascii="Times New Roman" w:eastAsia="Times New Roman" w:hAnsi="Times New Roman" w:cs="Times New Roman"/>
          <w:sz w:val="28"/>
          <w:szCs w:val="28"/>
        </w:rPr>
      </w:pPr>
    </w:p>
    <w:p w:rsidR="00CB5245" w:rsidRDefault="00CB5245" w:rsidP="00283019">
      <w:pPr>
        <w:spacing w:after="0" w:line="360" w:lineRule="auto"/>
        <w:ind w:firstLine="851"/>
        <w:jc w:val="both"/>
        <w:rPr>
          <w:rFonts w:ascii="Times New Roman" w:eastAsia="Times New Roman" w:hAnsi="Times New Roman" w:cs="Times New Roman"/>
          <w:sz w:val="28"/>
          <w:szCs w:val="28"/>
        </w:rPr>
      </w:pPr>
    </w:p>
    <w:p w:rsidR="00CB5245" w:rsidRDefault="00CB5245" w:rsidP="00283019">
      <w:pPr>
        <w:spacing w:after="0" w:line="360" w:lineRule="auto"/>
        <w:ind w:firstLine="851"/>
        <w:jc w:val="both"/>
        <w:rPr>
          <w:rFonts w:ascii="Times New Roman" w:eastAsia="Times New Roman" w:hAnsi="Times New Roman" w:cs="Times New Roman"/>
          <w:sz w:val="28"/>
          <w:szCs w:val="28"/>
        </w:rPr>
      </w:pPr>
    </w:p>
    <w:p w:rsidR="00BE1668" w:rsidRDefault="00BE1668" w:rsidP="00283019">
      <w:pPr>
        <w:spacing w:after="0" w:line="360" w:lineRule="auto"/>
        <w:ind w:firstLine="851"/>
        <w:jc w:val="both"/>
        <w:rPr>
          <w:rFonts w:ascii="Times New Roman" w:eastAsia="Times New Roman" w:hAnsi="Times New Roman" w:cs="Times New Roman"/>
          <w:sz w:val="28"/>
          <w:szCs w:val="28"/>
        </w:rPr>
      </w:pPr>
    </w:p>
    <w:p w:rsidR="009F0DDD" w:rsidRPr="009F0DDD" w:rsidRDefault="009F0DDD" w:rsidP="009F0DDD">
      <w:pPr>
        <w:spacing w:after="0" w:line="240" w:lineRule="auto"/>
        <w:jc w:val="both"/>
        <w:rPr>
          <w:rFonts w:ascii="Times New Roman" w:eastAsia="Times New Roman" w:hAnsi="Times New Roman" w:cs="Times New Roman"/>
          <w:sz w:val="28"/>
          <w:szCs w:val="28"/>
        </w:rPr>
      </w:pPr>
      <w:r w:rsidRPr="009F0DDD">
        <w:rPr>
          <w:rFonts w:ascii="Times New Roman" w:eastAsia="Times New Roman" w:hAnsi="Times New Roman" w:cs="Times New Roman"/>
          <w:sz w:val="28"/>
          <w:szCs w:val="28"/>
        </w:rPr>
        <w:t>СОГЛАСОВАНО:</w:t>
      </w:r>
    </w:p>
    <w:p w:rsidR="009F0DDD" w:rsidRPr="009F0DDD" w:rsidRDefault="009F0DDD" w:rsidP="009F0DDD">
      <w:pPr>
        <w:spacing w:after="0" w:line="240" w:lineRule="auto"/>
        <w:jc w:val="both"/>
        <w:rPr>
          <w:rFonts w:ascii="Times New Roman" w:eastAsia="Times New Roman" w:hAnsi="Times New Roman" w:cs="Times New Roman"/>
          <w:sz w:val="28"/>
          <w:szCs w:val="28"/>
        </w:rPr>
      </w:pPr>
      <w:r w:rsidRPr="009F0DDD">
        <w:rPr>
          <w:rFonts w:ascii="Times New Roman" w:eastAsia="Times New Roman" w:hAnsi="Times New Roman" w:cs="Times New Roman"/>
          <w:sz w:val="28"/>
          <w:szCs w:val="28"/>
        </w:rPr>
        <w:t>Коммерческий директор ИЦ «НАШ ГОРОД»</w:t>
      </w:r>
    </w:p>
    <w:p w:rsidR="009F0DDD" w:rsidRPr="009F0DDD" w:rsidRDefault="009F0DDD" w:rsidP="009F0DDD">
      <w:pPr>
        <w:spacing w:after="0" w:line="240" w:lineRule="auto"/>
        <w:jc w:val="both"/>
        <w:rPr>
          <w:rFonts w:ascii="Times New Roman" w:eastAsia="Times New Roman" w:hAnsi="Times New Roman" w:cs="Times New Roman"/>
          <w:sz w:val="28"/>
          <w:szCs w:val="28"/>
        </w:rPr>
      </w:pPr>
      <w:r w:rsidRPr="009F0DDD">
        <w:rPr>
          <w:rFonts w:ascii="Times New Roman" w:eastAsia="Times New Roman" w:hAnsi="Times New Roman" w:cs="Times New Roman"/>
          <w:sz w:val="28"/>
          <w:szCs w:val="28"/>
        </w:rPr>
        <w:t>_____________    В.А. Колесов</w:t>
      </w:r>
    </w:p>
    <w:p w:rsidR="00F14131" w:rsidRDefault="009F0DDD" w:rsidP="009F0DDD">
      <w:pPr>
        <w:spacing w:after="0" w:line="240" w:lineRule="auto"/>
        <w:rPr>
          <w:rFonts w:ascii="Times New Roman" w:eastAsia="Times New Roman" w:hAnsi="Times New Roman" w:cs="Times New Roman"/>
          <w:sz w:val="28"/>
          <w:szCs w:val="28"/>
        </w:rPr>
      </w:pPr>
      <w:r w:rsidRPr="009F0DDD">
        <w:rPr>
          <w:rFonts w:ascii="Times New Roman" w:eastAsia="Times New Roman" w:hAnsi="Times New Roman" w:cs="Times New Roman"/>
          <w:sz w:val="28"/>
          <w:szCs w:val="28"/>
        </w:rPr>
        <w:t xml:space="preserve"> </w:t>
      </w:r>
      <w:bookmarkStart w:id="0" w:name="_GoBack"/>
      <w:bookmarkEnd w:id="0"/>
      <w:r w:rsidRPr="009F0DDD">
        <w:rPr>
          <w:rFonts w:ascii="Times New Roman" w:eastAsia="Times New Roman" w:hAnsi="Times New Roman" w:cs="Times New Roman"/>
          <w:sz w:val="28"/>
          <w:szCs w:val="28"/>
        </w:rPr>
        <w:t>«28» августа 2017 г.</w:t>
      </w:r>
    </w:p>
    <w:p w:rsidR="00463EC5" w:rsidRDefault="00463EC5" w:rsidP="00283019">
      <w:pPr>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rsidR="00E2329E" w:rsidRDefault="00E2329E" w:rsidP="00E2329E">
      <w:pPr>
        <w:tabs>
          <w:tab w:val="left" w:pos="993"/>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АННОТАЦИЯ</w:t>
      </w:r>
    </w:p>
    <w:p w:rsidR="00E2329E" w:rsidRDefault="00E2329E" w:rsidP="00E23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rPr>
        <w:t xml:space="preserve">программы фонда </w:t>
      </w:r>
      <w:r>
        <w:rPr>
          <w:rFonts w:ascii="Times New Roman" w:hAnsi="Times New Roman" w:cs="Times New Roman"/>
          <w:b/>
          <w:sz w:val="28"/>
          <w:szCs w:val="28"/>
        </w:rPr>
        <w:t>оценочных средств учебной дисциплины</w:t>
      </w:r>
    </w:p>
    <w:p w:rsidR="00E2329E" w:rsidRDefault="00E2329E" w:rsidP="00E23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rPr>
      </w:pPr>
    </w:p>
    <w:p w:rsidR="00E2329E" w:rsidRDefault="00E2329E" w:rsidP="00E2329E">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 xml:space="preserve">ФОС является составной частью образовательной программы - ППССЗ по специальности </w:t>
      </w:r>
      <w:r w:rsidR="00130D4B">
        <w:rPr>
          <w:rFonts w:ascii="Times New Roman" w:eastAsia="Times New Roman" w:hAnsi="Times New Roman" w:cs="Times New Roman"/>
          <w:sz w:val="28"/>
          <w:szCs w:val="28"/>
        </w:rPr>
        <w:t xml:space="preserve">09.02.07. «Информационные системы и программирование» </w:t>
      </w:r>
      <w:r>
        <w:rPr>
          <w:rFonts w:ascii="Times New Roman" w:hAnsi="Times New Roman" w:cs="Times New Roman"/>
          <w:sz w:val="28"/>
          <w:szCs w:val="28"/>
        </w:rPr>
        <w:t xml:space="preserve">и предназначен для оценки качества подготовки обучающихся и выпускников ППССЗ по специальности </w:t>
      </w:r>
      <w:r w:rsidR="00130D4B">
        <w:rPr>
          <w:rFonts w:ascii="Times New Roman" w:eastAsia="Times New Roman" w:hAnsi="Times New Roman" w:cs="Times New Roman"/>
          <w:sz w:val="28"/>
          <w:szCs w:val="28"/>
        </w:rPr>
        <w:t>09.02.07. «Информационные системы и программирование»</w:t>
      </w:r>
      <w:r w:rsidRPr="00E2329E">
        <w:rPr>
          <w:rFonts w:ascii="Times New Roman" w:eastAsia="Times New Roman" w:hAnsi="Times New Roman" w:cs="Times New Roman"/>
          <w:sz w:val="28"/>
          <w:szCs w:val="28"/>
        </w:rPr>
        <w:t>.</w:t>
      </w:r>
    </w:p>
    <w:p w:rsidR="00E2329E" w:rsidRDefault="00E2329E" w:rsidP="00E2329E">
      <w:pPr>
        <w:autoSpaceDE w:val="0"/>
        <w:autoSpaceDN w:val="0"/>
        <w:adjustRightInd w:val="0"/>
        <w:spacing w:after="0" w:line="240" w:lineRule="auto"/>
        <w:ind w:firstLine="709"/>
        <w:jc w:val="both"/>
        <w:rPr>
          <w:rFonts w:ascii="Times New Roman" w:hAnsi="Times New Roman" w:cs="Times New Roman"/>
          <w:b/>
          <w:sz w:val="28"/>
          <w:szCs w:val="28"/>
        </w:rPr>
      </w:pPr>
      <w:r>
        <w:rPr>
          <w:rFonts w:ascii="Times New Roman" w:hAnsi="Times New Roman" w:cs="Times New Roman"/>
          <w:sz w:val="28"/>
          <w:szCs w:val="28"/>
        </w:rPr>
        <w:t>Объектами оценки являются знания, умения и практический опыт как элементы общих и профессиональных компетенций.</w:t>
      </w:r>
    </w:p>
    <w:p w:rsidR="00E2329E" w:rsidRDefault="00A8012F" w:rsidP="00A8012F">
      <w:pPr>
        <w:pStyle w:val="a6"/>
        <w:tabs>
          <w:tab w:val="left" w:pos="993"/>
        </w:tabs>
        <w:spacing w:after="0"/>
        <w:ind w:left="1287" w:hanging="720"/>
        <w:jc w:val="both"/>
        <w:rPr>
          <w:sz w:val="28"/>
          <w:szCs w:val="28"/>
        </w:rPr>
      </w:pPr>
      <w:r>
        <w:rPr>
          <w:sz w:val="28"/>
          <w:szCs w:val="28"/>
        </w:rPr>
        <w:t xml:space="preserve">В результате изучения дисциплины обучающийся должен </w:t>
      </w:r>
    </w:p>
    <w:p w:rsidR="00A8012F" w:rsidRPr="00E2329E" w:rsidRDefault="00A8012F" w:rsidP="00A8012F">
      <w:pPr>
        <w:pStyle w:val="a6"/>
        <w:tabs>
          <w:tab w:val="left" w:pos="993"/>
        </w:tabs>
        <w:spacing w:after="0"/>
        <w:ind w:left="1287" w:hanging="720"/>
        <w:jc w:val="both"/>
        <w:rPr>
          <w:b/>
          <w:sz w:val="28"/>
          <w:szCs w:val="28"/>
        </w:rPr>
      </w:pPr>
      <w:r w:rsidRPr="00E2329E">
        <w:rPr>
          <w:b/>
          <w:sz w:val="28"/>
          <w:szCs w:val="28"/>
        </w:rPr>
        <w:t>уметь:</w:t>
      </w:r>
    </w:p>
    <w:p w:rsidR="00A8012F" w:rsidRPr="00E2329E" w:rsidRDefault="00A8012F" w:rsidP="00A8012F">
      <w:pPr>
        <w:pStyle w:val="a6"/>
        <w:tabs>
          <w:tab w:val="left" w:pos="993"/>
        </w:tabs>
        <w:spacing w:after="0"/>
        <w:ind w:left="993"/>
        <w:jc w:val="both"/>
        <w:rPr>
          <w:b/>
        </w:rPr>
      </w:pPr>
      <w:r w:rsidRPr="00E2329E">
        <w:rPr>
          <w:color w:val="000000"/>
        </w:rPr>
        <w:t>применять стандартные методы и модели к решению вероятностных и статистических задач; пользоваться расчетными формулами, таблицами, графиками при решении статистических задач; применять современные пакеты прикладных программ многомерного статистического анализа;</w:t>
      </w:r>
    </w:p>
    <w:p w:rsidR="00A8012F" w:rsidRPr="00CE2C9A" w:rsidRDefault="00A8012F" w:rsidP="00A8012F">
      <w:pPr>
        <w:pStyle w:val="a6"/>
        <w:tabs>
          <w:tab w:val="left" w:pos="993"/>
        </w:tabs>
        <w:spacing w:after="0"/>
        <w:ind w:left="1287" w:hanging="720"/>
        <w:jc w:val="both"/>
        <w:rPr>
          <w:sz w:val="28"/>
          <w:szCs w:val="28"/>
        </w:rPr>
      </w:pPr>
      <w:r w:rsidRPr="00432586">
        <w:rPr>
          <w:b/>
          <w:sz w:val="28"/>
          <w:szCs w:val="28"/>
        </w:rPr>
        <w:t>Знать:</w:t>
      </w:r>
    </w:p>
    <w:p w:rsidR="00A8012F" w:rsidRPr="00E2329E" w:rsidRDefault="00A8012F" w:rsidP="00A8012F">
      <w:pPr>
        <w:pStyle w:val="a6"/>
        <w:tabs>
          <w:tab w:val="left" w:pos="851"/>
        </w:tabs>
        <w:spacing w:before="0" w:beforeAutospacing="0" w:after="0" w:afterAutospacing="0"/>
        <w:ind w:left="1134"/>
        <w:jc w:val="both"/>
      </w:pPr>
      <w:r w:rsidRPr="00E2329E">
        <w:t>Основные принципы математической логики, теории множеств и теории алгоритмов;</w:t>
      </w:r>
    </w:p>
    <w:p w:rsidR="00A8012F" w:rsidRPr="00E2329E" w:rsidRDefault="00A8012F" w:rsidP="00A8012F">
      <w:pPr>
        <w:pStyle w:val="a6"/>
        <w:tabs>
          <w:tab w:val="left" w:pos="993"/>
        </w:tabs>
        <w:spacing w:before="0" w:beforeAutospacing="0" w:after="0" w:afterAutospacing="0"/>
        <w:ind w:left="1134"/>
        <w:jc w:val="both"/>
      </w:pPr>
      <w:r w:rsidRPr="00E2329E">
        <w:t>Формулы алгебры высказываний;</w:t>
      </w:r>
    </w:p>
    <w:p w:rsidR="00A8012F" w:rsidRPr="00E2329E" w:rsidRDefault="00A8012F" w:rsidP="00A8012F">
      <w:pPr>
        <w:pStyle w:val="a6"/>
        <w:tabs>
          <w:tab w:val="left" w:pos="993"/>
        </w:tabs>
        <w:spacing w:before="0" w:beforeAutospacing="0" w:after="0" w:afterAutospacing="0"/>
        <w:ind w:left="1134"/>
        <w:jc w:val="both"/>
      </w:pPr>
      <w:r w:rsidRPr="00E2329E">
        <w:t>Методы минимизации алгебраических преобразований;</w:t>
      </w:r>
    </w:p>
    <w:p w:rsidR="00A8012F" w:rsidRPr="00E2329E" w:rsidRDefault="00A8012F" w:rsidP="00A8012F">
      <w:pPr>
        <w:pStyle w:val="a6"/>
        <w:tabs>
          <w:tab w:val="left" w:pos="993"/>
          <w:tab w:val="left" w:pos="1276"/>
        </w:tabs>
        <w:spacing w:before="0" w:beforeAutospacing="0" w:after="0" w:afterAutospacing="0"/>
        <w:ind w:left="1134"/>
        <w:jc w:val="both"/>
      </w:pPr>
      <w:r w:rsidRPr="00E2329E">
        <w:t>Основы языка и алгебры предикатов.</w:t>
      </w:r>
    </w:p>
    <w:p w:rsidR="00A8012F" w:rsidRPr="00E2329E" w:rsidRDefault="00A8012F" w:rsidP="00A8012F">
      <w:pPr>
        <w:spacing w:after="0" w:line="240" w:lineRule="auto"/>
        <w:jc w:val="center"/>
        <w:rPr>
          <w:rFonts w:ascii="Times New Roman" w:hAnsi="Times New Roman" w:cs="Times New Roman"/>
          <w:b/>
          <w:sz w:val="24"/>
          <w:szCs w:val="24"/>
        </w:rPr>
      </w:pPr>
    </w:p>
    <w:p w:rsidR="00A8012F" w:rsidRDefault="00A8012F" w:rsidP="00A8012F">
      <w:pPr>
        <w:tabs>
          <w:tab w:val="left" w:pos="993"/>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Изучение данной дисциплины направлено на достижение общеобразовательных, воспитательных и практических задач, на дальнейшее развитие личностных способностей и дальнейшего профессионального роста выпускника-будущего специалиста.</w:t>
      </w:r>
    </w:p>
    <w:p w:rsidR="00E2329E" w:rsidRDefault="00E2329E" w:rsidP="00A8012F">
      <w:pPr>
        <w:tabs>
          <w:tab w:val="left" w:pos="993"/>
        </w:tabs>
        <w:spacing w:after="0" w:line="240" w:lineRule="auto"/>
        <w:ind w:firstLine="709"/>
        <w:jc w:val="both"/>
        <w:rPr>
          <w:rFonts w:ascii="Times New Roman" w:eastAsia="Times New Roman" w:hAnsi="Times New Roman" w:cs="Times New Roman"/>
          <w:sz w:val="28"/>
          <w:szCs w:val="28"/>
        </w:rPr>
      </w:pPr>
    </w:p>
    <w:p w:rsidR="00E2329E" w:rsidRPr="00E2329E" w:rsidRDefault="00E2329E" w:rsidP="00E2329E">
      <w:pPr>
        <w:rPr>
          <w:rFonts w:ascii="Times New Roman" w:eastAsia="Times New Roman" w:hAnsi="Times New Roman" w:cs="Times New Roman"/>
          <w:sz w:val="28"/>
          <w:szCs w:val="28"/>
        </w:rPr>
      </w:pPr>
    </w:p>
    <w:p w:rsidR="00E2329E" w:rsidRPr="00E2329E" w:rsidRDefault="00E2329E" w:rsidP="00E2329E">
      <w:pPr>
        <w:rPr>
          <w:rFonts w:ascii="Times New Roman" w:eastAsia="Times New Roman" w:hAnsi="Times New Roman" w:cs="Times New Roman"/>
          <w:sz w:val="28"/>
          <w:szCs w:val="28"/>
        </w:rPr>
      </w:pPr>
    </w:p>
    <w:p w:rsidR="00E2329E" w:rsidRPr="00E2329E" w:rsidRDefault="00E2329E" w:rsidP="00E2329E">
      <w:pPr>
        <w:rPr>
          <w:rFonts w:ascii="Times New Roman" w:eastAsia="Times New Roman" w:hAnsi="Times New Roman" w:cs="Times New Roman"/>
          <w:sz w:val="28"/>
          <w:szCs w:val="28"/>
        </w:rPr>
      </w:pPr>
    </w:p>
    <w:p w:rsidR="00E2329E" w:rsidRPr="00E2329E" w:rsidRDefault="00E2329E" w:rsidP="00E2329E">
      <w:pPr>
        <w:rPr>
          <w:rFonts w:ascii="Times New Roman" w:eastAsia="Times New Roman" w:hAnsi="Times New Roman" w:cs="Times New Roman"/>
          <w:sz w:val="28"/>
          <w:szCs w:val="28"/>
        </w:rPr>
      </w:pPr>
    </w:p>
    <w:p w:rsidR="00E2329E" w:rsidRDefault="00E2329E" w:rsidP="00A8012F">
      <w:pPr>
        <w:tabs>
          <w:tab w:val="left" w:pos="993"/>
        </w:tabs>
        <w:spacing w:after="0" w:line="240" w:lineRule="auto"/>
        <w:ind w:firstLine="709"/>
        <w:jc w:val="both"/>
        <w:rPr>
          <w:rFonts w:ascii="Times New Roman" w:eastAsia="Times New Roman" w:hAnsi="Times New Roman" w:cs="Times New Roman"/>
          <w:sz w:val="28"/>
          <w:szCs w:val="28"/>
        </w:rPr>
      </w:pPr>
    </w:p>
    <w:p w:rsidR="00E2329E" w:rsidRDefault="00E2329E" w:rsidP="00A8012F">
      <w:pPr>
        <w:tabs>
          <w:tab w:val="left" w:pos="993"/>
        </w:tabs>
        <w:spacing w:after="0" w:line="240" w:lineRule="auto"/>
        <w:ind w:firstLine="709"/>
        <w:jc w:val="both"/>
        <w:rPr>
          <w:rFonts w:ascii="Times New Roman" w:eastAsia="Times New Roman" w:hAnsi="Times New Roman" w:cs="Times New Roman"/>
          <w:sz w:val="28"/>
          <w:szCs w:val="28"/>
        </w:rPr>
      </w:pPr>
    </w:p>
    <w:p w:rsidR="00E2329E" w:rsidRDefault="00E2329E" w:rsidP="00E2329E">
      <w:pPr>
        <w:tabs>
          <w:tab w:val="left" w:pos="1691"/>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Pr>
          <w:rFonts w:ascii="Times New Roman" w:eastAsia="Times New Roman" w:hAnsi="Times New Roman" w:cs="Times New Roman"/>
          <w:sz w:val="28"/>
          <w:szCs w:val="28"/>
        </w:rPr>
        <w:br w:type="page"/>
      </w:r>
    </w:p>
    <w:p w:rsidR="00E2329E" w:rsidRDefault="00E2329E" w:rsidP="00E2329E">
      <w:pPr>
        <w:spacing w:after="0" w:line="240" w:lineRule="auto"/>
        <w:ind w:firstLine="709"/>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Содержание</w:t>
      </w:r>
    </w:p>
    <w:p w:rsidR="00E2329E" w:rsidRDefault="00E2329E" w:rsidP="00E2329E">
      <w:pPr>
        <w:tabs>
          <w:tab w:val="left" w:pos="916"/>
          <w:tab w:val="left" w:pos="1832"/>
          <w:tab w:val="left" w:pos="2748"/>
          <w:tab w:val="left" w:pos="3664"/>
          <w:tab w:val="left" w:pos="4580"/>
          <w:tab w:val="left" w:pos="5496"/>
          <w:tab w:val="left" w:pos="6412"/>
          <w:tab w:val="left" w:pos="7328"/>
          <w:tab w:val="left" w:pos="8244"/>
          <w:tab w:val="left" w:pos="9160"/>
          <w:tab w:val="left" w:pos="9354"/>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p>
    <w:tbl>
      <w:tblPr>
        <w:tblW w:w="0" w:type="auto"/>
        <w:tblLook w:val="04A0" w:firstRow="1" w:lastRow="0" w:firstColumn="1" w:lastColumn="0" w:noHBand="0" w:noVBand="1"/>
      </w:tblPr>
      <w:tblGrid>
        <w:gridCol w:w="8700"/>
        <w:gridCol w:w="870"/>
      </w:tblGrid>
      <w:tr w:rsidR="00E2329E" w:rsidTr="00E2329E">
        <w:tc>
          <w:tcPr>
            <w:tcW w:w="8700" w:type="dxa"/>
          </w:tcPr>
          <w:p w:rsidR="00E2329E" w:rsidRDefault="00E2329E">
            <w:pPr>
              <w:jc w:val="both"/>
              <w:rPr>
                <w:sz w:val="28"/>
                <w:szCs w:val="28"/>
              </w:rPr>
            </w:pPr>
          </w:p>
        </w:tc>
        <w:tc>
          <w:tcPr>
            <w:tcW w:w="870" w:type="dxa"/>
            <w:hideMark/>
          </w:tcPr>
          <w:p w:rsidR="00E2329E" w:rsidRDefault="00E2329E">
            <w:pPr>
              <w:jc w:val="both"/>
              <w:rPr>
                <w:sz w:val="28"/>
                <w:szCs w:val="28"/>
              </w:rPr>
            </w:pPr>
            <w:r>
              <w:rPr>
                <w:sz w:val="28"/>
                <w:szCs w:val="28"/>
              </w:rPr>
              <w:t>Стр.</w:t>
            </w:r>
          </w:p>
        </w:tc>
      </w:tr>
      <w:tr w:rsidR="00E2329E" w:rsidTr="00E2329E">
        <w:tc>
          <w:tcPr>
            <w:tcW w:w="8700" w:type="dxa"/>
            <w:hideMark/>
          </w:tcPr>
          <w:p w:rsidR="00E2329E" w:rsidRDefault="00E2329E">
            <w:pPr>
              <w:jc w:val="both"/>
              <w:rPr>
                <w:rFonts w:ascii="Times New Roman" w:hAnsi="Times New Roman" w:cs="Times New Roman"/>
                <w:sz w:val="28"/>
                <w:szCs w:val="28"/>
              </w:rPr>
            </w:pPr>
            <w:r>
              <w:rPr>
                <w:rFonts w:ascii="Times New Roman" w:hAnsi="Times New Roman" w:cs="Times New Roman"/>
                <w:sz w:val="28"/>
                <w:szCs w:val="28"/>
              </w:rPr>
              <w:t>1. Паспорт фонда оценочных средств</w:t>
            </w:r>
          </w:p>
        </w:tc>
        <w:tc>
          <w:tcPr>
            <w:tcW w:w="870" w:type="dxa"/>
            <w:hideMark/>
          </w:tcPr>
          <w:p w:rsidR="00E2329E" w:rsidRDefault="00E2329E">
            <w:pPr>
              <w:jc w:val="both"/>
              <w:rPr>
                <w:rFonts w:ascii="Times New Roman" w:hAnsi="Times New Roman" w:cs="Times New Roman"/>
                <w:sz w:val="28"/>
                <w:szCs w:val="28"/>
              </w:rPr>
            </w:pPr>
            <w:r>
              <w:rPr>
                <w:rFonts w:ascii="Times New Roman" w:hAnsi="Times New Roman" w:cs="Times New Roman"/>
                <w:sz w:val="28"/>
                <w:szCs w:val="28"/>
              </w:rPr>
              <w:t>6</w:t>
            </w:r>
          </w:p>
        </w:tc>
      </w:tr>
      <w:tr w:rsidR="00E2329E" w:rsidTr="00E2329E">
        <w:tc>
          <w:tcPr>
            <w:tcW w:w="8700" w:type="dxa"/>
            <w:hideMark/>
          </w:tcPr>
          <w:p w:rsidR="00E2329E" w:rsidRDefault="00E2329E">
            <w:pPr>
              <w:jc w:val="both"/>
              <w:rPr>
                <w:rFonts w:ascii="Times New Roman" w:hAnsi="Times New Roman" w:cs="Times New Roman"/>
                <w:sz w:val="28"/>
                <w:szCs w:val="28"/>
              </w:rPr>
            </w:pPr>
            <w:r>
              <w:rPr>
                <w:rFonts w:ascii="Times New Roman" w:hAnsi="Times New Roman" w:cs="Times New Roman"/>
                <w:sz w:val="28"/>
                <w:szCs w:val="28"/>
              </w:rPr>
              <w:t>1.1. Область применения</w:t>
            </w:r>
          </w:p>
        </w:tc>
        <w:tc>
          <w:tcPr>
            <w:tcW w:w="870" w:type="dxa"/>
            <w:hideMark/>
          </w:tcPr>
          <w:p w:rsidR="00E2329E" w:rsidRDefault="00E2329E">
            <w:pPr>
              <w:jc w:val="both"/>
              <w:rPr>
                <w:rFonts w:ascii="Times New Roman" w:hAnsi="Times New Roman" w:cs="Times New Roman"/>
                <w:sz w:val="28"/>
                <w:szCs w:val="28"/>
              </w:rPr>
            </w:pPr>
            <w:r>
              <w:rPr>
                <w:rFonts w:ascii="Times New Roman" w:hAnsi="Times New Roman" w:cs="Times New Roman"/>
                <w:sz w:val="28"/>
                <w:szCs w:val="28"/>
              </w:rPr>
              <w:t>6</w:t>
            </w:r>
          </w:p>
        </w:tc>
      </w:tr>
      <w:tr w:rsidR="00E2329E" w:rsidTr="00E2329E">
        <w:tc>
          <w:tcPr>
            <w:tcW w:w="8700" w:type="dxa"/>
            <w:hideMark/>
          </w:tcPr>
          <w:p w:rsidR="00E2329E" w:rsidRDefault="00E2329E">
            <w:pPr>
              <w:pStyle w:val="a6"/>
              <w:ind w:left="0"/>
              <w:rPr>
                <w:sz w:val="28"/>
                <w:szCs w:val="28"/>
                <w:lang w:eastAsia="en-US"/>
              </w:rPr>
            </w:pPr>
            <w:r>
              <w:rPr>
                <w:bCs/>
                <w:sz w:val="28"/>
                <w:szCs w:val="28"/>
                <w:lang w:eastAsia="en-US"/>
              </w:rPr>
              <w:t xml:space="preserve"> 1</w:t>
            </w:r>
            <w:r>
              <w:rPr>
                <w:sz w:val="28"/>
                <w:szCs w:val="28"/>
                <w:lang w:eastAsia="en-US"/>
              </w:rPr>
              <w:t>.1.1 Карта компетенций</w:t>
            </w:r>
          </w:p>
        </w:tc>
        <w:tc>
          <w:tcPr>
            <w:tcW w:w="870" w:type="dxa"/>
            <w:hideMark/>
          </w:tcPr>
          <w:p w:rsidR="00E2329E" w:rsidRDefault="00E2329E">
            <w:pPr>
              <w:jc w:val="both"/>
              <w:rPr>
                <w:rFonts w:ascii="Times New Roman" w:hAnsi="Times New Roman" w:cs="Times New Roman"/>
                <w:sz w:val="28"/>
                <w:szCs w:val="28"/>
                <w:lang w:eastAsia="en-US"/>
              </w:rPr>
            </w:pPr>
            <w:r>
              <w:rPr>
                <w:rFonts w:ascii="Times New Roman" w:hAnsi="Times New Roman" w:cs="Times New Roman"/>
                <w:sz w:val="28"/>
                <w:szCs w:val="28"/>
              </w:rPr>
              <w:t>6</w:t>
            </w:r>
          </w:p>
        </w:tc>
      </w:tr>
      <w:tr w:rsidR="00E2329E" w:rsidTr="00E2329E">
        <w:tc>
          <w:tcPr>
            <w:tcW w:w="8700" w:type="dxa"/>
            <w:hideMark/>
          </w:tcPr>
          <w:p w:rsidR="00E2329E" w:rsidRPr="00E2329E" w:rsidRDefault="00E2329E" w:rsidP="00E2329E">
            <w:pPr>
              <w:pStyle w:val="1"/>
              <w:keepLines/>
              <w:numPr>
                <w:ilvl w:val="2"/>
                <w:numId w:val="16"/>
              </w:numPr>
              <w:spacing w:after="60" w:line="276" w:lineRule="auto"/>
              <w:ind w:left="0" w:firstLine="0"/>
              <w:jc w:val="both"/>
              <w:rPr>
                <w:sz w:val="32"/>
                <w:szCs w:val="32"/>
                <w:lang w:eastAsia="en-US"/>
              </w:rPr>
            </w:pPr>
            <w:r w:rsidRPr="00E2329E">
              <w:rPr>
                <w:rFonts w:eastAsiaTheme="minorEastAsia"/>
                <w:bCs/>
                <w:sz w:val="28"/>
                <w:szCs w:val="28"/>
                <w:lang w:eastAsia="en-US"/>
              </w:rPr>
              <w:t>Показатели оценивания планируемых результатов обучения</w:t>
            </w:r>
          </w:p>
        </w:tc>
        <w:tc>
          <w:tcPr>
            <w:tcW w:w="870" w:type="dxa"/>
            <w:hideMark/>
          </w:tcPr>
          <w:p w:rsidR="00E2329E" w:rsidRDefault="00E2329E">
            <w:pPr>
              <w:jc w:val="both"/>
              <w:rPr>
                <w:rFonts w:ascii="Times New Roman" w:hAnsi="Times New Roman" w:cs="Times New Roman"/>
                <w:sz w:val="28"/>
                <w:szCs w:val="28"/>
                <w:lang w:eastAsia="en-US"/>
              </w:rPr>
            </w:pPr>
            <w:r>
              <w:rPr>
                <w:rFonts w:ascii="Times New Roman" w:hAnsi="Times New Roman" w:cs="Times New Roman"/>
                <w:sz w:val="28"/>
                <w:szCs w:val="28"/>
              </w:rPr>
              <w:t>9</w:t>
            </w:r>
          </w:p>
        </w:tc>
      </w:tr>
      <w:tr w:rsidR="00E2329E" w:rsidTr="00E2329E">
        <w:tc>
          <w:tcPr>
            <w:tcW w:w="8700" w:type="dxa"/>
            <w:hideMark/>
          </w:tcPr>
          <w:p w:rsidR="00E2329E" w:rsidRDefault="00E2329E">
            <w:pPr>
              <w:pStyle w:val="Default"/>
              <w:spacing w:after="240" w:line="276" w:lineRule="auto"/>
              <w:rPr>
                <w:bCs/>
                <w:color w:val="auto"/>
                <w:sz w:val="28"/>
                <w:szCs w:val="28"/>
                <w:lang w:eastAsia="en-US"/>
              </w:rPr>
            </w:pPr>
            <w:r>
              <w:rPr>
                <w:bCs/>
                <w:color w:val="auto"/>
                <w:sz w:val="28"/>
                <w:szCs w:val="28"/>
                <w:lang w:eastAsia="en-US"/>
              </w:rPr>
              <w:t xml:space="preserve">2. </w:t>
            </w:r>
            <w:r>
              <w:rPr>
                <w:color w:val="auto"/>
                <w:sz w:val="28"/>
                <w:szCs w:val="28"/>
                <w:lang w:eastAsia="en-US"/>
              </w:rPr>
              <w:t xml:space="preserve">Контроль и </w:t>
            </w:r>
            <w:r>
              <w:rPr>
                <w:bCs/>
                <w:color w:val="auto"/>
                <w:sz w:val="28"/>
                <w:szCs w:val="28"/>
                <w:lang w:eastAsia="en-US"/>
              </w:rPr>
              <w:t>оценка освоения теоретического и практического курса учебной дисциплины «Бухгалтерский учет»</w:t>
            </w:r>
          </w:p>
        </w:tc>
        <w:tc>
          <w:tcPr>
            <w:tcW w:w="870" w:type="dxa"/>
            <w:hideMark/>
          </w:tcPr>
          <w:p w:rsidR="00E2329E" w:rsidRDefault="00E2329E">
            <w:pPr>
              <w:jc w:val="both"/>
              <w:rPr>
                <w:rFonts w:ascii="Times New Roman" w:hAnsi="Times New Roman" w:cs="Times New Roman"/>
                <w:sz w:val="28"/>
                <w:szCs w:val="28"/>
                <w:lang w:eastAsia="en-US"/>
              </w:rPr>
            </w:pPr>
            <w:r>
              <w:rPr>
                <w:rFonts w:ascii="Times New Roman" w:hAnsi="Times New Roman" w:cs="Times New Roman"/>
                <w:sz w:val="28"/>
                <w:szCs w:val="28"/>
              </w:rPr>
              <w:t>9</w:t>
            </w:r>
          </w:p>
        </w:tc>
      </w:tr>
      <w:tr w:rsidR="00E2329E" w:rsidTr="00E2329E">
        <w:tc>
          <w:tcPr>
            <w:tcW w:w="8700" w:type="dxa"/>
            <w:hideMark/>
          </w:tcPr>
          <w:p w:rsidR="00E2329E" w:rsidRDefault="00E2329E">
            <w:pPr>
              <w:pStyle w:val="Default"/>
              <w:spacing w:line="276" w:lineRule="auto"/>
              <w:rPr>
                <w:bCs/>
                <w:color w:val="auto"/>
                <w:sz w:val="28"/>
                <w:szCs w:val="28"/>
                <w:lang w:eastAsia="en-US"/>
              </w:rPr>
            </w:pPr>
            <w:r>
              <w:rPr>
                <w:bCs/>
                <w:color w:val="auto"/>
                <w:sz w:val="28"/>
                <w:szCs w:val="28"/>
                <w:lang w:eastAsia="en-US"/>
              </w:rPr>
              <w:t xml:space="preserve">2.1. Общие положения </w:t>
            </w:r>
            <w:r>
              <w:rPr>
                <w:color w:val="auto"/>
                <w:sz w:val="28"/>
                <w:szCs w:val="28"/>
                <w:lang w:eastAsia="en-US"/>
              </w:rPr>
              <w:t>освоения учебной дисциплины по темам</w:t>
            </w:r>
          </w:p>
        </w:tc>
        <w:tc>
          <w:tcPr>
            <w:tcW w:w="870" w:type="dxa"/>
            <w:hideMark/>
          </w:tcPr>
          <w:p w:rsidR="00E2329E" w:rsidRDefault="00E2329E">
            <w:pPr>
              <w:jc w:val="both"/>
              <w:rPr>
                <w:rFonts w:ascii="Times New Roman" w:hAnsi="Times New Roman" w:cs="Times New Roman"/>
                <w:sz w:val="28"/>
                <w:szCs w:val="28"/>
                <w:lang w:eastAsia="en-US"/>
              </w:rPr>
            </w:pPr>
            <w:r>
              <w:rPr>
                <w:rFonts w:ascii="Times New Roman" w:hAnsi="Times New Roman" w:cs="Times New Roman"/>
                <w:sz w:val="28"/>
                <w:szCs w:val="28"/>
              </w:rPr>
              <w:t>9</w:t>
            </w:r>
          </w:p>
        </w:tc>
      </w:tr>
      <w:tr w:rsidR="00E2329E" w:rsidTr="00E2329E">
        <w:tc>
          <w:tcPr>
            <w:tcW w:w="8700" w:type="dxa"/>
            <w:hideMark/>
          </w:tcPr>
          <w:p w:rsidR="00E2329E" w:rsidRDefault="00E2329E">
            <w:pPr>
              <w:pStyle w:val="Default"/>
              <w:spacing w:after="240" w:line="276" w:lineRule="auto"/>
              <w:rPr>
                <w:bCs/>
                <w:color w:val="auto"/>
                <w:sz w:val="28"/>
                <w:szCs w:val="28"/>
                <w:lang w:eastAsia="en-US"/>
              </w:rPr>
            </w:pPr>
            <w:r>
              <w:rPr>
                <w:bCs/>
                <w:color w:val="auto"/>
                <w:sz w:val="28"/>
                <w:szCs w:val="28"/>
                <w:lang w:eastAsia="en-US"/>
              </w:rPr>
              <w:t xml:space="preserve">2.2. Задания для оценки освоения </w:t>
            </w:r>
            <w:r>
              <w:rPr>
                <w:color w:val="auto"/>
                <w:sz w:val="28"/>
                <w:szCs w:val="28"/>
                <w:lang w:eastAsia="en-US"/>
              </w:rPr>
              <w:t xml:space="preserve">теоретического и практического курса </w:t>
            </w:r>
            <w:r>
              <w:rPr>
                <w:bCs/>
                <w:color w:val="auto"/>
                <w:sz w:val="28"/>
                <w:szCs w:val="28"/>
                <w:lang w:eastAsia="en-US"/>
              </w:rPr>
              <w:t>учебной дисциплины</w:t>
            </w:r>
          </w:p>
        </w:tc>
        <w:tc>
          <w:tcPr>
            <w:tcW w:w="870" w:type="dxa"/>
            <w:hideMark/>
          </w:tcPr>
          <w:p w:rsidR="00E2329E" w:rsidRDefault="00E2329E">
            <w:pPr>
              <w:jc w:val="both"/>
              <w:rPr>
                <w:rFonts w:ascii="Times New Roman" w:hAnsi="Times New Roman" w:cs="Times New Roman"/>
                <w:sz w:val="28"/>
                <w:szCs w:val="28"/>
                <w:lang w:eastAsia="en-US"/>
              </w:rPr>
            </w:pPr>
            <w:r>
              <w:rPr>
                <w:rFonts w:ascii="Times New Roman" w:hAnsi="Times New Roman" w:cs="Times New Roman"/>
                <w:sz w:val="28"/>
                <w:szCs w:val="28"/>
              </w:rPr>
              <w:t>9</w:t>
            </w:r>
          </w:p>
        </w:tc>
      </w:tr>
      <w:tr w:rsidR="00E2329E" w:rsidTr="00E2329E">
        <w:tc>
          <w:tcPr>
            <w:tcW w:w="8700" w:type="dxa"/>
            <w:hideMark/>
          </w:tcPr>
          <w:p w:rsidR="00E2329E" w:rsidRDefault="00E2329E">
            <w:pPr>
              <w:pStyle w:val="Default"/>
              <w:spacing w:line="276" w:lineRule="auto"/>
              <w:rPr>
                <w:bCs/>
                <w:color w:val="auto"/>
                <w:sz w:val="28"/>
                <w:szCs w:val="28"/>
                <w:lang w:eastAsia="en-US"/>
              </w:rPr>
            </w:pPr>
            <w:r>
              <w:rPr>
                <w:spacing w:val="-2"/>
                <w:sz w:val="28"/>
                <w:szCs w:val="28"/>
                <w:lang w:eastAsia="en-US"/>
              </w:rPr>
              <w:t xml:space="preserve">3. Материалы для промежуточной аттестации по учебной </w:t>
            </w:r>
            <w:r>
              <w:rPr>
                <w:spacing w:val="-1"/>
                <w:sz w:val="28"/>
                <w:szCs w:val="28"/>
                <w:lang w:eastAsia="en-US"/>
              </w:rPr>
              <w:t>дисциплине</w:t>
            </w:r>
          </w:p>
        </w:tc>
        <w:tc>
          <w:tcPr>
            <w:tcW w:w="870" w:type="dxa"/>
            <w:hideMark/>
          </w:tcPr>
          <w:p w:rsidR="00E2329E" w:rsidRDefault="00E2329E">
            <w:pPr>
              <w:jc w:val="both"/>
              <w:rPr>
                <w:rFonts w:ascii="Times New Roman" w:hAnsi="Times New Roman" w:cs="Times New Roman"/>
                <w:sz w:val="28"/>
                <w:szCs w:val="28"/>
                <w:lang w:eastAsia="en-US"/>
              </w:rPr>
            </w:pPr>
            <w:r>
              <w:rPr>
                <w:rFonts w:ascii="Times New Roman" w:hAnsi="Times New Roman" w:cs="Times New Roman"/>
                <w:sz w:val="28"/>
                <w:szCs w:val="28"/>
              </w:rPr>
              <w:t>36</w:t>
            </w:r>
          </w:p>
        </w:tc>
      </w:tr>
      <w:tr w:rsidR="00E2329E" w:rsidTr="00E2329E">
        <w:tc>
          <w:tcPr>
            <w:tcW w:w="8700" w:type="dxa"/>
            <w:hideMark/>
          </w:tcPr>
          <w:p w:rsidR="00E2329E" w:rsidRDefault="00E2329E">
            <w:pPr>
              <w:jc w:val="both"/>
              <w:rPr>
                <w:rFonts w:ascii="Times New Roman" w:hAnsi="Times New Roman" w:cs="Times New Roman"/>
                <w:sz w:val="28"/>
                <w:szCs w:val="28"/>
              </w:rPr>
            </w:pPr>
            <w:r>
              <w:rPr>
                <w:rFonts w:ascii="Times New Roman" w:hAnsi="Times New Roman" w:cs="Times New Roman"/>
                <w:sz w:val="28"/>
                <w:szCs w:val="28"/>
              </w:rPr>
              <w:t>4. Критерии оценки</w:t>
            </w:r>
          </w:p>
        </w:tc>
        <w:tc>
          <w:tcPr>
            <w:tcW w:w="870" w:type="dxa"/>
            <w:hideMark/>
          </w:tcPr>
          <w:p w:rsidR="00E2329E" w:rsidRDefault="00E2329E">
            <w:pPr>
              <w:jc w:val="both"/>
              <w:rPr>
                <w:rFonts w:ascii="Times New Roman" w:hAnsi="Times New Roman" w:cs="Times New Roman"/>
                <w:sz w:val="28"/>
                <w:szCs w:val="28"/>
              </w:rPr>
            </w:pPr>
            <w:r>
              <w:rPr>
                <w:rFonts w:ascii="Times New Roman" w:hAnsi="Times New Roman" w:cs="Times New Roman"/>
                <w:sz w:val="28"/>
                <w:szCs w:val="28"/>
              </w:rPr>
              <w:t>39</w:t>
            </w:r>
          </w:p>
        </w:tc>
      </w:tr>
      <w:tr w:rsidR="00E2329E" w:rsidTr="00E2329E">
        <w:tc>
          <w:tcPr>
            <w:tcW w:w="8700" w:type="dxa"/>
            <w:hideMark/>
          </w:tcPr>
          <w:p w:rsidR="00E2329E" w:rsidRDefault="00E2329E">
            <w:pPr>
              <w:jc w:val="both"/>
              <w:rPr>
                <w:rFonts w:ascii="Times New Roman" w:hAnsi="Times New Roman" w:cs="Times New Roman"/>
                <w:sz w:val="28"/>
                <w:szCs w:val="28"/>
              </w:rPr>
            </w:pPr>
            <w:r>
              <w:rPr>
                <w:rFonts w:ascii="Times New Roman" w:hAnsi="Times New Roman" w:cs="Times New Roman"/>
                <w:sz w:val="28"/>
                <w:szCs w:val="28"/>
              </w:rPr>
              <w:t xml:space="preserve">5. Список рекомендуемой литературы. </w:t>
            </w:r>
          </w:p>
        </w:tc>
        <w:tc>
          <w:tcPr>
            <w:tcW w:w="870" w:type="dxa"/>
            <w:hideMark/>
          </w:tcPr>
          <w:p w:rsidR="00E2329E" w:rsidRDefault="00E2329E">
            <w:pPr>
              <w:jc w:val="both"/>
              <w:rPr>
                <w:rFonts w:ascii="Times New Roman" w:hAnsi="Times New Roman" w:cs="Times New Roman"/>
                <w:sz w:val="28"/>
                <w:szCs w:val="28"/>
              </w:rPr>
            </w:pPr>
            <w:r>
              <w:rPr>
                <w:rFonts w:ascii="Times New Roman" w:hAnsi="Times New Roman" w:cs="Times New Roman"/>
                <w:sz w:val="28"/>
                <w:szCs w:val="28"/>
              </w:rPr>
              <w:t>40</w:t>
            </w:r>
          </w:p>
        </w:tc>
      </w:tr>
    </w:tbl>
    <w:p w:rsidR="00E2329E" w:rsidRDefault="00E2329E" w:rsidP="00E2329E">
      <w:pPr>
        <w:tabs>
          <w:tab w:val="left" w:pos="1691"/>
        </w:tabs>
        <w:spacing w:after="0" w:line="240" w:lineRule="auto"/>
        <w:ind w:firstLine="709"/>
        <w:jc w:val="both"/>
        <w:rPr>
          <w:rFonts w:ascii="Times New Roman" w:eastAsia="Times New Roman" w:hAnsi="Times New Roman" w:cs="Times New Roman"/>
          <w:sz w:val="28"/>
          <w:szCs w:val="28"/>
        </w:rPr>
      </w:pPr>
    </w:p>
    <w:p w:rsidR="00E2329E" w:rsidRDefault="00A8012F" w:rsidP="00E2329E">
      <w:pPr>
        <w:spacing w:after="0"/>
        <w:jc w:val="center"/>
        <w:rPr>
          <w:rFonts w:ascii="Times New Roman" w:hAnsi="Times New Roman" w:cs="Times New Roman"/>
          <w:b/>
          <w:sz w:val="28"/>
          <w:szCs w:val="28"/>
        </w:rPr>
      </w:pPr>
      <w:r w:rsidRPr="00E2329E">
        <w:rPr>
          <w:rFonts w:ascii="Times New Roman" w:eastAsia="Times New Roman" w:hAnsi="Times New Roman" w:cs="Times New Roman"/>
          <w:sz w:val="28"/>
          <w:szCs w:val="28"/>
        </w:rPr>
        <w:br w:type="page"/>
      </w:r>
      <w:r w:rsidR="00E2329E">
        <w:rPr>
          <w:rFonts w:ascii="Times New Roman" w:hAnsi="Times New Roman" w:cs="Times New Roman"/>
          <w:b/>
          <w:sz w:val="28"/>
          <w:szCs w:val="28"/>
        </w:rPr>
        <w:lastRenderedPageBreak/>
        <w:t>1. Паспорт фонда оценочных средств</w:t>
      </w:r>
    </w:p>
    <w:p w:rsidR="00E2329E" w:rsidRDefault="00E2329E" w:rsidP="00E2329E">
      <w:pPr>
        <w:pStyle w:val="a6"/>
        <w:tabs>
          <w:tab w:val="left" w:pos="916"/>
          <w:tab w:val="left" w:pos="1832"/>
          <w:tab w:val="left" w:pos="2748"/>
          <w:tab w:val="left" w:pos="3664"/>
          <w:tab w:val="left" w:pos="4580"/>
          <w:tab w:val="left" w:pos="5496"/>
          <w:tab w:val="left" w:pos="6412"/>
          <w:tab w:val="left" w:pos="7328"/>
          <w:tab w:val="left" w:pos="8244"/>
          <w:tab w:val="left" w:pos="9160"/>
          <w:tab w:val="left" w:pos="9354"/>
          <w:tab w:val="left" w:pos="10992"/>
          <w:tab w:val="left" w:pos="11908"/>
          <w:tab w:val="left" w:pos="12824"/>
          <w:tab w:val="left" w:pos="13740"/>
          <w:tab w:val="left" w:pos="14656"/>
        </w:tabs>
        <w:spacing w:after="0"/>
        <w:ind w:left="1276"/>
        <w:rPr>
          <w:i/>
          <w:sz w:val="28"/>
          <w:szCs w:val="28"/>
        </w:rPr>
      </w:pPr>
    </w:p>
    <w:p w:rsidR="00E2329E" w:rsidRDefault="00811489" w:rsidP="00E2329E">
      <w:pPr>
        <w:pStyle w:val="a6"/>
        <w:tabs>
          <w:tab w:val="left" w:pos="916"/>
          <w:tab w:val="left" w:pos="1832"/>
          <w:tab w:val="left" w:pos="2748"/>
          <w:tab w:val="left" w:pos="3664"/>
          <w:tab w:val="left" w:pos="4580"/>
          <w:tab w:val="left" w:pos="5496"/>
          <w:tab w:val="left" w:pos="6412"/>
          <w:tab w:val="left" w:pos="7328"/>
          <w:tab w:val="left" w:pos="8244"/>
          <w:tab w:val="left" w:pos="9160"/>
          <w:tab w:val="left" w:pos="9354"/>
          <w:tab w:val="left" w:pos="10992"/>
          <w:tab w:val="left" w:pos="11908"/>
          <w:tab w:val="left" w:pos="12824"/>
          <w:tab w:val="left" w:pos="13740"/>
          <w:tab w:val="left" w:pos="14656"/>
        </w:tabs>
        <w:spacing w:after="0"/>
        <w:ind w:left="0" w:firstLine="709"/>
        <w:jc w:val="center"/>
        <w:rPr>
          <w:b/>
          <w:caps/>
          <w:sz w:val="28"/>
          <w:szCs w:val="28"/>
        </w:rPr>
      </w:pPr>
      <w:r>
        <w:rPr>
          <w:b/>
          <w:sz w:val="28"/>
          <w:szCs w:val="28"/>
        </w:rPr>
        <w:t>Теория вероятности и математическая статистика</w:t>
      </w:r>
      <w:r w:rsidR="00E2329E">
        <w:rPr>
          <w:b/>
          <w:caps/>
          <w:sz w:val="28"/>
          <w:szCs w:val="28"/>
        </w:rPr>
        <w:t>.</w:t>
      </w:r>
    </w:p>
    <w:p w:rsidR="00E2329E" w:rsidRDefault="00E2329E" w:rsidP="00E2329E">
      <w:pPr>
        <w:pStyle w:val="a6"/>
        <w:tabs>
          <w:tab w:val="left" w:pos="916"/>
          <w:tab w:val="left" w:pos="1832"/>
          <w:tab w:val="left" w:pos="2748"/>
          <w:tab w:val="left" w:pos="3664"/>
          <w:tab w:val="left" w:pos="4580"/>
          <w:tab w:val="left" w:pos="5496"/>
          <w:tab w:val="left" w:pos="6412"/>
          <w:tab w:val="left" w:pos="7328"/>
          <w:tab w:val="left" w:pos="8244"/>
          <w:tab w:val="left" w:pos="9160"/>
          <w:tab w:val="left" w:pos="9354"/>
          <w:tab w:val="left" w:pos="10992"/>
          <w:tab w:val="left" w:pos="11908"/>
          <w:tab w:val="left" w:pos="12824"/>
          <w:tab w:val="left" w:pos="13740"/>
          <w:tab w:val="left" w:pos="14656"/>
        </w:tabs>
        <w:spacing w:after="0"/>
        <w:ind w:left="0" w:firstLine="709"/>
        <w:jc w:val="center"/>
        <w:rPr>
          <w:b/>
          <w:caps/>
          <w:sz w:val="28"/>
          <w:szCs w:val="28"/>
        </w:rPr>
      </w:pPr>
    </w:p>
    <w:p w:rsidR="00E2329E" w:rsidRDefault="00E2329E" w:rsidP="00E2329E">
      <w:pPr>
        <w:spacing w:after="0"/>
        <w:ind w:firstLine="567"/>
        <w:rPr>
          <w:rFonts w:ascii="Times New Roman" w:hAnsi="Times New Roman" w:cs="Times New Roman"/>
          <w:b/>
          <w:sz w:val="28"/>
          <w:szCs w:val="28"/>
        </w:rPr>
      </w:pPr>
      <w:r>
        <w:rPr>
          <w:rFonts w:ascii="Times New Roman" w:hAnsi="Times New Roman" w:cs="Times New Roman"/>
          <w:b/>
          <w:sz w:val="28"/>
          <w:szCs w:val="28"/>
        </w:rPr>
        <w:t>1.1. Область применения рабочей программы</w:t>
      </w:r>
    </w:p>
    <w:p w:rsidR="00E2329E" w:rsidRPr="00E2329E" w:rsidRDefault="00E2329E" w:rsidP="00E232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540"/>
        <w:jc w:val="both"/>
        <w:rPr>
          <w:rFonts w:ascii="Times New Roman" w:eastAsia="Times New Roman" w:hAnsi="Times New Roman" w:cs="Times New Roman"/>
          <w:sz w:val="28"/>
          <w:szCs w:val="28"/>
        </w:rPr>
      </w:pPr>
      <w:r>
        <w:rPr>
          <w:rFonts w:ascii="Times New Roman" w:hAnsi="Times New Roman" w:cs="Times New Roman"/>
          <w:sz w:val="28"/>
          <w:szCs w:val="28"/>
        </w:rPr>
        <w:t xml:space="preserve">Комплект фонда оценочных средств предназначен для проверки результатов освоения учебной дисциплины </w:t>
      </w:r>
      <w:r w:rsidR="00130D4B">
        <w:rPr>
          <w:rFonts w:ascii="Times New Roman" w:eastAsia="Times New Roman" w:hAnsi="Times New Roman" w:cs="Times New Roman"/>
          <w:sz w:val="28"/>
          <w:szCs w:val="28"/>
        </w:rPr>
        <w:t xml:space="preserve">ЕН.3 </w:t>
      </w:r>
      <w:r w:rsidR="00811489">
        <w:rPr>
          <w:rFonts w:ascii="Times New Roman" w:eastAsia="Times New Roman" w:hAnsi="Times New Roman" w:cs="Times New Roman"/>
          <w:sz w:val="28"/>
          <w:szCs w:val="28"/>
        </w:rPr>
        <w:t>«</w:t>
      </w:r>
      <w:r w:rsidRPr="00E2329E">
        <w:rPr>
          <w:rFonts w:ascii="Times New Roman" w:eastAsia="Times New Roman" w:hAnsi="Times New Roman" w:cs="Times New Roman"/>
          <w:sz w:val="28"/>
          <w:szCs w:val="28"/>
        </w:rPr>
        <w:t>Теория вероятности и математическая статистика</w:t>
      </w:r>
      <w:r w:rsidR="00811489">
        <w:rPr>
          <w:rFonts w:ascii="Times New Roman" w:eastAsia="Times New Roman" w:hAnsi="Times New Roman" w:cs="Times New Roman"/>
          <w:sz w:val="28"/>
          <w:szCs w:val="28"/>
        </w:rPr>
        <w:t xml:space="preserve">» </w:t>
      </w:r>
      <w:r>
        <w:rPr>
          <w:rFonts w:ascii="Times New Roman" w:hAnsi="Times New Roman" w:cs="Times New Roman"/>
          <w:sz w:val="28"/>
          <w:szCs w:val="28"/>
        </w:rPr>
        <w:t>программы подготовки специалистов среднего звена по специальности СПО</w:t>
      </w:r>
      <w:r w:rsidR="00130D4B">
        <w:rPr>
          <w:rFonts w:ascii="Times New Roman" w:eastAsia="Times New Roman" w:hAnsi="Times New Roman" w:cs="Times New Roman"/>
          <w:sz w:val="28"/>
          <w:szCs w:val="28"/>
        </w:rPr>
        <w:t>09.02.07. «Информационные системы и программирование»</w:t>
      </w:r>
      <w:r w:rsidRPr="00E2329E">
        <w:rPr>
          <w:rFonts w:ascii="Times New Roman" w:eastAsia="Times New Roman" w:hAnsi="Times New Roman" w:cs="Times New Roman"/>
          <w:sz w:val="28"/>
          <w:szCs w:val="28"/>
        </w:rPr>
        <w:t>.</w:t>
      </w:r>
    </w:p>
    <w:p w:rsidR="00E2329E" w:rsidRPr="00E2329E" w:rsidRDefault="00E2329E" w:rsidP="00E232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eastAsia="Times New Roman" w:hAnsi="Times New Roman" w:cs="Times New Roman"/>
          <w:sz w:val="28"/>
          <w:szCs w:val="28"/>
          <w:u w:val="single"/>
        </w:rPr>
      </w:pPr>
    </w:p>
    <w:p w:rsidR="00E2329E" w:rsidRDefault="00E2329E" w:rsidP="00E2329E">
      <w:pPr>
        <w:pStyle w:val="a6"/>
        <w:numPr>
          <w:ilvl w:val="2"/>
          <w:numId w:val="17"/>
        </w:numPr>
        <w:spacing w:before="0" w:beforeAutospacing="0" w:after="200" w:afterAutospacing="0" w:line="276" w:lineRule="auto"/>
        <w:jc w:val="center"/>
        <w:rPr>
          <w:b/>
          <w:sz w:val="28"/>
          <w:szCs w:val="28"/>
        </w:rPr>
      </w:pPr>
      <w:r>
        <w:rPr>
          <w:b/>
          <w:sz w:val="28"/>
          <w:szCs w:val="28"/>
        </w:rPr>
        <w:t>Карта компетенций</w:t>
      </w:r>
    </w:p>
    <w:tbl>
      <w:tblPr>
        <w:tblW w:w="9647"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6391"/>
      </w:tblGrid>
      <w:tr w:rsidR="00130D4B" w:rsidRPr="00130D4B" w:rsidTr="002F1DB9">
        <w:tc>
          <w:tcPr>
            <w:tcW w:w="3256" w:type="dxa"/>
            <w:tcBorders>
              <w:top w:val="single" w:sz="6" w:space="0" w:color="auto"/>
              <w:left w:val="single" w:sz="6" w:space="0" w:color="auto"/>
              <w:bottom w:val="nil"/>
              <w:right w:val="single" w:sz="6" w:space="0" w:color="auto"/>
            </w:tcBorders>
            <w:shd w:val="clear" w:color="auto" w:fill="FFFFFF"/>
          </w:tcPr>
          <w:p w:rsidR="00130D4B" w:rsidRPr="00130D4B" w:rsidRDefault="00130D4B" w:rsidP="00130D4B">
            <w:pPr>
              <w:shd w:val="clear" w:color="auto" w:fill="FFFFFF"/>
              <w:tabs>
                <w:tab w:val="left" w:pos="3525"/>
              </w:tabs>
              <w:jc w:val="center"/>
              <w:rPr>
                <w:rFonts w:ascii="Times New Roman" w:hAnsi="Times New Roman" w:cs="Times New Roman"/>
                <w:sz w:val="24"/>
                <w:szCs w:val="24"/>
              </w:rPr>
            </w:pPr>
            <w:r w:rsidRPr="00130D4B">
              <w:rPr>
                <w:rFonts w:ascii="Times New Roman" w:hAnsi="Times New Roman" w:cs="Times New Roman"/>
                <w:bCs/>
                <w:sz w:val="24"/>
                <w:szCs w:val="24"/>
              </w:rPr>
              <w:t xml:space="preserve">Контролируемые компетенции (шифр компетенции) </w:t>
            </w:r>
          </w:p>
        </w:tc>
        <w:tc>
          <w:tcPr>
            <w:tcW w:w="6391" w:type="dxa"/>
            <w:tcBorders>
              <w:top w:val="single" w:sz="6" w:space="0" w:color="auto"/>
              <w:left w:val="single" w:sz="6" w:space="0" w:color="auto"/>
              <w:bottom w:val="nil"/>
              <w:right w:val="single" w:sz="4" w:space="0" w:color="auto"/>
            </w:tcBorders>
            <w:shd w:val="clear" w:color="auto" w:fill="FFFFFF"/>
          </w:tcPr>
          <w:p w:rsidR="00130D4B" w:rsidRPr="00130D4B" w:rsidRDefault="00130D4B" w:rsidP="00130D4B">
            <w:pPr>
              <w:jc w:val="center"/>
              <w:rPr>
                <w:rFonts w:ascii="Times New Roman" w:hAnsi="Times New Roman" w:cs="Times New Roman"/>
                <w:i/>
                <w:sz w:val="24"/>
                <w:szCs w:val="24"/>
              </w:rPr>
            </w:pPr>
            <w:r w:rsidRPr="00130D4B">
              <w:rPr>
                <w:rFonts w:ascii="Times New Roman" w:hAnsi="Times New Roman" w:cs="Times New Roman"/>
                <w:sz w:val="24"/>
                <w:szCs w:val="24"/>
              </w:rPr>
              <w:t>Планируемые результаты обучения (знает, умеет, владеет, имеет навык)</w:t>
            </w:r>
          </w:p>
        </w:tc>
      </w:tr>
      <w:tr w:rsidR="00130D4B" w:rsidRPr="00130D4B" w:rsidTr="002F1DB9">
        <w:trPr>
          <w:trHeight w:val="1110"/>
        </w:trPr>
        <w:tc>
          <w:tcPr>
            <w:tcW w:w="3256" w:type="dxa"/>
            <w:vMerge w:val="restart"/>
            <w:tcBorders>
              <w:top w:val="single" w:sz="6" w:space="0" w:color="auto"/>
              <w:left w:val="single" w:sz="6" w:space="0" w:color="auto"/>
              <w:right w:val="single" w:sz="6" w:space="0" w:color="auto"/>
            </w:tcBorders>
            <w:shd w:val="clear" w:color="auto" w:fill="FFFFFF"/>
          </w:tcPr>
          <w:p w:rsidR="00130D4B" w:rsidRPr="00130D4B" w:rsidRDefault="00130D4B" w:rsidP="00130D4B">
            <w:pPr>
              <w:shd w:val="clear" w:color="auto" w:fill="FFFFFF"/>
              <w:jc w:val="both"/>
              <w:rPr>
                <w:rFonts w:ascii="Times New Roman" w:hAnsi="Times New Roman" w:cs="Times New Roman"/>
                <w:sz w:val="24"/>
                <w:szCs w:val="24"/>
              </w:rPr>
            </w:pPr>
            <w:r w:rsidRPr="00130D4B">
              <w:rPr>
                <w:rFonts w:ascii="Times New Roman" w:hAnsi="Times New Roman" w:cs="Times New Roman"/>
                <w:sz w:val="24"/>
                <w:szCs w:val="24"/>
              </w:rPr>
              <w:t>ОК1. Понимать сущность и социальную значимость своей будущей профессии, проявлять к ней устойчивый интерес.</w:t>
            </w: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130D4B" w:rsidRPr="00130D4B" w:rsidRDefault="00130D4B" w:rsidP="00130D4B">
            <w:pPr>
              <w:shd w:val="clear" w:color="auto" w:fill="FFFFFF"/>
              <w:jc w:val="both"/>
              <w:rPr>
                <w:rFonts w:ascii="Times New Roman" w:hAnsi="Times New Roman" w:cs="Times New Roman"/>
                <w:sz w:val="24"/>
                <w:szCs w:val="24"/>
              </w:rPr>
            </w:pPr>
            <w:r w:rsidRPr="00130D4B">
              <w:rPr>
                <w:rFonts w:ascii="Times New Roman" w:hAnsi="Times New Roman" w:cs="Times New Roman"/>
                <w:b/>
                <w:sz w:val="24"/>
                <w:szCs w:val="24"/>
              </w:rPr>
              <w:t>Знать:</w:t>
            </w:r>
            <w:r w:rsidRPr="00130D4B">
              <w:rPr>
                <w:rFonts w:ascii="Times New Roman" w:hAnsi="Times New Roman" w:cs="Times New Roman"/>
                <w:sz w:val="24"/>
                <w:szCs w:val="24"/>
              </w:rPr>
              <w:t>основы математического анализа; основы линейной алгебры и аналитической геометрии; основы дифференциального и интегрального исчисления;</w:t>
            </w:r>
          </w:p>
        </w:tc>
      </w:tr>
      <w:tr w:rsidR="00130D4B" w:rsidRPr="00130D4B" w:rsidTr="002F1DB9">
        <w:tc>
          <w:tcPr>
            <w:tcW w:w="3256" w:type="dxa"/>
            <w:vMerge/>
            <w:tcBorders>
              <w:left w:val="single" w:sz="6" w:space="0" w:color="auto"/>
              <w:right w:val="single" w:sz="6" w:space="0" w:color="auto"/>
            </w:tcBorders>
            <w:shd w:val="clear" w:color="auto" w:fill="FFFFFF"/>
          </w:tcPr>
          <w:p w:rsidR="00130D4B" w:rsidRPr="00130D4B" w:rsidRDefault="00130D4B" w:rsidP="00130D4B">
            <w:pPr>
              <w:jc w:val="right"/>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130D4B" w:rsidRPr="00130D4B" w:rsidRDefault="00130D4B" w:rsidP="00130D4B">
            <w:pPr>
              <w:jc w:val="both"/>
              <w:rPr>
                <w:rFonts w:ascii="Times New Roman" w:hAnsi="Times New Roman" w:cs="Times New Roman"/>
                <w:sz w:val="24"/>
                <w:szCs w:val="24"/>
              </w:rPr>
            </w:pPr>
            <w:r w:rsidRPr="00130D4B">
              <w:rPr>
                <w:rFonts w:ascii="Times New Roman" w:hAnsi="Times New Roman" w:cs="Times New Roman"/>
                <w:b/>
                <w:sz w:val="24"/>
                <w:szCs w:val="24"/>
              </w:rPr>
              <w:t>Уметь:</w:t>
            </w:r>
            <w:r w:rsidRPr="00130D4B">
              <w:rPr>
                <w:rFonts w:ascii="Times New Roman" w:hAnsi="Times New Roman" w:cs="Times New Roman"/>
                <w:sz w:val="24"/>
                <w:szCs w:val="24"/>
              </w:rPr>
              <w:t>выполнять операции над матрицами и решать системы линейных уравнений; решать задачи используя уравнения прямых и кривых второго порядка на плоскость; применять методы дифференциального и интегрального исчисления</w:t>
            </w:r>
          </w:p>
        </w:tc>
      </w:tr>
      <w:tr w:rsidR="00130D4B" w:rsidRPr="00130D4B" w:rsidTr="002F1DB9">
        <w:tc>
          <w:tcPr>
            <w:tcW w:w="3256" w:type="dxa"/>
            <w:vMerge/>
            <w:tcBorders>
              <w:left w:val="single" w:sz="6" w:space="0" w:color="auto"/>
              <w:bottom w:val="single" w:sz="6" w:space="0" w:color="auto"/>
              <w:right w:val="single" w:sz="6" w:space="0" w:color="auto"/>
            </w:tcBorders>
            <w:shd w:val="clear" w:color="auto" w:fill="FFFFFF"/>
          </w:tcPr>
          <w:p w:rsidR="00130D4B" w:rsidRPr="00130D4B" w:rsidRDefault="00130D4B" w:rsidP="00130D4B">
            <w:pPr>
              <w:jc w:val="right"/>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130D4B" w:rsidRPr="00130D4B" w:rsidRDefault="00130D4B" w:rsidP="00130D4B">
            <w:pPr>
              <w:rPr>
                <w:rFonts w:ascii="Times New Roman" w:hAnsi="Times New Roman" w:cs="Times New Roman"/>
                <w:sz w:val="24"/>
                <w:szCs w:val="24"/>
              </w:rPr>
            </w:pPr>
            <w:r w:rsidRPr="00130D4B">
              <w:rPr>
                <w:rFonts w:ascii="Times New Roman" w:hAnsi="Times New Roman" w:cs="Times New Roman"/>
                <w:b/>
                <w:sz w:val="24"/>
                <w:szCs w:val="24"/>
              </w:rPr>
              <w:t>Владеть:</w:t>
            </w:r>
            <w:r w:rsidRPr="00130D4B">
              <w:rPr>
                <w:rFonts w:ascii="Times New Roman" w:hAnsi="Times New Roman" w:cs="Times New Roman"/>
                <w:sz w:val="24"/>
                <w:szCs w:val="24"/>
              </w:rPr>
              <w:t xml:space="preserve"> возможностями использования умений и навыков, приобретенных в ходе изучения учебного курса (дисциплины), в будущей профессионально-трудовой деятельности</w:t>
            </w:r>
          </w:p>
        </w:tc>
      </w:tr>
      <w:tr w:rsidR="00130D4B" w:rsidRPr="00130D4B" w:rsidTr="002F1DB9">
        <w:tc>
          <w:tcPr>
            <w:tcW w:w="3256" w:type="dxa"/>
            <w:vMerge w:val="restart"/>
            <w:shd w:val="clear" w:color="auto" w:fill="auto"/>
          </w:tcPr>
          <w:p w:rsidR="00130D4B" w:rsidRPr="00130D4B" w:rsidRDefault="00130D4B" w:rsidP="00130D4B">
            <w:pPr>
              <w:widowControl w:val="0"/>
              <w:autoSpaceDE w:val="0"/>
              <w:autoSpaceDN w:val="0"/>
              <w:adjustRightInd w:val="0"/>
              <w:rPr>
                <w:rFonts w:ascii="Times New Roman" w:hAnsi="Times New Roman" w:cs="Times New Roman"/>
                <w:sz w:val="24"/>
                <w:szCs w:val="24"/>
              </w:rPr>
            </w:pPr>
            <w:r w:rsidRPr="00130D4B">
              <w:rPr>
                <w:rFonts w:ascii="Times New Roman" w:hAnsi="Times New Roman" w:cs="Times New Roman"/>
                <w:sz w:val="24"/>
                <w:szCs w:val="24"/>
              </w:rPr>
              <w:t>ОК 2. Организовывать собственную деятельность, определять методы и способы выполнения профессиональных задач, оценивать их эффективность и качество.</w:t>
            </w: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130D4B" w:rsidRPr="00130D4B" w:rsidRDefault="00130D4B" w:rsidP="00130D4B">
            <w:pPr>
              <w:shd w:val="clear" w:color="auto" w:fill="FFFFFF"/>
              <w:jc w:val="both"/>
              <w:rPr>
                <w:rFonts w:ascii="Times New Roman" w:hAnsi="Times New Roman" w:cs="Times New Roman"/>
                <w:sz w:val="24"/>
                <w:szCs w:val="24"/>
              </w:rPr>
            </w:pPr>
            <w:r w:rsidRPr="00130D4B">
              <w:rPr>
                <w:rFonts w:ascii="Times New Roman" w:hAnsi="Times New Roman" w:cs="Times New Roman"/>
                <w:b/>
                <w:sz w:val="24"/>
                <w:szCs w:val="24"/>
              </w:rPr>
              <w:t>Знать:</w:t>
            </w:r>
            <w:r w:rsidRPr="00130D4B">
              <w:rPr>
                <w:rFonts w:ascii="Times New Roman" w:hAnsi="Times New Roman" w:cs="Times New Roman"/>
                <w:sz w:val="24"/>
                <w:szCs w:val="24"/>
              </w:rPr>
              <w:t>основы математического анализа; основы линейной алгебры и аналитической геометрии; основы дифференциального и интегрального исчисления;</w:t>
            </w:r>
          </w:p>
        </w:tc>
      </w:tr>
      <w:tr w:rsidR="00130D4B" w:rsidRPr="00130D4B" w:rsidTr="002F1DB9">
        <w:tc>
          <w:tcPr>
            <w:tcW w:w="3256" w:type="dxa"/>
            <w:vMerge/>
            <w:shd w:val="clear" w:color="auto" w:fill="auto"/>
          </w:tcPr>
          <w:p w:rsidR="00130D4B" w:rsidRPr="00130D4B" w:rsidRDefault="00130D4B" w:rsidP="00130D4B">
            <w:pPr>
              <w:jc w:val="both"/>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130D4B" w:rsidRPr="00130D4B" w:rsidRDefault="00130D4B" w:rsidP="00130D4B">
            <w:pPr>
              <w:shd w:val="clear" w:color="auto" w:fill="FFFFFF"/>
              <w:jc w:val="both"/>
              <w:rPr>
                <w:rFonts w:ascii="Times New Roman" w:hAnsi="Times New Roman" w:cs="Times New Roman"/>
                <w:sz w:val="24"/>
                <w:szCs w:val="24"/>
              </w:rPr>
            </w:pPr>
            <w:r w:rsidRPr="00130D4B">
              <w:rPr>
                <w:rFonts w:ascii="Times New Roman" w:hAnsi="Times New Roman" w:cs="Times New Roman"/>
                <w:b/>
                <w:sz w:val="24"/>
                <w:szCs w:val="24"/>
              </w:rPr>
              <w:t xml:space="preserve">Уметь: </w:t>
            </w:r>
            <w:r w:rsidRPr="00130D4B">
              <w:rPr>
                <w:rFonts w:ascii="Times New Roman" w:hAnsi="Times New Roman" w:cs="Times New Roman"/>
                <w:sz w:val="24"/>
                <w:szCs w:val="24"/>
              </w:rPr>
              <w:t>выполнять операции над матрицами и решать системы линейных уравнений; решать задачи используя уравнения прямых и кривых второго порядка на плоскость; применять методы дифференциального и интегрального исчисления</w:t>
            </w:r>
          </w:p>
        </w:tc>
      </w:tr>
      <w:tr w:rsidR="00130D4B" w:rsidRPr="00130D4B" w:rsidTr="002F1DB9">
        <w:trPr>
          <w:trHeight w:val="1039"/>
        </w:trPr>
        <w:tc>
          <w:tcPr>
            <w:tcW w:w="3256" w:type="dxa"/>
            <w:vMerge/>
            <w:shd w:val="clear" w:color="auto" w:fill="auto"/>
          </w:tcPr>
          <w:p w:rsidR="00130D4B" w:rsidRPr="00130D4B" w:rsidRDefault="00130D4B" w:rsidP="00130D4B">
            <w:pPr>
              <w:jc w:val="both"/>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130D4B" w:rsidRPr="00130D4B" w:rsidRDefault="00130D4B" w:rsidP="00130D4B">
            <w:pPr>
              <w:shd w:val="clear" w:color="auto" w:fill="FFFFFF"/>
              <w:jc w:val="both"/>
              <w:rPr>
                <w:rFonts w:ascii="Times New Roman" w:hAnsi="Times New Roman" w:cs="Times New Roman"/>
                <w:sz w:val="24"/>
                <w:szCs w:val="24"/>
              </w:rPr>
            </w:pPr>
            <w:r w:rsidRPr="00130D4B">
              <w:rPr>
                <w:rFonts w:ascii="Times New Roman" w:hAnsi="Times New Roman" w:cs="Times New Roman"/>
                <w:b/>
                <w:sz w:val="24"/>
                <w:szCs w:val="24"/>
              </w:rPr>
              <w:t>Владеть:</w:t>
            </w:r>
            <w:r w:rsidRPr="00130D4B">
              <w:rPr>
                <w:rFonts w:ascii="Times New Roman" w:hAnsi="Times New Roman" w:cs="Times New Roman"/>
                <w:sz w:val="24"/>
                <w:szCs w:val="24"/>
              </w:rPr>
              <w:t xml:space="preserve"> практическим опытом планирования работ, исходя из целей и задач деятельности, определенных руководителем; выбора средств реализации целей и задач, </w:t>
            </w:r>
            <w:r w:rsidRPr="00130D4B">
              <w:rPr>
                <w:rFonts w:ascii="Times New Roman" w:hAnsi="Times New Roman" w:cs="Times New Roman"/>
                <w:sz w:val="24"/>
                <w:szCs w:val="24"/>
              </w:rPr>
              <w:lastRenderedPageBreak/>
              <w:t>поставленных руководителем</w:t>
            </w:r>
          </w:p>
        </w:tc>
      </w:tr>
      <w:tr w:rsidR="00130D4B" w:rsidRPr="00130D4B" w:rsidTr="002F1DB9">
        <w:trPr>
          <w:trHeight w:val="1120"/>
        </w:trPr>
        <w:tc>
          <w:tcPr>
            <w:tcW w:w="3256" w:type="dxa"/>
            <w:vMerge w:val="restart"/>
            <w:tcBorders>
              <w:top w:val="single" w:sz="6" w:space="0" w:color="auto"/>
              <w:left w:val="single" w:sz="6" w:space="0" w:color="auto"/>
              <w:right w:val="single" w:sz="6" w:space="0" w:color="auto"/>
            </w:tcBorders>
            <w:shd w:val="clear" w:color="auto" w:fill="FFFFFF"/>
          </w:tcPr>
          <w:p w:rsidR="00130D4B" w:rsidRPr="00130D4B" w:rsidRDefault="00130D4B" w:rsidP="00130D4B">
            <w:pPr>
              <w:shd w:val="clear" w:color="auto" w:fill="FFFFFF"/>
              <w:spacing w:after="0" w:line="240" w:lineRule="auto"/>
              <w:jc w:val="both"/>
              <w:rPr>
                <w:rFonts w:ascii="Times New Roman" w:hAnsi="Times New Roman" w:cs="Times New Roman"/>
                <w:sz w:val="24"/>
                <w:szCs w:val="24"/>
              </w:rPr>
            </w:pPr>
            <w:r w:rsidRPr="00130D4B">
              <w:rPr>
                <w:rFonts w:ascii="Times New Roman" w:hAnsi="Times New Roman" w:cs="Times New Roman"/>
                <w:sz w:val="24"/>
                <w:szCs w:val="24"/>
              </w:rPr>
              <w:lastRenderedPageBreak/>
              <w:t>ОК3. Принимать решения в стандартных и нестандартных ситуациях и нести за них ответственность.</w:t>
            </w: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130D4B" w:rsidRPr="00130D4B" w:rsidRDefault="00130D4B" w:rsidP="00130D4B">
            <w:pPr>
              <w:shd w:val="clear" w:color="auto" w:fill="FFFFFF"/>
              <w:jc w:val="both"/>
              <w:rPr>
                <w:rFonts w:ascii="Times New Roman" w:hAnsi="Times New Roman" w:cs="Times New Roman"/>
                <w:sz w:val="24"/>
                <w:szCs w:val="24"/>
              </w:rPr>
            </w:pPr>
            <w:r w:rsidRPr="00130D4B">
              <w:rPr>
                <w:rFonts w:ascii="Times New Roman" w:hAnsi="Times New Roman" w:cs="Times New Roman"/>
                <w:b/>
                <w:sz w:val="24"/>
                <w:szCs w:val="24"/>
              </w:rPr>
              <w:t>Знать:</w:t>
            </w:r>
            <w:r w:rsidRPr="00130D4B">
              <w:rPr>
                <w:rFonts w:ascii="Times New Roman" w:hAnsi="Times New Roman" w:cs="Times New Roman"/>
                <w:sz w:val="24"/>
                <w:szCs w:val="24"/>
              </w:rPr>
              <w:t>основы математического анализа; основы линейной алгебры и аналитической геометрии; основы теории комплексных чисел;</w:t>
            </w:r>
          </w:p>
        </w:tc>
      </w:tr>
      <w:tr w:rsidR="00130D4B" w:rsidRPr="00130D4B" w:rsidTr="002F1DB9">
        <w:trPr>
          <w:trHeight w:val="1391"/>
        </w:trPr>
        <w:tc>
          <w:tcPr>
            <w:tcW w:w="3256" w:type="dxa"/>
            <w:vMerge/>
            <w:tcBorders>
              <w:left w:val="single" w:sz="6" w:space="0" w:color="auto"/>
              <w:right w:val="single" w:sz="6" w:space="0" w:color="auto"/>
            </w:tcBorders>
            <w:shd w:val="clear" w:color="auto" w:fill="FFFFFF"/>
          </w:tcPr>
          <w:p w:rsidR="00130D4B" w:rsidRPr="00130D4B" w:rsidRDefault="00130D4B" w:rsidP="00130D4B">
            <w:pPr>
              <w:jc w:val="both"/>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130D4B" w:rsidRPr="00130D4B" w:rsidRDefault="00130D4B" w:rsidP="00130D4B">
            <w:pPr>
              <w:shd w:val="clear" w:color="auto" w:fill="FFFFFF"/>
              <w:jc w:val="both"/>
              <w:rPr>
                <w:rFonts w:ascii="Times New Roman" w:hAnsi="Times New Roman" w:cs="Times New Roman"/>
                <w:b/>
                <w:sz w:val="24"/>
                <w:szCs w:val="24"/>
              </w:rPr>
            </w:pPr>
            <w:r w:rsidRPr="00130D4B">
              <w:rPr>
                <w:rFonts w:ascii="Times New Roman" w:hAnsi="Times New Roman" w:cs="Times New Roman"/>
                <w:b/>
                <w:sz w:val="24"/>
                <w:szCs w:val="24"/>
              </w:rPr>
              <w:t xml:space="preserve">Уметь: </w:t>
            </w:r>
            <w:r w:rsidRPr="00130D4B">
              <w:rPr>
                <w:rFonts w:ascii="Times New Roman" w:hAnsi="Times New Roman" w:cs="Times New Roman"/>
                <w:sz w:val="24"/>
                <w:szCs w:val="24"/>
              </w:rPr>
              <w:t>Решать задачи используя уравнения прямых и кривых второго порядка на плоскости; пользоваться понятиями теории комплексных чисел</w:t>
            </w:r>
          </w:p>
        </w:tc>
      </w:tr>
      <w:tr w:rsidR="00130D4B" w:rsidRPr="00130D4B" w:rsidTr="002F1DB9">
        <w:trPr>
          <w:trHeight w:val="1545"/>
        </w:trPr>
        <w:tc>
          <w:tcPr>
            <w:tcW w:w="3256" w:type="dxa"/>
            <w:vMerge/>
            <w:tcBorders>
              <w:left w:val="single" w:sz="6" w:space="0" w:color="auto"/>
              <w:right w:val="single" w:sz="6" w:space="0" w:color="auto"/>
            </w:tcBorders>
            <w:shd w:val="clear" w:color="auto" w:fill="FFFFFF"/>
          </w:tcPr>
          <w:p w:rsidR="00130D4B" w:rsidRPr="00130D4B" w:rsidRDefault="00130D4B" w:rsidP="00130D4B">
            <w:pPr>
              <w:jc w:val="both"/>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130D4B" w:rsidRPr="00130D4B" w:rsidRDefault="00130D4B" w:rsidP="00130D4B">
            <w:pPr>
              <w:shd w:val="clear" w:color="auto" w:fill="FFFFFF"/>
              <w:jc w:val="both"/>
              <w:rPr>
                <w:rFonts w:ascii="Times New Roman" w:hAnsi="Times New Roman" w:cs="Times New Roman"/>
                <w:b/>
                <w:sz w:val="24"/>
                <w:szCs w:val="24"/>
              </w:rPr>
            </w:pPr>
            <w:r w:rsidRPr="00130D4B">
              <w:rPr>
                <w:rFonts w:ascii="Times New Roman" w:hAnsi="Times New Roman" w:cs="Times New Roman"/>
                <w:b/>
                <w:sz w:val="24"/>
                <w:szCs w:val="24"/>
              </w:rPr>
              <w:t>Владеть:</w:t>
            </w:r>
            <w:r w:rsidRPr="00130D4B">
              <w:rPr>
                <w:rFonts w:ascii="Times New Roman" w:hAnsi="Times New Roman" w:cs="Times New Roman"/>
                <w:sz w:val="24"/>
                <w:szCs w:val="24"/>
              </w:rPr>
              <w:t xml:space="preserve"> практическим опыта самостоятельного поиска информации из различных источников (в том числе – профессиональных изданий, Интернета и т.д.), необходимой для решения профессионально- трудовых задач; обработки и представления информации в различных форматах для разных групп пользователей (в том числе – администрации, коллег, клиентов и т.д.)</w:t>
            </w:r>
          </w:p>
        </w:tc>
      </w:tr>
      <w:tr w:rsidR="00130D4B" w:rsidRPr="00130D4B" w:rsidTr="002F1DB9">
        <w:trPr>
          <w:trHeight w:val="855"/>
        </w:trPr>
        <w:tc>
          <w:tcPr>
            <w:tcW w:w="3256" w:type="dxa"/>
            <w:vMerge w:val="restart"/>
            <w:tcBorders>
              <w:top w:val="single" w:sz="6" w:space="0" w:color="auto"/>
              <w:left w:val="single" w:sz="6" w:space="0" w:color="auto"/>
              <w:right w:val="single" w:sz="6" w:space="0" w:color="auto"/>
            </w:tcBorders>
            <w:shd w:val="clear" w:color="auto" w:fill="FFFFFF"/>
          </w:tcPr>
          <w:p w:rsidR="00130D4B" w:rsidRPr="00130D4B" w:rsidRDefault="00130D4B" w:rsidP="00130D4B">
            <w:pPr>
              <w:shd w:val="clear" w:color="auto" w:fill="FFFFFF"/>
              <w:spacing w:after="0" w:line="240" w:lineRule="auto"/>
              <w:jc w:val="both"/>
              <w:rPr>
                <w:rFonts w:ascii="Times New Roman" w:hAnsi="Times New Roman" w:cs="Times New Roman"/>
                <w:sz w:val="24"/>
                <w:szCs w:val="24"/>
              </w:rPr>
            </w:pPr>
            <w:r w:rsidRPr="00130D4B">
              <w:rPr>
                <w:rFonts w:ascii="Times New Roman" w:hAnsi="Times New Roman" w:cs="Times New Roman"/>
                <w:sz w:val="24"/>
                <w:szCs w:val="24"/>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130D4B" w:rsidRPr="00130D4B" w:rsidRDefault="00130D4B" w:rsidP="00130D4B">
            <w:pPr>
              <w:shd w:val="clear" w:color="auto" w:fill="FFFFFF"/>
              <w:jc w:val="both"/>
              <w:rPr>
                <w:rFonts w:ascii="Times New Roman" w:hAnsi="Times New Roman" w:cs="Times New Roman"/>
                <w:sz w:val="24"/>
                <w:szCs w:val="24"/>
              </w:rPr>
            </w:pPr>
            <w:r w:rsidRPr="00130D4B">
              <w:rPr>
                <w:rFonts w:ascii="Times New Roman" w:hAnsi="Times New Roman" w:cs="Times New Roman"/>
                <w:b/>
                <w:sz w:val="24"/>
                <w:szCs w:val="24"/>
              </w:rPr>
              <w:t>Знать:</w:t>
            </w:r>
            <w:r w:rsidRPr="00130D4B">
              <w:rPr>
                <w:rFonts w:ascii="Times New Roman" w:hAnsi="Times New Roman" w:cs="Times New Roman"/>
                <w:sz w:val="24"/>
                <w:szCs w:val="24"/>
              </w:rPr>
              <w:t>основы математического анализа; основы линейной алгебры и аналитической геометрии; основы теории комплексных чисел;</w:t>
            </w:r>
          </w:p>
        </w:tc>
      </w:tr>
      <w:tr w:rsidR="00130D4B" w:rsidRPr="00130D4B" w:rsidTr="002F1DB9">
        <w:trPr>
          <w:trHeight w:val="1122"/>
        </w:trPr>
        <w:tc>
          <w:tcPr>
            <w:tcW w:w="3256" w:type="dxa"/>
            <w:vMerge/>
            <w:tcBorders>
              <w:left w:val="single" w:sz="6" w:space="0" w:color="auto"/>
              <w:right w:val="single" w:sz="6" w:space="0" w:color="auto"/>
            </w:tcBorders>
            <w:shd w:val="clear" w:color="auto" w:fill="FFFFFF"/>
          </w:tcPr>
          <w:p w:rsidR="00130D4B" w:rsidRPr="00130D4B" w:rsidRDefault="00130D4B" w:rsidP="00130D4B">
            <w:pPr>
              <w:jc w:val="both"/>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130D4B" w:rsidRPr="00130D4B" w:rsidRDefault="00130D4B" w:rsidP="00130D4B">
            <w:pPr>
              <w:shd w:val="clear" w:color="auto" w:fill="FFFFFF"/>
              <w:jc w:val="both"/>
              <w:rPr>
                <w:rFonts w:ascii="Times New Roman" w:hAnsi="Times New Roman" w:cs="Times New Roman"/>
                <w:b/>
                <w:sz w:val="24"/>
                <w:szCs w:val="24"/>
              </w:rPr>
            </w:pPr>
            <w:r w:rsidRPr="00130D4B">
              <w:rPr>
                <w:rFonts w:ascii="Times New Roman" w:hAnsi="Times New Roman" w:cs="Times New Roman"/>
                <w:b/>
                <w:sz w:val="24"/>
                <w:szCs w:val="24"/>
              </w:rPr>
              <w:t>Уметь:</w:t>
            </w:r>
            <w:r w:rsidRPr="00130D4B">
              <w:rPr>
                <w:rFonts w:ascii="Times New Roman" w:hAnsi="Times New Roman" w:cs="Times New Roman"/>
                <w:sz w:val="24"/>
                <w:szCs w:val="24"/>
              </w:rPr>
              <w:t>Выполнять операции над матрицами и решать систем линейных уравнений; пользоваться понятиями теории комплексных чисел</w:t>
            </w:r>
          </w:p>
        </w:tc>
      </w:tr>
      <w:tr w:rsidR="00130D4B" w:rsidRPr="00130D4B" w:rsidTr="002F1DB9">
        <w:trPr>
          <w:trHeight w:val="1545"/>
        </w:trPr>
        <w:tc>
          <w:tcPr>
            <w:tcW w:w="3256" w:type="dxa"/>
            <w:vMerge/>
            <w:tcBorders>
              <w:left w:val="single" w:sz="6" w:space="0" w:color="auto"/>
              <w:right w:val="single" w:sz="6" w:space="0" w:color="auto"/>
            </w:tcBorders>
            <w:shd w:val="clear" w:color="auto" w:fill="FFFFFF"/>
          </w:tcPr>
          <w:p w:rsidR="00130D4B" w:rsidRPr="00130D4B" w:rsidRDefault="00130D4B" w:rsidP="00130D4B">
            <w:pPr>
              <w:jc w:val="both"/>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130D4B" w:rsidRPr="00130D4B" w:rsidRDefault="00130D4B" w:rsidP="00130D4B">
            <w:pPr>
              <w:shd w:val="clear" w:color="auto" w:fill="FFFFFF"/>
              <w:jc w:val="both"/>
              <w:rPr>
                <w:rFonts w:ascii="Times New Roman" w:hAnsi="Times New Roman" w:cs="Times New Roman"/>
                <w:b/>
                <w:sz w:val="24"/>
                <w:szCs w:val="24"/>
              </w:rPr>
            </w:pPr>
            <w:r w:rsidRPr="00130D4B">
              <w:rPr>
                <w:rFonts w:ascii="Times New Roman" w:hAnsi="Times New Roman" w:cs="Times New Roman"/>
                <w:b/>
                <w:sz w:val="24"/>
                <w:szCs w:val="24"/>
              </w:rPr>
              <w:t>Владеть:</w:t>
            </w:r>
            <w:r w:rsidRPr="00130D4B">
              <w:rPr>
                <w:rFonts w:ascii="Times New Roman" w:hAnsi="Times New Roman" w:cs="Times New Roman"/>
                <w:sz w:val="24"/>
                <w:szCs w:val="24"/>
              </w:rPr>
              <w:t xml:space="preserve"> практическим опытом самостоятельного поиска информации с использованием информационно-коммуникационных технологий, необходимой для решения профессионально-трудовых задач; обработки и представления информации в различных форматах для разных групп пользователей (в том числе – администрации, коллег, клиентов и т.д.)</w:t>
            </w:r>
          </w:p>
        </w:tc>
      </w:tr>
      <w:tr w:rsidR="00130D4B" w:rsidRPr="00130D4B" w:rsidTr="002F1DB9">
        <w:trPr>
          <w:trHeight w:val="606"/>
        </w:trPr>
        <w:tc>
          <w:tcPr>
            <w:tcW w:w="3256" w:type="dxa"/>
            <w:vMerge w:val="restart"/>
            <w:tcBorders>
              <w:left w:val="single" w:sz="4" w:space="0" w:color="auto"/>
              <w:right w:val="single" w:sz="4" w:space="0" w:color="auto"/>
            </w:tcBorders>
            <w:shd w:val="clear" w:color="auto" w:fill="FFFFFF"/>
          </w:tcPr>
          <w:p w:rsidR="00130D4B" w:rsidRPr="00130D4B" w:rsidRDefault="00130D4B" w:rsidP="00130D4B">
            <w:pPr>
              <w:spacing w:after="0" w:line="240" w:lineRule="auto"/>
              <w:jc w:val="both"/>
              <w:rPr>
                <w:rFonts w:ascii="Times New Roman" w:hAnsi="Times New Roman" w:cs="Times New Roman"/>
                <w:sz w:val="24"/>
                <w:szCs w:val="24"/>
              </w:rPr>
            </w:pPr>
            <w:r w:rsidRPr="00130D4B">
              <w:rPr>
                <w:rFonts w:ascii="Times New Roman" w:hAnsi="Times New Roman" w:cs="Times New Roman"/>
                <w:sz w:val="24"/>
                <w:szCs w:val="24"/>
              </w:rPr>
              <w:t>ОК 5 Использовать информационно-коммуникационные технологии для совершенствования профессиональной деятельности.</w:t>
            </w:r>
          </w:p>
        </w:tc>
        <w:tc>
          <w:tcPr>
            <w:tcW w:w="6391" w:type="dxa"/>
            <w:tcBorders>
              <w:top w:val="single" w:sz="6" w:space="0" w:color="auto"/>
              <w:left w:val="single" w:sz="4" w:space="0" w:color="auto"/>
              <w:bottom w:val="single" w:sz="6" w:space="0" w:color="auto"/>
              <w:right w:val="single" w:sz="6" w:space="0" w:color="auto"/>
            </w:tcBorders>
            <w:shd w:val="clear" w:color="auto" w:fill="FFFFFF"/>
          </w:tcPr>
          <w:p w:rsidR="00130D4B" w:rsidRPr="00130D4B" w:rsidRDefault="00130D4B" w:rsidP="00130D4B">
            <w:pPr>
              <w:shd w:val="clear" w:color="auto" w:fill="FFFFFF"/>
              <w:spacing w:after="0" w:line="240" w:lineRule="auto"/>
              <w:jc w:val="both"/>
              <w:rPr>
                <w:rFonts w:ascii="Times New Roman" w:hAnsi="Times New Roman" w:cs="Times New Roman"/>
                <w:sz w:val="24"/>
                <w:szCs w:val="24"/>
              </w:rPr>
            </w:pPr>
            <w:r w:rsidRPr="00130D4B">
              <w:rPr>
                <w:rFonts w:ascii="Times New Roman" w:hAnsi="Times New Roman" w:cs="Times New Roman"/>
                <w:b/>
                <w:sz w:val="24"/>
                <w:szCs w:val="24"/>
              </w:rPr>
              <w:t>Знать:</w:t>
            </w:r>
            <w:r w:rsidRPr="00130D4B">
              <w:rPr>
                <w:rFonts w:ascii="Times New Roman" w:hAnsi="Times New Roman" w:cs="Times New Roman"/>
                <w:sz w:val="24"/>
                <w:szCs w:val="24"/>
              </w:rPr>
              <w:t xml:space="preserve"> основы линейной алгебры и аналитической геометрии; основы теории комплексных чисел;</w:t>
            </w:r>
          </w:p>
        </w:tc>
      </w:tr>
      <w:tr w:rsidR="00130D4B" w:rsidRPr="00130D4B" w:rsidTr="002F1DB9">
        <w:trPr>
          <w:trHeight w:val="278"/>
        </w:trPr>
        <w:tc>
          <w:tcPr>
            <w:tcW w:w="3256" w:type="dxa"/>
            <w:vMerge/>
            <w:tcBorders>
              <w:left w:val="single" w:sz="4" w:space="0" w:color="auto"/>
              <w:right w:val="single" w:sz="4" w:space="0" w:color="auto"/>
            </w:tcBorders>
            <w:shd w:val="clear" w:color="auto" w:fill="FFFFFF"/>
          </w:tcPr>
          <w:p w:rsidR="00130D4B" w:rsidRPr="00130D4B" w:rsidRDefault="00130D4B" w:rsidP="00130D4B">
            <w:pPr>
              <w:spacing w:after="0" w:line="240" w:lineRule="auto"/>
              <w:jc w:val="both"/>
              <w:rPr>
                <w:rFonts w:ascii="Times New Roman" w:hAnsi="Times New Roman" w:cs="Times New Roman"/>
                <w:sz w:val="24"/>
                <w:szCs w:val="24"/>
              </w:rPr>
            </w:pPr>
          </w:p>
        </w:tc>
        <w:tc>
          <w:tcPr>
            <w:tcW w:w="6391" w:type="dxa"/>
            <w:tcBorders>
              <w:top w:val="single" w:sz="6" w:space="0" w:color="auto"/>
              <w:left w:val="single" w:sz="4" w:space="0" w:color="auto"/>
              <w:bottom w:val="single" w:sz="6" w:space="0" w:color="auto"/>
              <w:right w:val="single" w:sz="6" w:space="0" w:color="auto"/>
            </w:tcBorders>
            <w:shd w:val="clear" w:color="auto" w:fill="FFFFFF"/>
          </w:tcPr>
          <w:p w:rsidR="00130D4B" w:rsidRPr="00130D4B" w:rsidRDefault="00130D4B" w:rsidP="00130D4B">
            <w:pPr>
              <w:shd w:val="clear" w:color="auto" w:fill="FFFFFF"/>
              <w:spacing w:after="0" w:line="240" w:lineRule="auto"/>
              <w:jc w:val="both"/>
              <w:rPr>
                <w:rFonts w:ascii="Times New Roman" w:hAnsi="Times New Roman" w:cs="Times New Roman"/>
                <w:sz w:val="24"/>
                <w:szCs w:val="24"/>
              </w:rPr>
            </w:pPr>
            <w:r w:rsidRPr="00130D4B">
              <w:rPr>
                <w:rFonts w:ascii="Times New Roman" w:hAnsi="Times New Roman" w:cs="Times New Roman"/>
                <w:b/>
                <w:sz w:val="24"/>
                <w:szCs w:val="24"/>
              </w:rPr>
              <w:t>Уметь:</w:t>
            </w:r>
            <w:r w:rsidRPr="00130D4B">
              <w:rPr>
                <w:rFonts w:ascii="Times New Roman" w:hAnsi="Times New Roman" w:cs="Times New Roman"/>
                <w:sz w:val="24"/>
                <w:szCs w:val="24"/>
              </w:rPr>
              <w:t xml:space="preserve"> Выполнять операции над матрицами и решать систем линейных уравнений; решать задачи используя уравнения прямых и кривых второго порядка на плоскости; пользоваться понятиями теории комплексных чисел</w:t>
            </w:r>
          </w:p>
        </w:tc>
      </w:tr>
      <w:tr w:rsidR="00130D4B" w:rsidRPr="00130D4B" w:rsidTr="002F1DB9">
        <w:trPr>
          <w:trHeight w:val="1545"/>
        </w:trPr>
        <w:tc>
          <w:tcPr>
            <w:tcW w:w="3256" w:type="dxa"/>
            <w:vMerge/>
            <w:tcBorders>
              <w:left w:val="single" w:sz="4" w:space="0" w:color="auto"/>
              <w:right w:val="single" w:sz="4" w:space="0" w:color="auto"/>
            </w:tcBorders>
            <w:shd w:val="clear" w:color="auto" w:fill="FFFFFF"/>
          </w:tcPr>
          <w:p w:rsidR="00130D4B" w:rsidRPr="00130D4B" w:rsidRDefault="00130D4B" w:rsidP="00130D4B">
            <w:pPr>
              <w:spacing w:after="0" w:line="240" w:lineRule="auto"/>
              <w:jc w:val="both"/>
              <w:rPr>
                <w:rFonts w:ascii="Times New Roman" w:hAnsi="Times New Roman" w:cs="Times New Roman"/>
                <w:sz w:val="24"/>
                <w:szCs w:val="24"/>
              </w:rPr>
            </w:pPr>
          </w:p>
        </w:tc>
        <w:tc>
          <w:tcPr>
            <w:tcW w:w="6391" w:type="dxa"/>
            <w:tcBorders>
              <w:top w:val="single" w:sz="6" w:space="0" w:color="auto"/>
              <w:left w:val="single" w:sz="4" w:space="0" w:color="auto"/>
              <w:bottom w:val="single" w:sz="6" w:space="0" w:color="auto"/>
              <w:right w:val="single" w:sz="6" w:space="0" w:color="auto"/>
            </w:tcBorders>
            <w:shd w:val="clear" w:color="auto" w:fill="FFFFFF"/>
          </w:tcPr>
          <w:p w:rsidR="00130D4B" w:rsidRPr="00130D4B" w:rsidRDefault="00130D4B" w:rsidP="00130D4B">
            <w:pPr>
              <w:shd w:val="clear" w:color="auto" w:fill="FFFFFF"/>
              <w:spacing w:after="0" w:line="240" w:lineRule="auto"/>
              <w:jc w:val="both"/>
              <w:rPr>
                <w:rFonts w:ascii="Times New Roman" w:hAnsi="Times New Roman" w:cs="Times New Roman"/>
                <w:sz w:val="24"/>
                <w:szCs w:val="24"/>
              </w:rPr>
            </w:pPr>
            <w:r w:rsidRPr="00130D4B">
              <w:rPr>
                <w:rFonts w:ascii="Times New Roman" w:hAnsi="Times New Roman" w:cs="Times New Roman"/>
                <w:b/>
                <w:sz w:val="24"/>
                <w:szCs w:val="24"/>
              </w:rPr>
              <w:t>Владеть:</w:t>
            </w:r>
            <w:r w:rsidRPr="00130D4B">
              <w:rPr>
                <w:rFonts w:ascii="Times New Roman" w:hAnsi="Times New Roman" w:cs="Times New Roman"/>
                <w:sz w:val="24"/>
                <w:szCs w:val="24"/>
              </w:rPr>
              <w:t xml:space="preserve">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профессионально-трудовых задач</w:t>
            </w:r>
          </w:p>
        </w:tc>
      </w:tr>
      <w:tr w:rsidR="00130D4B" w:rsidRPr="00130D4B" w:rsidTr="002F1DB9">
        <w:tblPrEx>
          <w:tblLook w:val="0000" w:firstRow="0" w:lastRow="0" w:firstColumn="0" w:lastColumn="0" w:noHBand="0" w:noVBand="0"/>
        </w:tblPrEx>
        <w:trPr>
          <w:trHeight w:val="969"/>
        </w:trPr>
        <w:tc>
          <w:tcPr>
            <w:tcW w:w="3256" w:type="dxa"/>
            <w:vMerge w:val="restart"/>
          </w:tcPr>
          <w:p w:rsidR="00130D4B" w:rsidRPr="00130D4B" w:rsidRDefault="00130D4B" w:rsidP="00130D4B">
            <w:pPr>
              <w:rPr>
                <w:rFonts w:ascii="Times New Roman" w:hAnsi="Times New Roman" w:cs="Times New Roman"/>
                <w:b/>
                <w:sz w:val="28"/>
                <w:szCs w:val="28"/>
              </w:rPr>
            </w:pPr>
            <w:r w:rsidRPr="00130D4B">
              <w:rPr>
                <w:rFonts w:ascii="Times New Roman" w:hAnsi="Times New Roman" w:cs="Times New Roman"/>
                <w:sz w:val="24"/>
                <w:szCs w:val="24"/>
              </w:rPr>
              <w:lastRenderedPageBreak/>
              <w:t>ОК 6. Работать в коллективе и команде, обеспечивать ее сплочение, эффективно общаться с коллегами, руководством, потребителями.</w:t>
            </w:r>
          </w:p>
          <w:p w:rsidR="00130D4B" w:rsidRPr="00130D4B" w:rsidRDefault="00130D4B" w:rsidP="00130D4B">
            <w:pPr>
              <w:ind w:left="715"/>
              <w:contextualSpacing/>
              <w:rPr>
                <w:rFonts w:ascii="Times New Roman" w:eastAsia="Calibri" w:hAnsi="Times New Roman" w:cs="Times New Roman"/>
                <w:b/>
                <w:sz w:val="28"/>
                <w:szCs w:val="28"/>
                <w:lang w:eastAsia="en-US"/>
              </w:rPr>
            </w:pPr>
          </w:p>
        </w:tc>
        <w:tc>
          <w:tcPr>
            <w:tcW w:w="6391" w:type="dxa"/>
          </w:tcPr>
          <w:p w:rsidR="00130D4B" w:rsidRPr="00130D4B" w:rsidRDefault="00130D4B" w:rsidP="00130D4B">
            <w:pPr>
              <w:contextualSpacing/>
              <w:rPr>
                <w:rFonts w:ascii="Times New Roman" w:eastAsia="Calibri" w:hAnsi="Times New Roman" w:cs="Times New Roman"/>
                <w:sz w:val="28"/>
                <w:szCs w:val="28"/>
                <w:lang w:eastAsia="en-US"/>
              </w:rPr>
            </w:pPr>
            <w:r w:rsidRPr="00130D4B">
              <w:rPr>
                <w:rFonts w:ascii="Times New Roman" w:eastAsia="Calibri" w:hAnsi="Times New Roman" w:cs="Times New Roman"/>
                <w:b/>
                <w:sz w:val="24"/>
                <w:szCs w:val="24"/>
                <w:lang w:eastAsia="en-US"/>
              </w:rPr>
              <w:t>Знать:</w:t>
            </w:r>
            <w:r w:rsidRPr="00130D4B">
              <w:rPr>
                <w:rFonts w:ascii="Times New Roman" w:eastAsia="Calibri" w:hAnsi="Times New Roman" w:cs="Times New Roman"/>
                <w:sz w:val="24"/>
                <w:szCs w:val="24"/>
                <w:lang w:eastAsia="en-US"/>
              </w:rPr>
              <w:t>основы математического анализа; основы дифференциального и интегрального исчисления</w:t>
            </w:r>
          </w:p>
        </w:tc>
      </w:tr>
      <w:tr w:rsidR="00130D4B" w:rsidRPr="00130D4B" w:rsidTr="002F1DB9">
        <w:tblPrEx>
          <w:tblLook w:val="0000" w:firstRow="0" w:lastRow="0" w:firstColumn="0" w:lastColumn="0" w:noHBand="0" w:noVBand="0"/>
        </w:tblPrEx>
        <w:trPr>
          <w:trHeight w:val="832"/>
        </w:trPr>
        <w:tc>
          <w:tcPr>
            <w:tcW w:w="3256" w:type="dxa"/>
            <w:vMerge/>
          </w:tcPr>
          <w:p w:rsidR="00130D4B" w:rsidRPr="00130D4B" w:rsidRDefault="00130D4B" w:rsidP="00130D4B">
            <w:pPr>
              <w:ind w:left="715"/>
              <w:contextualSpacing/>
              <w:rPr>
                <w:rFonts w:ascii="Times New Roman" w:eastAsia="Calibri" w:hAnsi="Times New Roman" w:cs="Times New Roman"/>
                <w:b/>
                <w:sz w:val="28"/>
                <w:szCs w:val="28"/>
                <w:lang w:eastAsia="en-US"/>
              </w:rPr>
            </w:pPr>
          </w:p>
        </w:tc>
        <w:tc>
          <w:tcPr>
            <w:tcW w:w="6391" w:type="dxa"/>
          </w:tcPr>
          <w:p w:rsidR="00130D4B" w:rsidRPr="00130D4B" w:rsidRDefault="00130D4B" w:rsidP="00130D4B">
            <w:pPr>
              <w:contextualSpacing/>
              <w:rPr>
                <w:rFonts w:ascii="Times New Roman" w:eastAsia="Calibri" w:hAnsi="Times New Roman" w:cs="Times New Roman"/>
                <w:b/>
                <w:sz w:val="28"/>
                <w:szCs w:val="28"/>
                <w:lang w:eastAsia="en-US"/>
              </w:rPr>
            </w:pPr>
            <w:r w:rsidRPr="00130D4B">
              <w:rPr>
                <w:rFonts w:ascii="Times New Roman" w:eastAsia="Calibri" w:hAnsi="Times New Roman" w:cs="Times New Roman"/>
                <w:b/>
                <w:sz w:val="24"/>
                <w:szCs w:val="24"/>
                <w:lang w:eastAsia="en-US"/>
              </w:rPr>
              <w:t xml:space="preserve">Уметь: </w:t>
            </w:r>
            <w:r w:rsidRPr="00130D4B">
              <w:rPr>
                <w:rFonts w:ascii="Times New Roman" w:eastAsia="Calibri" w:hAnsi="Times New Roman" w:cs="Times New Roman"/>
                <w:sz w:val="24"/>
                <w:szCs w:val="24"/>
                <w:lang w:eastAsia="en-US"/>
              </w:rPr>
              <w:t>применять методы дифференциального и интегрального исчисления; решать дифференциальные уравнения.</w:t>
            </w:r>
          </w:p>
        </w:tc>
      </w:tr>
      <w:tr w:rsidR="00130D4B" w:rsidRPr="00130D4B" w:rsidTr="002F1DB9">
        <w:tblPrEx>
          <w:tblLook w:val="0000" w:firstRow="0" w:lastRow="0" w:firstColumn="0" w:lastColumn="0" w:noHBand="0" w:noVBand="0"/>
        </w:tblPrEx>
        <w:trPr>
          <w:trHeight w:val="560"/>
        </w:trPr>
        <w:tc>
          <w:tcPr>
            <w:tcW w:w="3256" w:type="dxa"/>
            <w:vMerge/>
          </w:tcPr>
          <w:p w:rsidR="00130D4B" w:rsidRPr="00130D4B" w:rsidRDefault="00130D4B" w:rsidP="00130D4B">
            <w:pPr>
              <w:ind w:left="715"/>
              <w:contextualSpacing/>
              <w:rPr>
                <w:rFonts w:ascii="Times New Roman" w:eastAsia="Calibri" w:hAnsi="Times New Roman" w:cs="Times New Roman"/>
                <w:b/>
                <w:sz w:val="28"/>
                <w:szCs w:val="28"/>
                <w:lang w:eastAsia="en-US"/>
              </w:rPr>
            </w:pPr>
          </w:p>
        </w:tc>
        <w:tc>
          <w:tcPr>
            <w:tcW w:w="6391" w:type="dxa"/>
          </w:tcPr>
          <w:p w:rsidR="00130D4B" w:rsidRPr="00130D4B" w:rsidRDefault="00130D4B" w:rsidP="00130D4B">
            <w:pPr>
              <w:ind w:left="33"/>
              <w:contextualSpacing/>
              <w:rPr>
                <w:rFonts w:ascii="Times New Roman" w:eastAsia="Calibri" w:hAnsi="Times New Roman" w:cs="Times New Roman"/>
                <w:b/>
                <w:sz w:val="28"/>
                <w:szCs w:val="28"/>
                <w:lang w:eastAsia="en-US"/>
              </w:rPr>
            </w:pPr>
            <w:r w:rsidRPr="00130D4B">
              <w:rPr>
                <w:rFonts w:ascii="Times New Roman" w:eastAsia="Calibri" w:hAnsi="Times New Roman" w:cs="Times New Roman"/>
                <w:b/>
                <w:sz w:val="24"/>
                <w:szCs w:val="24"/>
                <w:lang w:eastAsia="en-US"/>
              </w:rPr>
              <w:t>Владеть:</w:t>
            </w:r>
            <w:r w:rsidRPr="00130D4B">
              <w:rPr>
                <w:rFonts w:ascii="Times New Roman" w:eastAsia="Calibri" w:hAnsi="Times New Roman" w:cs="Times New Roman"/>
                <w:sz w:val="24"/>
                <w:szCs w:val="24"/>
                <w:lang w:eastAsia="en-US"/>
              </w:rPr>
              <w:t xml:space="preserve">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профессионально-трудовых задач</w:t>
            </w:r>
          </w:p>
        </w:tc>
      </w:tr>
      <w:tr w:rsidR="00130D4B" w:rsidRPr="00130D4B" w:rsidTr="002F1DB9">
        <w:tblPrEx>
          <w:tblLook w:val="0000" w:firstRow="0" w:lastRow="0" w:firstColumn="0" w:lastColumn="0" w:noHBand="0" w:noVBand="0"/>
        </w:tblPrEx>
        <w:trPr>
          <w:trHeight w:val="591"/>
        </w:trPr>
        <w:tc>
          <w:tcPr>
            <w:tcW w:w="3256" w:type="dxa"/>
            <w:vMerge w:val="restart"/>
          </w:tcPr>
          <w:p w:rsidR="00130D4B" w:rsidRPr="00130D4B" w:rsidRDefault="00130D4B" w:rsidP="00130D4B">
            <w:pPr>
              <w:ind w:left="29"/>
              <w:contextualSpacing/>
              <w:rPr>
                <w:rFonts w:ascii="Times New Roman" w:eastAsia="Calibri" w:hAnsi="Times New Roman" w:cs="Times New Roman"/>
                <w:b/>
                <w:sz w:val="28"/>
                <w:szCs w:val="28"/>
                <w:lang w:eastAsia="en-US"/>
              </w:rPr>
            </w:pPr>
            <w:r w:rsidRPr="00130D4B">
              <w:rPr>
                <w:rFonts w:ascii="Times New Roman" w:eastAsia="Calibri" w:hAnsi="Times New Roman" w:cs="Times New Roman"/>
                <w:sz w:val="24"/>
                <w:szCs w:val="24"/>
                <w:lang w:eastAsia="en-US"/>
              </w:rPr>
              <w:t>ОК7. Брать на себя ответственность за работу членов команды (подчиненных), за результат выполнения заданий.</w:t>
            </w:r>
          </w:p>
          <w:p w:rsidR="00130D4B" w:rsidRPr="00130D4B" w:rsidRDefault="00130D4B" w:rsidP="00130D4B">
            <w:pPr>
              <w:ind w:left="715"/>
              <w:contextualSpacing/>
              <w:rPr>
                <w:rFonts w:ascii="Times New Roman" w:eastAsia="Calibri" w:hAnsi="Times New Roman" w:cs="Times New Roman"/>
                <w:b/>
                <w:sz w:val="28"/>
                <w:szCs w:val="28"/>
                <w:lang w:eastAsia="en-US"/>
              </w:rPr>
            </w:pPr>
          </w:p>
          <w:p w:rsidR="00130D4B" w:rsidRPr="00130D4B" w:rsidRDefault="00130D4B" w:rsidP="00130D4B">
            <w:pPr>
              <w:ind w:left="715"/>
              <w:contextualSpacing/>
              <w:rPr>
                <w:rFonts w:ascii="Times New Roman" w:eastAsia="Calibri" w:hAnsi="Times New Roman" w:cs="Times New Roman"/>
                <w:b/>
                <w:sz w:val="28"/>
                <w:szCs w:val="28"/>
                <w:lang w:eastAsia="en-US"/>
              </w:rPr>
            </w:pPr>
          </w:p>
          <w:p w:rsidR="00130D4B" w:rsidRPr="00130D4B" w:rsidRDefault="00130D4B" w:rsidP="00130D4B">
            <w:pPr>
              <w:ind w:left="715"/>
              <w:contextualSpacing/>
              <w:rPr>
                <w:rFonts w:ascii="Times New Roman" w:eastAsia="Calibri" w:hAnsi="Times New Roman" w:cs="Times New Roman"/>
                <w:b/>
                <w:sz w:val="28"/>
                <w:szCs w:val="28"/>
                <w:lang w:eastAsia="en-US"/>
              </w:rPr>
            </w:pPr>
          </w:p>
        </w:tc>
        <w:tc>
          <w:tcPr>
            <w:tcW w:w="6391" w:type="dxa"/>
          </w:tcPr>
          <w:p w:rsidR="00130D4B" w:rsidRPr="00130D4B" w:rsidRDefault="00130D4B" w:rsidP="00130D4B">
            <w:pPr>
              <w:ind w:left="33"/>
              <w:contextualSpacing/>
              <w:rPr>
                <w:rFonts w:ascii="Times New Roman" w:eastAsia="Calibri" w:hAnsi="Times New Roman" w:cs="Times New Roman"/>
                <w:b/>
                <w:sz w:val="28"/>
                <w:szCs w:val="28"/>
                <w:lang w:eastAsia="en-US"/>
              </w:rPr>
            </w:pPr>
            <w:r w:rsidRPr="00130D4B">
              <w:rPr>
                <w:rFonts w:ascii="Times New Roman" w:eastAsia="Calibri" w:hAnsi="Times New Roman" w:cs="Times New Roman"/>
                <w:b/>
                <w:sz w:val="24"/>
                <w:szCs w:val="24"/>
                <w:lang w:eastAsia="en-US"/>
              </w:rPr>
              <w:t>Знать:</w:t>
            </w:r>
            <w:r w:rsidRPr="00130D4B">
              <w:rPr>
                <w:rFonts w:ascii="Times New Roman" w:eastAsia="Calibri" w:hAnsi="Times New Roman" w:cs="Times New Roman"/>
                <w:sz w:val="24"/>
                <w:szCs w:val="24"/>
                <w:lang w:eastAsia="en-US"/>
              </w:rPr>
              <w:t>основы математического анализа; основы дифференциального и интегрального исчисления</w:t>
            </w:r>
          </w:p>
        </w:tc>
      </w:tr>
      <w:tr w:rsidR="00130D4B" w:rsidRPr="00130D4B" w:rsidTr="002F1DB9">
        <w:tblPrEx>
          <w:tblLook w:val="0000" w:firstRow="0" w:lastRow="0" w:firstColumn="0" w:lastColumn="0" w:noHBand="0" w:noVBand="0"/>
        </w:tblPrEx>
        <w:trPr>
          <w:trHeight w:val="630"/>
        </w:trPr>
        <w:tc>
          <w:tcPr>
            <w:tcW w:w="3256" w:type="dxa"/>
            <w:vMerge/>
          </w:tcPr>
          <w:p w:rsidR="00130D4B" w:rsidRPr="00130D4B" w:rsidRDefault="00130D4B" w:rsidP="00130D4B">
            <w:pPr>
              <w:ind w:left="715"/>
              <w:contextualSpacing/>
              <w:rPr>
                <w:rFonts w:ascii="Times New Roman" w:eastAsia="Calibri" w:hAnsi="Times New Roman" w:cs="Times New Roman"/>
                <w:b/>
                <w:sz w:val="28"/>
                <w:szCs w:val="28"/>
                <w:lang w:eastAsia="en-US"/>
              </w:rPr>
            </w:pPr>
          </w:p>
        </w:tc>
        <w:tc>
          <w:tcPr>
            <w:tcW w:w="6391" w:type="dxa"/>
          </w:tcPr>
          <w:p w:rsidR="00130D4B" w:rsidRPr="00130D4B" w:rsidRDefault="00130D4B" w:rsidP="00130D4B">
            <w:pPr>
              <w:ind w:left="33"/>
              <w:contextualSpacing/>
              <w:rPr>
                <w:rFonts w:ascii="Times New Roman" w:eastAsia="Calibri" w:hAnsi="Times New Roman" w:cs="Times New Roman"/>
                <w:b/>
                <w:sz w:val="28"/>
                <w:szCs w:val="28"/>
                <w:lang w:eastAsia="en-US"/>
              </w:rPr>
            </w:pPr>
            <w:r w:rsidRPr="00130D4B">
              <w:rPr>
                <w:rFonts w:ascii="Times New Roman" w:eastAsia="Calibri" w:hAnsi="Times New Roman" w:cs="Times New Roman"/>
                <w:b/>
                <w:sz w:val="24"/>
                <w:szCs w:val="24"/>
                <w:lang w:eastAsia="en-US"/>
              </w:rPr>
              <w:t xml:space="preserve">Уметь: </w:t>
            </w:r>
            <w:r w:rsidRPr="00130D4B">
              <w:rPr>
                <w:rFonts w:ascii="Times New Roman" w:eastAsia="Calibri" w:hAnsi="Times New Roman" w:cs="Times New Roman"/>
                <w:sz w:val="24"/>
                <w:szCs w:val="24"/>
                <w:lang w:eastAsia="en-US"/>
              </w:rPr>
              <w:t>применять методы дифференциального и интегрального исчисления</w:t>
            </w:r>
          </w:p>
        </w:tc>
      </w:tr>
      <w:tr w:rsidR="00130D4B" w:rsidRPr="00130D4B" w:rsidTr="002F1DB9">
        <w:tblPrEx>
          <w:tblLook w:val="0000" w:firstRow="0" w:lastRow="0" w:firstColumn="0" w:lastColumn="0" w:noHBand="0" w:noVBand="0"/>
        </w:tblPrEx>
        <w:trPr>
          <w:trHeight w:val="600"/>
        </w:trPr>
        <w:tc>
          <w:tcPr>
            <w:tcW w:w="3256" w:type="dxa"/>
            <w:vMerge/>
          </w:tcPr>
          <w:p w:rsidR="00130D4B" w:rsidRPr="00130D4B" w:rsidRDefault="00130D4B" w:rsidP="00130D4B">
            <w:pPr>
              <w:ind w:left="715"/>
              <w:contextualSpacing/>
              <w:rPr>
                <w:rFonts w:ascii="Times New Roman" w:eastAsia="Calibri" w:hAnsi="Times New Roman" w:cs="Times New Roman"/>
                <w:b/>
                <w:sz w:val="28"/>
                <w:szCs w:val="28"/>
                <w:lang w:eastAsia="en-US"/>
              </w:rPr>
            </w:pPr>
          </w:p>
        </w:tc>
        <w:tc>
          <w:tcPr>
            <w:tcW w:w="6391" w:type="dxa"/>
          </w:tcPr>
          <w:p w:rsidR="00130D4B" w:rsidRPr="00130D4B" w:rsidRDefault="00130D4B" w:rsidP="00130D4B">
            <w:pPr>
              <w:ind w:left="33"/>
              <w:contextualSpacing/>
              <w:rPr>
                <w:rFonts w:ascii="Times New Roman" w:eastAsia="Calibri" w:hAnsi="Times New Roman" w:cs="Times New Roman"/>
                <w:b/>
                <w:sz w:val="28"/>
                <w:szCs w:val="28"/>
                <w:lang w:eastAsia="en-US"/>
              </w:rPr>
            </w:pPr>
            <w:r w:rsidRPr="00130D4B">
              <w:rPr>
                <w:rFonts w:ascii="Times New Roman" w:eastAsia="Calibri" w:hAnsi="Times New Roman" w:cs="Times New Roman"/>
                <w:b/>
                <w:sz w:val="24"/>
                <w:szCs w:val="24"/>
                <w:lang w:eastAsia="en-US"/>
              </w:rPr>
              <w:t>Владеть:</w:t>
            </w:r>
            <w:r w:rsidRPr="00130D4B">
              <w:rPr>
                <w:rFonts w:ascii="Times New Roman" w:eastAsia="Calibri" w:hAnsi="Times New Roman" w:cs="Times New Roman"/>
                <w:sz w:val="24"/>
                <w:szCs w:val="24"/>
                <w:lang w:eastAsia="en-US"/>
              </w:rPr>
              <w:t xml:space="preserve">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профессионально-трудовых задач</w:t>
            </w:r>
          </w:p>
        </w:tc>
      </w:tr>
      <w:tr w:rsidR="00130D4B" w:rsidRPr="00130D4B" w:rsidTr="002F1DB9">
        <w:tblPrEx>
          <w:tblLook w:val="0000" w:firstRow="0" w:lastRow="0" w:firstColumn="0" w:lastColumn="0" w:noHBand="0" w:noVBand="0"/>
        </w:tblPrEx>
        <w:trPr>
          <w:trHeight w:val="316"/>
        </w:trPr>
        <w:tc>
          <w:tcPr>
            <w:tcW w:w="3256" w:type="dxa"/>
            <w:vMerge w:val="restart"/>
          </w:tcPr>
          <w:p w:rsidR="00130D4B" w:rsidRPr="00130D4B" w:rsidRDefault="00130D4B" w:rsidP="00130D4B">
            <w:pPr>
              <w:contextualSpacing/>
              <w:rPr>
                <w:rFonts w:ascii="Times New Roman" w:eastAsia="Calibri" w:hAnsi="Times New Roman" w:cs="Times New Roman"/>
                <w:b/>
                <w:sz w:val="28"/>
                <w:szCs w:val="28"/>
                <w:lang w:eastAsia="en-US"/>
              </w:rPr>
            </w:pPr>
            <w:r w:rsidRPr="00130D4B">
              <w:rPr>
                <w:rFonts w:ascii="Times New Roman" w:eastAsia="Calibri" w:hAnsi="Times New Roman" w:cs="Times New Roman"/>
                <w:sz w:val="24"/>
                <w:szCs w:val="24"/>
                <w:lang w:eastAsia="en-US"/>
              </w:rPr>
              <w:t>ОК8.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130D4B" w:rsidRPr="00130D4B" w:rsidRDefault="00130D4B" w:rsidP="00130D4B">
            <w:pPr>
              <w:ind w:left="715"/>
              <w:contextualSpacing/>
              <w:rPr>
                <w:rFonts w:ascii="Times New Roman" w:eastAsia="Calibri" w:hAnsi="Times New Roman" w:cs="Times New Roman"/>
                <w:b/>
                <w:sz w:val="28"/>
                <w:szCs w:val="28"/>
                <w:lang w:eastAsia="en-US"/>
              </w:rPr>
            </w:pPr>
          </w:p>
          <w:p w:rsidR="00130D4B" w:rsidRPr="00130D4B" w:rsidRDefault="00130D4B" w:rsidP="00130D4B">
            <w:pPr>
              <w:ind w:left="715"/>
              <w:contextualSpacing/>
              <w:rPr>
                <w:rFonts w:ascii="Times New Roman" w:eastAsia="Calibri" w:hAnsi="Times New Roman" w:cs="Times New Roman"/>
                <w:b/>
                <w:sz w:val="28"/>
                <w:szCs w:val="28"/>
                <w:lang w:eastAsia="en-US"/>
              </w:rPr>
            </w:pPr>
          </w:p>
        </w:tc>
        <w:tc>
          <w:tcPr>
            <w:tcW w:w="6391" w:type="dxa"/>
          </w:tcPr>
          <w:p w:rsidR="00130D4B" w:rsidRPr="00130D4B" w:rsidRDefault="00130D4B" w:rsidP="00130D4B">
            <w:pPr>
              <w:ind w:left="33"/>
              <w:contextualSpacing/>
              <w:rPr>
                <w:rFonts w:ascii="Times New Roman" w:eastAsia="Calibri" w:hAnsi="Times New Roman" w:cs="Times New Roman"/>
                <w:b/>
                <w:sz w:val="28"/>
                <w:szCs w:val="28"/>
                <w:lang w:eastAsia="en-US"/>
              </w:rPr>
            </w:pPr>
            <w:r w:rsidRPr="00130D4B">
              <w:rPr>
                <w:rFonts w:ascii="Times New Roman" w:eastAsia="Calibri" w:hAnsi="Times New Roman" w:cs="Times New Roman"/>
                <w:b/>
                <w:sz w:val="24"/>
                <w:szCs w:val="24"/>
                <w:lang w:eastAsia="en-US"/>
              </w:rPr>
              <w:t xml:space="preserve">Знать: </w:t>
            </w:r>
            <w:r w:rsidRPr="00130D4B">
              <w:rPr>
                <w:rFonts w:ascii="Times New Roman" w:eastAsia="Calibri" w:hAnsi="Times New Roman" w:cs="Times New Roman"/>
                <w:sz w:val="24"/>
                <w:szCs w:val="24"/>
                <w:lang w:eastAsia="en-US"/>
              </w:rPr>
              <w:t>основы математического анализа; основы дифференциального и интегрального исчисления</w:t>
            </w:r>
          </w:p>
        </w:tc>
      </w:tr>
      <w:tr w:rsidR="00130D4B" w:rsidRPr="00130D4B" w:rsidTr="002F1DB9">
        <w:tblPrEx>
          <w:tblLook w:val="0000" w:firstRow="0" w:lastRow="0" w:firstColumn="0" w:lastColumn="0" w:noHBand="0" w:noVBand="0"/>
        </w:tblPrEx>
        <w:trPr>
          <w:trHeight w:val="375"/>
        </w:trPr>
        <w:tc>
          <w:tcPr>
            <w:tcW w:w="3256" w:type="dxa"/>
            <w:vMerge/>
          </w:tcPr>
          <w:p w:rsidR="00130D4B" w:rsidRPr="00130D4B" w:rsidRDefault="00130D4B" w:rsidP="00130D4B">
            <w:pPr>
              <w:ind w:left="715"/>
              <w:contextualSpacing/>
              <w:rPr>
                <w:rFonts w:ascii="Times New Roman" w:eastAsia="Calibri" w:hAnsi="Times New Roman" w:cs="Times New Roman"/>
                <w:b/>
                <w:sz w:val="28"/>
                <w:szCs w:val="28"/>
                <w:lang w:eastAsia="en-US"/>
              </w:rPr>
            </w:pPr>
          </w:p>
        </w:tc>
        <w:tc>
          <w:tcPr>
            <w:tcW w:w="6391" w:type="dxa"/>
          </w:tcPr>
          <w:p w:rsidR="00130D4B" w:rsidRPr="00130D4B" w:rsidRDefault="00130D4B" w:rsidP="00130D4B">
            <w:pPr>
              <w:ind w:left="33"/>
              <w:contextualSpacing/>
              <w:rPr>
                <w:rFonts w:ascii="Times New Roman" w:eastAsia="Calibri" w:hAnsi="Times New Roman" w:cs="Times New Roman"/>
                <w:b/>
                <w:sz w:val="28"/>
                <w:szCs w:val="28"/>
                <w:lang w:eastAsia="en-US"/>
              </w:rPr>
            </w:pPr>
            <w:r w:rsidRPr="00130D4B">
              <w:rPr>
                <w:rFonts w:ascii="Times New Roman" w:eastAsia="Calibri" w:hAnsi="Times New Roman" w:cs="Times New Roman"/>
                <w:b/>
                <w:sz w:val="24"/>
                <w:szCs w:val="24"/>
                <w:lang w:eastAsia="en-US"/>
              </w:rPr>
              <w:t xml:space="preserve">Уметь: </w:t>
            </w:r>
            <w:r w:rsidRPr="00130D4B">
              <w:rPr>
                <w:rFonts w:ascii="Times New Roman" w:eastAsia="Calibri" w:hAnsi="Times New Roman" w:cs="Times New Roman"/>
                <w:sz w:val="24"/>
                <w:szCs w:val="24"/>
                <w:lang w:eastAsia="en-US"/>
              </w:rPr>
              <w:t>применять методы дифференциального и интегрального исчисления</w:t>
            </w:r>
          </w:p>
        </w:tc>
      </w:tr>
      <w:tr w:rsidR="00130D4B" w:rsidRPr="00130D4B" w:rsidTr="002F1DB9">
        <w:tblPrEx>
          <w:tblLook w:val="0000" w:firstRow="0" w:lastRow="0" w:firstColumn="0" w:lastColumn="0" w:noHBand="0" w:noVBand="0"/>
        </w:tblPrEx>
        <w:trPr>
          <w:trHeight w:val="390"/>
        </w:trPr>
        <w:tc>
          <w:tcPr>
            <w:tcW w:w="3256" w:type="dxa"/>
            <w:vMerge/>
          </w:tcPr>
          <w:p w:rsidR="00130D4B" w:rsidRPr="00130D4B" w:rsidRDefault="00130D4B" w:rsidP="00130D4B">
            <w:pPr>
              <w:ind w:left="715"/>
              <w:contextualSpacing/>
              <w:rPr>
                <w:rFonts w:ascii="Times New Roman" w:eastAsia="Calibri" w:hAnsi="Times New Roman" w:cs="Times New Roman"/>
                <w:b/>
                <w:sz w:val="28"/>
                <w:szCs w:val="28"/>
                <w:lang w:eastAsia="en-US"/>
              </w:rPr>
            </w:pPr>
          </w:p>
        </w:tc>
        <w:tc>
          <w:tcPr>
            <w:tcW w:w="6391" w:type="dxa"/>
          </w:tcPr>
          <w:p w:rsidR="00130D4B" w:rsidRPr="00130D4B" w:rsidRDefault="00130D4B" w:rsidP="00130D4B">
            <w:pPr>
              <w:ind w:left="33"/>
              <w:contextualSpacing/>
              <w:rPr>
                <w:rFonts w:ascii="Times New Roman" w:eastAsia="Calibri" w:hAnsi="Times New Roman" w:cs="Times New Roman"/>
                <w:b/>
                <w:sz w:val="28"/>
                <w:szCs w:val="28"/>
                <w:lang w:eastAsia="en-US"/>
              </w:rPr>
            </w:pPr>
            <w:r w:rsidRPr="00130D4B">
              <w:rPr>
                <w:rFonts w:ascii="Times New Roman" w:eastAsia="Calibri" w:hAnsi="Times New Roman" w:cs="Times New Roman"/>
                <w:b/>
                <w:sz w:val="24"/>
                <w:szCs w:val="24"/>
                <w:lang w:eastAsia="en-US"/>
              </w:rPr>
              <w:t>Владеть:</w:t>
            </w:r>
            <w:r w:rsidRPr="00130D4B">
              <w:rPr>
                <w:rFonts w:ascii="Times New Roman" w:eastAsia="Calibri" w:hAnsi="Times New Roman" w:cs="Times New Roman"/>
                <w:sz w:val="24"/>
                <w:szCs w:val="24"/>
                <w:lang w:eastAsia="en-US"/>
              </w:rPr>
              <w:t xml:space="preserve">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профессионально-трудовых задач</w:t>
            </w:r>
          </w:p>
        </w:tc>
      </w:tr>
      <w:tr w:rsidR="00130D4B" w:rsidRPr="00130D4B" w:rsidTr="002F1DB9">
        <w:tblPrEx>
          <w:tblLook w:val="0000" w:firstRow="0" w:lastRow="0" w:firstColumn="0" w:lastColumn="0" w:noHBand="0" w:noVBand="0"/>
        </w:tblPrEx>
        <w:trPr>
          <w:trHeight w:val="551"/>
        </w:trPr>
        <w:tc>
          <w:tcPr>
            <w:tcW w:w="3256" w:type="dxa"/>
            <w:vMerge w:val="restart"/>
          </w:tcPr>
          <w:p w:rsidR="00130D4B" w:rsidRPr="00130D4B" w:rsidRDefault="00130D4B" w:rsidP="00130D4B">
            <w:pPr>
              <w:contextualSpacing/>
              <w:rPr>
                <w:rFonts w:ascii="Times New Roman" w:eastAsia="Calibri" w:hAnsi="Times New Roman" w:cs="Times New Roman"/>
                <w:b/>
                <w:sz w:val="28"/>
                <w:szCs w:val="28"/>
                <w:lang w:eastAsia="en-US"/>
              </w:rPr>
            </w:pPr>
            <w:r w:rsidRPr="00130D4B">
              <w:rPr>
                <w:rFonts w:ascii="Times New Roman" w:eastAsia="Calibri" w:hAnsi="Times New Roman" w:cs="Times New Roman"/>
                <w:sz w:val="24"/>
                <w:szCs w:val="24"/>
                <w:lang w:eastAsia="en-US"/>
              </w:rPr>
              <w:t>ОК 9. Быть готовым к смене технологий в профессиональной деятельности.</w:t>
            </w:r>
          </w:p>
          <w:p w:rsidR="00130D4B" w:rsidRPr="00130D4B" w:rsidRDefault="00130D4B" w:rsidP="00130D4B">
            <w:pPr>
              <w:ind w:left="715"/>
              <w:contextualSpacing/>
              <w:rPr>
                <w:rFonts w:ascii="Times New Roman" w:eastAsia="Calibri" w:hAnsi="Times New Roman" w:cs="Times New Roman"/>
                <w:b/>
                <w:sz w:val="28"/>
                <w:szCs w:val="28"/>
                <w:lang w:eastAsia="en-US"/>
              </w:rPr>
            </w:pPr>
          </w:p>
          <w:p w:rsidR="00130D4B" w:rsidRPr="00130D4B" w:rsidRDefault="00130D4B" w:rsidP="00130D4B">
            <w:pPr>
              <w:ind w:left="715"/>
              <w:contextualSpacing/>
              <w:rPr>
                <w:rFonts w:ascii="Times New Roman" w:eastAsia="Calibri" w:hAnsi="Times New Roman" w:cs="Times New Roman"/>
                <w:b/>
                <w:sz w:val="28"/>
                <w:szCs w:val="28"/>
                <w:lang w:eastAsia="en-US"/>
              </w:rPr>
            </w:pPr>
          </w:p>
          <w:p w:rsidR="00130D4B" w:rsidRPr="00130D4B" w:rsidRDefault="00130D4B" w:rsidP="00130D4B">
            <w:pPr>
              <w:ind w:left="715"/>
              <w:contextualSpacing/>
              <w:rPr>
                <w:rFonts w:ascii="Times New Roman" w:eastAsia="Calibri" w:hAnsi="Times New Roman" w:cs="Times New Roman"/>
                <w:b/>
                <w:sz w:val="28"/>
                <w:szCs w:val="28"/>
                <w:lang w:eastAsia="en-US"/>
              </w:rPr>
            </w:pPr>
          </w:p>
        </w:tc>
        <w:tc>
          <w:tcPr>
            <w:tcW w:w="6391" w:type="dxa"/>
          </w:tcPr>
          <w:p w:rsidR="00130D4B" w:rsidRPr="00130D4B" w:rsidRDefault="00130D4B" w:rsidP="00130D4B">
            <w:pPr>
              <w:ind w:left="33"/>
              <w:contextualSpacing/>
              <w:rPr>
                <w:rFonts w:ascii="Times New Roman" w:eastAsia="Calibri" w:hAnsi="Times New Roman" w:cs="Times New Roman"/>
                <w:b/>
                <w:sz w:val="28"/>
                <w:szCs w:val="28"/>
                <w:lang w:eastAsia="en-US"/>
              </w:rPr>
            </w:pPr>
            <w:r w:rsidRPr="00130D4B">
              <w:rPr>
                <w:rFonts w:ascii="Times New Roman" w:eastAsia="Calibri" w:hAnsi="Times New Roman" w:cs="Times New Roman"/>
                <w:b/>
                <w:sz w:val="24"/>
                <w:szCs w:val="24"/>
                <w:lang w:eastAsia="en-US"/>
              </w:rPr>
              <w:t>Знать:</w:t>
            </w:r>
            <w:r w:rsidRPr="00130D4B">
              <w:rPr>
                <w:rFonts w:ascii="Times New Roman" w:eastAsia="Calibri" w:hAnsi="Times New Roman" w:cs="Times New Roman"/>
                <w:sz w:val="24"/>
                <w:szCs w:val="24"/>
                <w:lang w:eastAsia="en-US"/>
              </w:rPr>
              <w:t xml:space="preserve"> основы математического анализа; основы дифференциального и интегрального исчисления</w:t>
            </w:r>
          </w:p>
        </w:tc>
      </w:tr>
      <w:tr w:rsidR="00130D4B" w:rsidRPr="00130D4B" w:rsidTr="002F1DB9">
        <w:tblPrEx>
          <w:tblLook w:val="0000" w:firstRow="0" w:lastRow="0" w:firstColumn="0" w:lastColumn="0" w:noHBand="0" w:noVBand="0"/>
        </w:tblPrEx>
        <w:trPr>
          <w:trHeight w:val="465"/>
        </w:trPr>
        <w:tc>
          <w:tcPr>
            <w:tcW w:w="3256" w:type="dxa"/>
            <w:vMerge/>
          </w:tcPr>
          <w:p w:rsidR="00130D4B" w:rsidRPr="00130D4B" w:rsidRDefault="00130D4B" w:rsidP="00130D4B">
            <w:pPr>
              <w:ind w:left="715"/>
              <w:contextualSpacing/>
              <w:rPr>
                <w:rFonts w:ascii="Times New Roman" w:eastAsia="Calibri" w:hAnsi="Times New Roman" w:cs="Times New Roman"/>
                <w:b/>
                <w:sz w:val="28"/>
                <w:szCs w:val="28"/>
                <w:lang w:eastAsia="en-US"/>
              </w:rPr>
            </w:pPr>
          </w:p>
        </w:tc>
        <w:tc>
          <w:tcPr>
            <w:tcW w:w="6391" w:type="dxa"/>
          </w:tcPr>
          <w:p w:rsidR="00130D4B" w:rsidRPr="00130D4B" w:rsidRDefault="00130D4B" w:rsidP="00130D4B">
            <w:pPr>
              <w:ind w:left="33"/>
              <w:contextualSpacing/>
              <w:rPr>
                <w:rFonts w:ascii="Times New Roman" w:eastAsia="Calibri" w:hAnsi="Times New Roman" w:cs="Times New Roman"/>
                <w:b/>
                <w:sz w:val="28"/>
                <w:szCs w:val="28"/>
                <w:lang w:eastAsia="en-US"/>
              </w:rPr>
            </w:pPr>
            <w:r w:rsidRPr="00130D4B">
              <w:rPr>
                <w:rFonts w:ascii="Times New Roman" w:eastAsia="Calibri" w:hAnsi="Times New Roman" w:cs="Times New Roman"/>
                <w:b/>
                <w:sz w:val="24"/>
                <w:szCs w:val="24"/>
                <w:lang w:eastAsia="en-US"/>
              </w:rPr>
              <w:t>Уметь:</w:t>
            </w:r>
            <w:r w:rsidRPr="00130D4B">
              <w:rPr>
                <w:rFonts w:ascii="Times New Roman" w:eastAsia="Calibri" w:hAnsi="Times New Roman" w:cs="Times New Roman"/>
                <w:sz w:val="24"/>
                <w:szCs w:val="24"/>
                <w:lang w:eastAsia="en-US"/>
              </w:rPr>
              <w:t xml:space="preserve"> применять методы дифференциального и интегрального исчисления; решать дифференциальные уравнения.</w:t>
            </w:r>
          </w:p>
        </w:tc>
      </w:tr>
      <w:tr w:rsidR="00130D4B" w:rsidRPr="00130D4B" w:rsidTr="002F1DB9">
        <w:tblPrEx>
          <w:tblLook w:val="0000" w:firstRow="0" w:lastRow="0" w:firstColumn="0" w:lastColumn="0" w:noHBand="0" w:noVBand="0"/>
        </w:tblPrEx>
        <w:trPr>
          <w:trHeight w:val="435"/>
        </w:trPr>
        <w:tc>
          <w:tcPr>
            <w:tcW w:w="3256" w:type="dxa"/>
            <w:vMerge/>
          </w:tcPr>
          <w:p w:rsidR="00130D4B" w:rsidRPr="00130D4B" w:rsidRDefault="00130D4B" w:rsidP="00130D4B">
            <w:pPr>
              <w:ind w:left="715"/>
              <w:contextualSpacing/>
              <w:rPr>
                <w:rFonts w:ascii="Times New Roman" w:eastAsia="Calibri" w:hAnsi="Times New Roman" w:cs="Times New Roman"/>
                <w:b/>
                <w:sz w:val="28"/>
                <w:szCs w:val="28"/>
                <w:lang w:eastAsia="en-US"/>
              </w:rPr>
            </w:pPr>
          </w:p>
        </w:tc>
        <w:tc>
          <w:tcPr>
            <w:tcW w:w="6391" w:type="dxa"/>
          </w:tcPr>
          <w:p w:rsidR="00130D4B" w:rsidRPr="00130D4B" w:rsidRDefault="00130D4B" w:rsidP="00130D4B">
            <w:pPr>
              <w:ind w:left="33"/>
              <w:contextualSpacing/>
              <w:rPr>
                <w:rFonts w:ascii="Times New Roman" w:eastAsia="Calibri" w:hAnsi="Times New Roman" w:cs="Times New Roman"/>
                <w:b/>
                <w:sz w:val="28"/>
                <w:szCs w:val="28"/>
                <w:lang w:eastAsia="en-US"/>
              </w:rPr>
            </w:pPr>
            <w:r w:rsidRPr="00130D4B">
              <w:rPr>
                <w:rFonts w:ascii="Times New Roman" w:eastAsia="Calibri" w:hAnsi="Times New Roman" w:cs="Times New Roman"/>
                <w:b/>
                <w:sz w:val="24"/>
                <w:szCs w:val="24"/>
                <w:lang w:eastAsia="en-US"/>
              </w:rPr>
              <w:t>Владеть:</w:t>
            </w:r>
            <w:r w:rsidRPr="00130D4B">
              <w:rPr>
                <w:rFonts w:ascii="Times New Roman" w:eastAsia="Calibri" w:hAnsi="Times New Roman" w:cs="Times New Roman"/>
                <w:sz w:val="24"/>
                <w:szCs w:val="24"/>
                <w:lang w:eastAsia="en-US"/>
              </w:rPr>
              <w:t xml:space="preserve">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профессионально-трудовых задач</w:t>
            </w:r>
          </w:p>
        </w:tc>
      </w:tr>
      <w:tr w:rsidR="00130D4B" w:rsidRPr="00130D4B" w:rsidTr="002F1DB9">
        <w:tblPrEx>
          <w:tblLook w:val="0000" w:firstRow="0" w:lastRow="0" w:firstColumn="0" w:lastColumn="0" w:noHBand="0" w:noVBand="0"/>
        </w:tblPrEx>
        <w:trPr>
          <w:trHeight w:val="536"/>
        </w:trPr>
        <w:tc>
          <w:tcPr>
            <w:tcW w:w="3256" w:type="dxa"/>
            <w:vMerge w:val="restart"/>
          </w:tcPr>
          <w:p w:rsidR="00130D4B" w:rsidRPr="00130D4B" w:rsidRDefault="00130D4B" w:rsidP="00130D4B">
            <w:pPr>
              <w:contextualSpacing/>
              <w:rPr>
                <w:rFonts w:ascii="Times New Roman" w:eastAsia="Calibri" w:hAnsi="Times New Roman" w:cs="Times New Roman"/>
                <w:b/>
                <w:sz w:val="28"/>
                <w:szCs w:val="28"/>
                <w:lang w:eastAsia="en-US"/>
              </w:rPr>
            </w:pPr>
            <w:r w:rsidRPr="00130D4B">
              <w:rPr>
                <w:rFonts w:ascii="Times New Roman" w:eastAsia="Calibri" w:hAnsi="Times New Roman" w:cs="Times New Roman"/>
                <w:sz w:val="24"/>
                <w:szCs w:val="24"/>
                <w:lang w:eastAsia="en-US"/>
              </w:rPr>
              <w:t>ПК 1.1. Выполнять разработку спецификаций отдельных компонент.</w:t>
            </w:r>
          </w:p>
          <w:p w:rsidR="00130D4B" w:rsidRPr="00130D4B" w:rsidRDefault="00130D4B" w:rsidP="00130D4B">
            <w:pPr>
              <w:ind w:left="715"/>
              <w:contextualSpacing/>
              <w:rPr>
                <w:rFonts w:ascii="Times New Roman" w:eastAsia="Calibri" w:hAnsi="Times New Roman" w:cs="Times New Roman"/>
                <w:b/>
                <w:sz w:val="28"/>
                <w:szCs w:val="28"/>
                <w:lang w:eastAsia="en-US"/>
              </w:rPr>
            </w:pPr>
          </w:p>
          <w:p w:rsidR="00130D4B" w:rsidRPr="00130D4B" w:rsidRDefault="00130D4B" w:rsidP="00130D4B">
            <w:pPr>
              <w:ind w:left="715"/>
              <w:contextualSpacing/>
              <w:rPr>
                <w:rFonts w:ascii="Times New Roman" w:eastAsia="Calibri" w:hAnsi="Times New Roman" w:cs="Times New Roman"/>
                <w:b/>
                <w:sz w:val="28"/>
                <w:szCs w:val="28"/>
                <w:lang w:eastAsia="en-US"/>
              </w:rPr>
            </w:pPr>
          </w:p>
          <w:p w:rsidR="00130D4B" w:rsidRPr="00130D4B" w:rsidRDefault="00130D4B" w:rsidP="00130D4B">
            <w:pPr>
              <w:ind w:left="715"/>
              <w:contextualSpacing/>
              <w:rPr>
                <w:rFonts w:ascii="Times New Roman" w:eastAsia="Calibri" w:hAnsi="Times New Roman" w:cs="Times New Roman"/>
                <w:b/>
                <w:sz w:val="28"/>
                <w:szCs w:val="28"/>
                <w:lang w:eastAsia="en-US"/>
              </w:rPr>
            </w:pPr>
          </w:p>
        </w:tc>
        <w:tc>
          <w:tcPr>
            <w:tcW w:w="6391" w:type="dxa"/>
          </w:tcPr>
          <w:p w:rsidR="00130D4B" w:rsidRPr="00130D4B" w:rsidRDefault="00130D4B" w:rsidP="00130D4B">
            <w:pPr>
              <w:ind w:left="33"/>
              <w:contextualSpacing/>
              <w:rPr>
                <w:rFonts w:ascii="Times New Roman" w:eastAsia="Calibri" w:hAnsi="Times New Roman" w:cs="Times New Roman"/>
                <w:b/>
                <w:sz w:val="28"/>
                <w:szCs w:val="28"/>
                <w:lang w:eastAsia="en-US"/>
              </w:rPr>
            </w:pPr>
            <w:r w:rsidRPr="00130D4B">
              <w:rPr>
                <w:rFonts w:ascii="Times New Roman" w:eastAsia="Calibri" w:hAnsi="Times New Roman" w:cs="Times New Roman"/>
                <w:b/>
                <w:sz w:val="24"/>
                <w:szCs w:val="24"/>
                <w:lang w:eastAsia="en-US"/>
              </w:rPr>
              <w:lastRenderedPageBreak/>
              <w:t>Знать:</w:t>
            </w:r>
            <w:r w:rsidRPr="00130D4B">
              <w:rPr>
                <w:rFonts w:ascii="Times New Roman" w:eastAsia="Calibri" w:hAnsi="Times New Roman" w:cs="Times New Roman"/>
                <w:sz w:val="24"/>
                <w:szCs w:val="24"/>
                <w:lang w:eastAsia="en-US"/>
              </w:rPr>
              <w:t xml:space="preserve"> основы математического анализа; основы линейной алгебры и аналитической геометрии.</w:t>
            </w:r>
          </w:p>
        </w:tc>
      </w:tr>
      <w:tr w:rsidR="00130D4B" w:rsidRPr="00130D4B" w:rsidTr="002F1DB9">
        <w:tblPrEx>
          <w:tblLook w:val="0000" w:firstRow="0" w:lastRow="0" w:firstColumn="0" w:lastColumn="0" w:noHBand="0" w:noVBand="0"/>
        </w:tblPrEx>
        <w:trPr>
          <w:trHeight w:val="510"/>
        </w:trPr>
        <w:tc>
          <w:tcPr>
            <w:tcW w:w="3256" w:type="dxa"/>
            <w:vMerge/>
          </w:tcPr>
          <w:p w:rsidR="00130D4B" w:rsidRPr="00130D4B" w:rsidRDefault="00130D4B" w:rsidP="00130D4B">
            <w:pPr>
              <w:ind w:left="715"/>
              <w:contextualSpacing/>
              <w:rPr>
                <w:rFonts w:ascii="Times New Roman" w:eastAsia="Calibri" w:hAnsi="Times New Roman" w:cs="Times New Roman"/>
                <w:b/>
                <w:sz w:val="28"/>
                <w:szCs w:val="28"/>
                <w:lang w:eastAsia="en-US"/>
              </w:rPr>
            </w:pPr>
          </w:p>
        </w:tc>
        <w:tc>
          <w:tcPr>
            <w:tcW w:w="6391" w:type="dxa"/>
          </w:tcPr>
          <w:p w:rsidR="00130D4B" w:rsidRPr="00130D4B" w:rsidRDefault="00130D4B" w:rsidP="00130D4B">
            <w:pPr>
              <w:ind w:left="33"/>
              <w:contextualSpacing/>
              <w:rPr>
                <w:rFonts w:ascii="Times New Roman" w:eastAsia="Calibri" w:hAnsi="Times New Roman" w:cs="Times New Roman"/>
                <w:sz w:val="28"/>
                <w:szCs w:val="28"/>
                <w:lang w:eastAsia="en-US"/>
              </w:rPr>
            </w:pPr>
            <w:r w:rsidRPr="00130D4B">
              <w:rPr>
                <w:rFonts w:ascii="Times New Roman" w:eastAsia="Calibri" w:hAnsi="Times New Roman" w:cs="Times New Roman"/>
                <w:b/>
                <w:sz w:val="24"/>
                <w:szCs w:val="24"/>
                <w:lang w:eastAsia="en-US"/>
              </w:rPr>
              <w:t xml:space="preserve">Уметь: </w:t>
            </w:r>
            <w:r w:rsidRPr="00130D4B">
              <w:rPr>
                <w:rFonts w:ascii="Times New Roman" w:eastAsia="Calibri" w:hAnsi="Times New Roman" w:cs="Times New Roman"/>
                <w:sz w:val="24"/>
                <w:szCs w:val="24"/>
                <w:lang w:eastAsia="en-US"/>
              </w:rPr>
              <w:t xml:space="preserve">выполнять операции над матрицами и решать системы линейных уравнений; решать задачи, используя уравнения прямых  и кривых второго порядка на плоскости; применять методы дифференциального и </w:t>
            </w:r>
            <w:r w:rsidRPr="00130D4B">
              <w:rPr>
                <w:rFonts w:ascii="Times New Roman" w:eastAsia="Calibri" w:hAnsi="Times New Roman" w:cs="Times New Roman"/>
                <w:sz w:val="24"/>
                <w:szCs w:val="24"/>
                <w:lang w:eastAsia="en-US"/>
              </w:rPr>
              <w:lastRenderedPageBreak/>
              <w:t>интегрального исчисления.</w:t>
            </w:r>
          </w:p>
        </w:tc>
      </w:tr>
      <w:tr w:rsidR="00130D4B" w:rsidRPr="00130D4B" w:rsidTr="002F1DB9">
        <w:tblPrEx>
          <w:tblLook w:val="0000" w:firstRow="0" w:lastRow="0" w:firstColumn="0" w:lastColumn="0" w:noHBand="0" w:noVBand="0"/>
        </w:tblPrEx>
        <w:trPr>
          <w:trHeight w:val="405"/>
        </w:trPr>
        <w:tc>
          <w:tcPr>
            <w:tcW w:w="3256" w:type="dxa"/>
            <w:vMerge/>
          </w:tcPr>
          <w:p w:rsidR="00130D4B" w:rsidRPr="00130D4B" w:rsidRDefault="00130D4B" w:rsidP="00130D4B">
            <w:pPr>
              <w:ind w:left="715"/>
              <w:contextualSpacing/>
              <w:rPr>
                <w:rFonts w:ascii="Times New Roman" w:eastAsia="Calibri" w:hAnsi="Times New Roman" w:cs="Times New Roman"/>
                <w:b/>
                <w:sz w:val="28"/>
                <w:szCs w:val="28"/>
                <w:lang w:eastAsia="en-US"/>
              </w:rPr>
            </w:pPr>
          </w:p>
        </w:tc>
        <w:tc>
          <w:tcPr>
            <w:tcW w:w="6391" w:type="dxa"/>
          </w:tcPr>
          <w:p w:rsidR="00130D4B" w:rsidRPr="00130D4B" w:rsidRDefault="00130D4B" w:rsidP="00130D4B">
            <w:pPr>
              <w:ind w:left="33"/>
              <w:contextualSpacing/>
              <w:rPr>
                <w:rFonts w:ascii="Times New Roman" w:eastAsia="Calibri" w:hAnsi="Times New Roman" w:cs="Times New Roman"/>
                <w:b/>
                <w:sz w:val="28"/>
                <w:szCs w:val="28"/>
                <w:lang w:eastAsia="en-US"/>
              </w:rPr>
            </w:pPr>
            <w:r w:rsidRPr="00130D4B">
              <w:rPr>
                <w:rFonts w:ascii="Times New Roman" w:eastAsia="Calibri" w:hAnsi="Times New Roman" w:cs="Times New Roman"/>
                <w:b/>
                <w:sz w:val="24"/>
                <w:szCs w:val="24"/>
                <w:lang w:eastAsia="en-US"/>
              </w:rPr>
              <w:t>Владеть:</w:t>
            </w:r>
            <w:r w:rsidRPr="00130D4B">
              <w:rPr>
                <w:rFonts w:ascii="Times New Roman" w:eastAsia="Calibri" w:hAnsi="Times New Roman" w:cs="Times New Roman"/>
                <w:sz w:val="24"/>
                <w:szCs w:val="24"/>
                <w:lang w:eastAsia="en-US"/>
              </w:rPr>
              <w:t xml:space="preserve">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профессионально-трудовых задач</w:t>
            </w:r>
          </w:p>
        </w:tc>
      </w:tr>
      <w:tr w:rsidR="00130D4B" w:rsidRPr="00130D4B" w:rsidTr="002F1DB9">
        <w:tblPrEx>
          <w:tblLook w:val="0000" w:firstRow="0" w:lastRow="0" w:firstColumn="0" w:lastColumn="0" w:noHBand="0" w:noVBand="0"/>
        </w:tblPrEx>
        <w:trPr>
          <w:trHeight w:val="570"/>
        </w:trPr>
        <w:tc>
          <w:tcPr>
            <w:tcW w:w="3256" w:type="dxa"/>
            <w:vMerge w:val="restart"/>
          </w:tcPr>
          <w:p w:rsidR="00130D4B" w:rsidRPr="00130D4B" w:rsidRDefault="00130D4B" w:rsidP="00130D4B">
            <w:pPr>
              <w:widowControl w:val="0"/>
              <w:autoSpaceDE w:val="0"/>
              <w:autoSpaceDN w:val="0"/>
              <w:adjustRightInd w:val="0"/>
              <w:rPr>
                <w:rFonts w:ascii="Times New Roman" w:hAnsi="Times New Roman" w:cs="Times New Roman"/>
                <w:sz w:val="24"/>
                <w:szCs w:val="24"/>
              </w:rPr>
            </w:pPr>
            <w:r w:rsidRPr="00130D4B">
              <w:rPr>
                <w:rFonts w:ascii="Times New Roman" w:hAnsi="Times New Roman" w:cs="Times New Roman"/>
                <w:sz w:val="24"/>
                <w:szCs w:val="24"/>
              </w:rPr>
              <w:t>ПК 1.2 Осуществлять разработку кода программного продукта на основе готовых спецификаций на уровне модуля.</w:t>
            </w:r>
          </w:p>
        </w:tc>
        <w:tc>
          <w:tcPr>
            <w:tcW w:w="6391" w:type="dxa"/>
          </w:tcPr>
          <w:p w:rsidR="00130D4B" w:rsidRPr="00130D4B" w:rsidRDefault="00130D4B" w:rsidP="00130D4B">
            <w:pPr>
              <w:ind w:left="33"/>
              <w:contextualSpacing/>
              <w:rPr>
                <w:rFonts w:ascii="Times New Roman" w:eastAsia="Calibri" w:hAnsi="Times New Roman" w:cs="Times New Roman"/>
                <w:b/>
                <w:sz w:val="28"/>
                <w:szCs w:val="28"/>
                <w:lang w:eastAsia="en-US"/>
              </w:rPr>
            </w:pPr>
            <w:r w:rsidRPr="00130D4B">
              <w:rPr>
                <w:rFonts w:ascii="Times New Roman" w:eastAsia="Calibri" w:hAnsi="Times New Roman" w:cs="Times New Roman"/>
                <w:b/>
                <w:sz w:val="24"/>
                <w:szCs w:val="24"/>
                <w:lang w:eastAsia="en-US"/>
              </w:rPr>
              <w:t>Знать:</w:t>
            </w:r>
            <w:r w:rsidRPr="00130D4B">
              <w:rPr>
                <w:rFonts w:ascii="Times New Roman" w:eastAsia="Calibri" w:hAnsi="Times New Roman" w:cs="Times New Roman"/>
                <w:sz w:val="24"/>
                <w:szCs w:val="24"/>
                <w:lang w:eastAsia="en-US"/>
              </w:rPr>
              <w:t>основы математического анализа; основы линейной алгебры и аналитической геометрии; основы дифференциального и интегрального исчисления.</w:t>
            </w:r>
          </w:p>
        </w:tc>
      </w:tr>
      <w:tr w:rsidR="00130D4B" w:rsidRPr="00130D4B" w:rsidTr="002F1DB9">
        <w:tblPrEx>
          <w:tblLook w:val="0000" w:firstRow="0" w:lastRow="0" w:firstColumn="0" w:lastColumn="0" w:noHBand="0" w:noVBand="0"/>
        </w:tblPrEx>
        <w:trPr>
          <w:trHeight w:val="330"/>
        </w:trPr>
        <w:tc>
          <w:tcPr>
            <w:tcW w:w="3256" w:type="dxa"/>
            <w:vMerge/>
          </w:tcPr>
          <w:p w:rsidR="00130D4B" w:rsidRPr="00130D4B" w:rsidRDefault="00130D4B" w:rsidP="00130D4B">
            <w:pPr>
              <w:ind w:left="715"/>
              <w:contextualSpacing/>
              <w:rPr>
                <w:rFonts w:ascii="Times New Roman" w:eastAsia="Calibri" w:hAnsi="Times New Roman" w:cs="Times New Roman"/>
                <w:b/>
                <w:sz w:val="28"/>
                <w:szCs w:val="28"/>
                <w:lang w:eastAsia="en-US"/>
              </w:rPr>
            </w:pPr>
          </w:p>
        </w:tc>
        <w:tc>
          <w:tcPr>
            <w:tcW w:w="6391" w:type="dxa"/>
          </w:tcPr>
          <w:p w:rsidR="00130D4B" w:rsidRPr="00130D4B" w:rsidRDefault="00130D4B" w:rsidP="00130D4B">
            <w:pPr>
              <w:ind w:left="33"/>
              <w:contextualSpacing/>
              <w:rPr>
                <w:rFonts w:ascii="Times New Roman" w:eastAsia="Calibri" w:hAnsi="Times New Roman" w:cs="Times New Roman"/>
                <w:b/>
                <w:sz w:val="28"/>
                <w:szCs w:val="28"/>
                <w:lang w:eastAsia="en-US"/>
              </w:rPr>
            </w:pPr>
            <w:r w:rsidRPr="00130D4B">
              <w:rPr>
                <w:rFonts w:ascii="Times New Roman" w:eastAsia="Calibri" w:hAnsi="Times New Roman" w:cs="Times New Roman"/>
                <w:b/>
                <w:sz w:val="24"/>
                <w:szCs w:val="24"/>
                <w:lang w:eastAsia="en-US"/>
              </w:rPr>
              <w:t>Уметь:</w:t>
            </w:r>
            <w:r w:rsidRPr="00130D4B">
              <w:rPr>
                <w:rFonts w:ascii="Times New Roman" w:eastAsia="Calibri" w:hAnsi="Times New Roman" w:cs="Times New Roman"/>
                <w:sz w:val="24"/>
                <w:szCs w:val="24"/>
                <w:lang w:eastAsia="en-US"/>
              </w:rPr>
              <w:t xml:space="preserve"> выполнять операции над матрицами и решать системы линейных уравнений; применять методы дифференциального и интегрального исчисления; решать дифференциальные уравнения.</w:t>
            </w:r>
          </w:p>
        </w:tc>
      </w:tr>
      <w:tr w:rsidR="00130D4B" w:rsidRPr="00130D4B" w:rsidTr="002F1DB9">
        <w:tblPrEx>
          <w:tblLook w:val="0000" w:firstRow="0" w:lastRow="0" w:firstColumn="0" w:lastColumn="0" w:noHBand="0" w:noVBand="0"/>
        </w:tblPrEx>
        <w:trPr>
          <w:trHeight w:val="225"/>
        </w:trPr>
        <w:tc>
          <w:tcPr>
            <w:tcW w:w="3256" w:type="dxa"/>
            <w:vMerge/>
          </w:tcPr>
          <w:p w:rsidR="00130D4B" w:rsidRPr="00130D4B" w:rsidRDefault="00130D4B" w:rsidP="00130D4B">
            <w:pPr>
              <w:ind w:left="715"/>
              <w:contextualSpacing/>
              <w:rPr>
                <w:rFonts w:ascii="Times New Roman" w:eastAsia="Calibri" w:hAnsi="Times New Roman" w:cs="Times New Roman"/>
                <w:b/>
                <w:sz w:val="28"/>
                <w:szCs w:val="28"/>
                <w:lang w:eastAsia="en-US"/>
              </w:rPr>
            </w:pPr>
          </w:p>
        </w:tc>
        <w:tc>
          <w:tcPr>
            <w:tcW w:w="6391" w:type="dxa"/>
          </w:tcPr>
          <w:p w:rsidR="00130D4B" w:rsidRPr="00130D4B" w:rsidRDefault="00130D4B" w:rsidP="00130D4B">
            <w:pPr>
              <w:ind w:left="33"/>
              <w:contextualSpacing/>
              <w:rPr>
                <w:rFonts w:ascii="Times New Roman" w:eastAsia="Calibri" w:hAnsi="Times New Roman" w:cs="Times New Roman"/>
                <w:b/>
                <w:sz w:val="28"/>
                <w:szCs w:val="28"/>
                <w:lang w:eastAsia="en-US"/>
              </w:rPr>
            </w:pPr>
            <w:r w:rsidRPr="00130D4B">
              <w:rPr>
                <w:rFonts w:ascii="Times New Roman" w:eastAsia="Calibri" w:hAnsi="Times New Roman" w:cs="Times New Roman"/>
                <w:b/>
                <w:sz w:val="24"/>
                <w:szCs w:val="24"/>
                <w:lang w:eastAsia="en-US"/>
              </w:rPr>
              <w:t>Владеть:</w:t>
            </w:r>
            <w:r w:rsidRPr="00130D4B">
              <w:rPr>
                <w:rFonts w:ascii="Times New Roman" w:eastAsia="Calibri" w:hAnsi="Times New Roman" w:cs="Times New Roman"/>
                <w:sz w:val="24"/>
                <w:szCs w:val="24"/>
                <w:lang w:eastAsia="en-US"/>
              </w:rPr>
              <w:t xml:space="preserve">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профессионально-трудовых задач</w:t>
            </w:r>
          </w:p>
        </w:tc>
      </w:tr>
      <w:tr w:rsidR="00130D4B" w:rsidRPr="00130D4B" w:rsidTr="002F1DB9">
        <w:tblPrEx>
          <w:tblLook w:val="0000" w:firstRow="0" w:lastRow="0" w:firstColumn="0" w:lastColumn="0" w:noHBand="0" w:noVBand="0"/>
        </w:tblPrEx>
        <w:trPr>
          <w:trHeight w:val="391"/>
        </w:trPr>
        <w:tc>
          <w:tcPr>
            <w:tcW w:w="3256" w:type="dxa"/>
            <w:vMerge w:val="restart"/>
          </w:tcPr>
          <w:p w:rsidR="00130D4B" w:rsidRPr="00130D4B" w:rsidRDefault="00130D4B" w:rsidP="00130D4B">
            <w:pPr>
              <w:widowControl w:val="0"/>
              <w:autoSpaceDE w:val="0"/>
              <w:autoSpaceDN w:val="0"/>
              <w:adjustRightInd w:val="0"/>
              <w:jc w:val="both"/>
              <w:rPr>
                <w:rFonts w:ascii="Times New Roman" w:hAnsi="Times New Roman" w:cs="Times New Roman"/>
                <w:sz w:val="24"/>
                <w:szCs w:val="24"/>
              </w:rPr>
            </w:pPr>
            <w:r w:rsidRPr="00130D4B">
              <w:rPr>
                <w:rFonts w:ascii="Times New Roman" w:hAnsi="Times New Roman" w:cs="Times New Roman"/>
                <w:sz w:val="24"/>
                <w:szCs w:val="24"/>
              </w:rPr>
              <w:t>ПК1.4. Участвовать в экспериментальном тестировании информационной системы на этапе опытной эксплуатации, фиксировать выявленные ошибки кодирования в разрабатываемых   модулях информационной системы</w:t>
            </w:r>
          </w:p>
          <w:p w:rsidR="00130D4B" w:rsidRPr="00130D4B" w:rsidRDefault="00130D4B" w:rsidP="00130D4B">
            <w:pPr>
              <w:widowControl w:val="0"/>
              <w:autoSpaceDE w:val="0"/>
              <w:autoSpaceDN w:val="0"/>
              <w:adjustRightInd w:val="0"/>
              <w:jc w:val="both"/>
              <w:rPr>
                <w:sz w:val="28"/>
                <w:szCs w:val="28"/>
              </w:rPr>
            </w:pPr>
          </w:p>
        </w:tc>
        <w:tc>
          <w:tcPr>
            <w:tcW w:w="6391" w:type="dxa"/>
          </w:tcPr>
          <w:p w:rsidR="00130D4B" w:rsidRPr="00130D4B" w:rsidRDefault="00130D4B" w:rsidP="00130D4B">
            <w:pPr>
              <w:ind w:left="33"/>
              <w:contextualSpacing/>
              <w:rPr>
                <w:rFonts w:ascii="Times New Roman" w:eastAsia="Calibri" w:hAnsi="Times New Roman" w:cs="Times New Roman"/>
                <w:b/>
                <w:sz w:val="28"/>
                <w:szCs w:val="28"/>
                <w:lang w:eastAsia="en-US"/>
              </w:rPr>
            </w:pPr>
            <w:r w:rsidRPr="00130D4B">
              <w:rPr>
                <w:rFonts w:ascii="Times New Roman" w:eastAsia="Calibri" w:hAnsi="Times New Roman" w:cs="Times New Roman"/>
                <w:b/>
                <w:sz w:val="24"/>
                <w:szCs w:val="24"/>
                <w:lang w:eastAsia="en-US"/>
              </w:rPr>
              <w:t>Знать:</w:t>
            </w:r>
            <w:r w:rsidRPr="00130D4B">
              <w:rPr>
                <w:rFonts w:ascii="Times New Roman" w:eastAsia="Calibri" w:hAnsi="Times New Roman" w:cs="Times New Roman"/>
                <w:sz w:val="24"/>
                <w:szCs w:val="24"/>
                <w:lang w:eastAsia="en-US"/>
              </w:rPr>
              <w:t xml:space="preserve"> основы математического анализа; основы линейной алгебры и аналитической геометрии; основы дифференциального и интегрального исчисления.</w:t>
            </w:r>
          </w:p>
        </w:tc>
      </w:tr>
      <w:tr w:rsidR="00130D4B" w:rsidRPr="00130D4B" w:rsidTr="002F1DB9">
        <w:tblPrEx>
          <w:tblLook w:val="0000" w:firstRow="0" w:lastRow="0" w:firstColumn="0" w:lastColumn="0" w:noHBand="0" w:noVBand="0"/>
        </w:tblPrEx>
        <w:trPr>
          <w:trHeight w:val="330"/>
        </w:trPr>
        <w:tc>
          <w:tcPr>
            <w:tcW w:w="3256" w:type="dxa"/>
            <w:vMerge/>
          </w:tcPr>
          <w:p w:rsidR="00130D4B" w:rsidRPr="00130D4B" w:rsidRDefault="00130D4B" w:rsidP="00130D4B">
            <w:pPr>
              <w:ind w:left="715"/>
              <w:contextualSpacing/>
              <w:rPr>
                <w:rFonts w:ascii="Times New Roman" w:eastAsia="Calibri" w:hAnsi="Times New Roman" w:cs="Times New Roman"/>
                <w:b/>
                <w:sz w:val="28"/>
                <w:szCs w:val="28"/>
                <w:lang w:eastAsia="en-US"/>
              </w:rPr>
            </w:pPr>
          </w:p>
        </w:tc>
        <w:tc>
          <w:tcPr>
            <w:tcW w:w="6391" w:type="dxa"/>
          </w:tcPr>
          <w:p w:rsidR="00130D4B" w:rsidRPr="00130D4B" w:rsidRDefault="00130D4B" w:rsidP="00130D4B">
            <w:pPr>
              <w:ind w:left="33"/>
              <w:contextualSpacing/>
              <w:rPr>
                <w:rFonts w:ascii="Times New Roman" w:eastAsia="Calibri" w:hAnsi="Times New Roman" w:cs="Times New Roman"/>
                <w:b/>
                <w:sz w:val="28"/>
                <w:szCs w:val="28"/>
                <w:lang w:eastAsia="en-US"/>
              </w:rPr>
            </w:pPr>
            <w:r w:rsidRPr="00130D4B">
              <w:rPr>
                <w:rFonts w:ascii="Times New Roman" w:eastAsia="Calibri" w:hAnsi="Times New Roman" w:cs="Times New Roman"/>
                <w:b/>
                <w:sz w:val="24"/>
                <w:szCs w:val="24"/>
                <w:lang w:eastAsia="en-US"/>
              </w:rPr>
              <w:t>Уметь:</w:t>
            </w:r>
            <w:r w:rsidRPr="00130D4B">
              <w:rPr>
                <w:rFonts w:ascii="Times New Roman" w:eastAsia="Calibri" w:hAnsi="Times New Roman" w:cs="Times New Roman"/>
                <w:sz w:val="24"/>
                <w:szCs w:val="24"/>
                <w:lang w:eastAsia="en-US"/>
              </w:rPr>
              <w:t xml:space="preserve"> выполнять операции над матрицами и решать системы линейных уравнений; применять методы дифференциального и интегрального исчисления;</w:t>
            </w:r>
          </w:p>
        </w:tc>
      </w:tr>
      <w:tr w:rsidR="00130D4B" w:rsidRPr="00130D4B" w:rsidTr="002F1DB9">
        <w:tblPrEx>
          <w:tblLook w:val="0000" w:firstRow="0" w:lastRow="0" w:firstColumn="0" w:lastColumn="0" w:noHBand="0" w:noVBand="0"/>
        </w:tblPrEx>
        <w:trPr>
          <w:trHeight w:val="360"/>
        </w:trPr>
        <w:tc>
          <w:tcPr>
            <w:tcW w:w="3256" w:type="dxa"/>
            <w:vMerge/>
          </w:tcPr>
          <w:p w:rsidR="00130D4B" w:rsidRPr="00130D4B" w:rsidRDefault="00130D4B" w:rsidP="00130D4B">
            <w:pPr>
              <w:ind w:left="715"/>
              <w:contextualSpacing/>
              <w:rPr>
                <w:rFonts w:ascii="Times New Roman" w:eastAsia="Calibri" w:hAnsi="Times New Roman" w:cs="Times New Roman"/>
                <w:b/>
                <w:sz w:val="28"/>
                <w:szCs w:val="28"/>
                <w:lang w:eastAsia="en-US"/>
              </w:rPr>
            </w:pPr>
          </w:p>
        </w:tc>
        <w:tc>
          <w:tcPr>
            <w:tcW w:w="6391" w:type="dxa"/>
          </w:tcPr>
          <w:p w:rsidR="00130D4B" w:rsidRPr="00130D4B" w:rsidRDefault="00130D4B" w:rsidP="00130D4B">
            <w:pPr>
              <w:ind w:left="33"/>
              <w:contextualSpacing/>
              <w:rPr>
                <w:rFonts w:ascii="Times New Roman" w:eastAsia="Calibri" w:hAnsi="Times New Roman" w:cs="Times New Roman"/>
                <w:b/>
                <w:sz w:val="28"/>
                <w:szCs w:val="28"/>
                <w:lang w:eastAsia="en-US"/>
              </w:rPr>
            </w:pPr>
            <w:r w:rsidRPr="00130D4B">
              <w:rPr>
                <w:rFonts w:ascii="Times New Roman" w:eastAsia="Calibri" w:hAnsi="Times New Roman" w:cs="Times New Roman"/>
                <w:b/>
                <w:sz w:val="24"/>
                <w:szCs w:val="24"/>
                <w:lang w:eastAsia="en-US"/>
              </w:rPr>
              <w:t>Владеть:</w:t>
            </w:r>
            <w:r w:rsidRPr="00130D4B">
              <w:rPr>
                <w:rFonts w:ascii="Times New Roman" w:eastAsia="Calibri" w:hAnsi="Times New Roman" w:cs="Times New Roman"/>
                <w:sz w:val="24"/>
                <w:szCs w:val="24"/>
                <w:lang w:eastAsia="en-US"/>
              </w:rPr>
              <w:t xml:space="preserve">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профессионально-трудовых задач</w:t>
            </w:r>
          </w:p>
        </w:tc>
      </w:tr>
      <w:tr w:rsidR="00130D4B" w:rsidRPr="00130D4B" w:rsidTr="002F1DB9">
        <w:tblPrEx>
          <w:tblLook w:val="0000" w:firstRow="0" w:lastRow="0" w:firstColumn="0" w:lastColumn="0" w:noHBand="0" w:noVBand="0"/>
        </w:tblPrEx>
        <w:trPr>
          <w:trHeight w:val="291"/>
        </w:trPr>
        <w:tc>
          <w:tcPr>
            <w:tcW w:w="3256" w:type="dxa"/>
            <w:vMerge w:val="restart"/>
          </w:tcPr>
          <w:p w:rsidR="00130D4B" w:rsidRPr="00130D4B" w:rsidRDefault="00130D4B" w:rsidP="00130D4B">
            <w:pPr>
              <w:widowControl w:val="0"/>
              <w:autoSpaceDE w:val="0"/>
              <w:autoSpaceDN w:val="0"/>
              <w:adjustRightInd w:val="0"/>
              <w:rPr>
                <w:rFonts w:ascii="Times New Roman" w:hAnsi="Times New Roman" w:cs="Times New Roman"/>
                <w:sz w:val="24"/>
                <w:szCs w:val="24"/>
              </w:rPr>
            </w:pPr>
            <w:r w:rsidRPr="00130D4B">
              <w:rPr>
                <w:rFonts w:ascii="Times New Roman" w:hAnsi="Times New Roman" w:cs="Times New Roman"/>
                <w:sz w:val="24"/>
                <w:szCs w:val="24"/>
              </w:rPr>
              <w:t>ПК2.3. Применять методики тестирования разрабатываемых приложений.</w:t>
            </w:r>
          </w:p>
        </w:tc>
        <w:tc>
          <w:tcPr>
            <w:tcW w:w="6391" w:type="dxa"/>
          </w:tcPr>
          <w:p w:rsidR="00130D4B" w:rsidRPr="00130D4B" w:rsidRDefault="00130D4B" w:rsidP="00130D4B">
            <w:pPr>
              <w:ind w:left="33"/>
              <w:contextualSpacing/>
              <w:rPr>
                <w:rFonts w:ascii="Times New Roman" w:eastAsia="Calibri" w:hAnsi="Times New Roman" w:cs="Times New Roman"/>
                <w:b/>
                <w:sz w:val="28"/>
                <w:szCs w:val="28"/>
                <w:lang w:eastAsia="en-US"/>
              </w:rPr>
            </w:pPr>
            <w:r w:rsidRPr="00130D4B">
              <w:rPr>
                <w:rFonts w:ascii="Times New Roman" w:eastAsia="Calibri" w:hAnsi="Times New Roman" w:cs="Times New Roman"/>
                <w:b/>
                <w:sz w:val="24"/>
                <w:szCs w:val="24"/>
                <w:lang w:eastAsia="en-US"/>
              </w:rPr>
              <w:t>Знать:</w:t>
            </w:r>
            <w:r w:rsidRPr="00130D4B">
              <w:rPr>
                <w:rFonts w:ascii="Times New Roman" w:eastAsia="Calibri" w:hAnsi="Times New Roman" w:cs="Times New Roman"/>
                <w:sz w:val="24"/>
                <w:szCs w:val="24"/>
                <w:lang w:eastAsia="en-US"/>
              </w:rPr>
              <w:t xml:space="preserve"> основы математического анализа;основы дифференциального и интегрального исчисления; основы теории комплексных чисел.</w:t>
            </w:r>
          </w:p>
        </w:tc>
      </w:tr>
      <w:tr w:rsidR="00130D4B" w:rsidRPr="00130D4B" w:rsidTr="002F1DB9">
        <w:tblPrEx>
          <w:tblLook w:val="0000" w:firstRow="0" w:lastRow="0" w:firstColumn="0" w:lastColumn="0" w:noHBand="0" w:noVBand="0"/>
        </w:tblPrEx>
        <w:trPr>
          <w:trHeight w:val="345"/>
        </w:trPr>
        <w:tc>
          <w:tcPr>
            <w:tcW w:w="3256" w:type="dxa"/>
            <w:vMerge/>
          </w:tcPr>
          <w:p w:rsidR="00130D4B" w:rsidRPr="00130D4B" w:rsidRDefault="00130D4B" w:rsidP="00130D4B">
            <w:pPr>
              <w:ind w:left="715"/>
              <w:contextualSpacing/>
              <w:rPr>
                <w:rFonts w:ascii="Times New Roman" w:eastAsia="Calibri" w:hAnsi="Times New Roman" w:cs="Times New Roman"/>
                <w:b/>
                <w:sz w:val="28"/>
                <w:szCs w:val="28"/>
                <w:lang w:eastAsia="en-US"/>
              </w:rPr>
            </w:pPr>
          </w:p>
        </w:tc>
        <w:tc>
          <w:tcPr>
            <w:tcW w:w="6391" w:type="dxa"/>
          </w:tcPr>
          <w:p w:rsidR="00130D4B" w:rsidRPr="00130D4B" w:rsidRDefault="00130D4B" w:rsidP="00130D4B">
            <w:pPr>
              <w:ind w:left="33"/>
              <w:contextualSpacing/>
              <w:rPr>
                <w:rFonts w:ascii="Times New Roman" w:eastAsia="Calibri" w:hAnsi="Times New Roman" w:cs="Times New Roman"/>
                <w:b/>
                <w:sz w:val="28"/>
                <w:szCs w:val="28"/>
                <w:lang w:eastAsia="en-US"/>
              </w:rPr>
            </w:pPr>
            <w:r w:rsidRPr="00130D4B">
              <w:rPr>
                <w:rFonts w:ascii="Times New Roman" w:eastAsia="Calibri" w:hAnsi="Times New Roman" w:cs="Times New Roman"/>
                <w:b/>
                <w:sz w:val="24"/>
                <w:szCs w:val="24"/>
                <w:lang w:eastAsia="en-US"/>
              </w:rPr>
              <w:t>Уметь:</w:t>
            </w:r>
            <w:r w:rsidRPr="00130D4B">
              <w:rPr>
                <w:rFonts w:ascii="Times New Roman" w:eastAsia="Calibri" w:hAnsi="Times New Roman" w:cs="Times New Roman"/>
                <w:sz w:val="24"/>
                <w:szCs w:val="24"/>
                <w:lang w:eastAsia="en-US"/>
              </w:rPr>
              <w:t xml:space="preserve"> применять методы дифференциального и интегрального исчисления; пользоваться понятиями теории комплексных чисел.</w:t>
            </w:r>
          </w:p>
        </w:tc>
      </w:tr>
      <w:tr w:rsidR="00130D4B" w:rsidRPr="00130D4B" w:rsidTr="002F1DB9">
        <w:tblPrEx>
          <w:tblLook w:val="0000" w:firstRow="0" w:lastRow="0" w:firstColumn="0" w:lastColumn="0" w:noHBand="0" w:noVBand="0"/>
        </w:tblPrEx>
        <w:trPr>
          <w:trHeight w:val="210"/>
        </w:trPr>
        <w:tc>
          <w:tcPr>
            <w:tcW w:w="3256" w:type="dxa"/>
            <w:vMerge/>
          </w:tcPr>
          <w:p w:rsidR="00130D4B" w:rsidRPr="00130D4B" w:rsidRDefault="00130D4B" w:rsidP="00130D4B">
            <w:pPr>
              <w:ind w:left="715"/>
              <w:contextualSpacing/>
              <w:rPr>
                <w:rFonts w:ascii="Times New Roman" w:eastAsia="Calibri" w:hAnsi="Times New Roman" w:cs="Times New Roman"/>
                <w:b/>
                <w:sz w:val="28"/>
                <w:szCs w:val="28"/>
                <w:lang w:eastAsia="en-US"/>
              </w:rPr>
            </w:pPr>
          </w:p>
        </w:tc>
        <w:tc>
          <w:tcPr>
            <w:tcW w:w="6391" w:type="dxa"/>
          </w:tcPr>
          <w:p w:rsidR="00130D4B" w:rsidRPr="00130D4B" w:rsidRDefault="00130D4B" w:rsidP="00130D4B">
            <w:pPr>
              <w:ind w:left="33"/>
              <w:contextualSpacing/>
              <w:rPr>
                <w:rFonts w:ascii="Times New Roman" w:eastAsia="Calibri" w:hAnsi="Times New Roman" w:cs="Times New Roman"/>
                <w:b/>
                <w:sz w:val="28"/>
                <w:szCs w:val="28"/>
                <w:lang w:eastAsia="en-US"/>
              </w:rPr>
            </w:pPr>
            <w:r w:rsidRPr="00130D4B">
              <w:rPr>
                <w:rFonts w:ascii="Times New Roman" w:eastAsia="Calibri" w:hAnsi="Times New Roman" w:cs="Times New Roman"/>
                <w:b/>
                <w:sz w:val="24"/>
                <w:szCs w:val="24"/>
                <w:lang w:eastAsia="en-US"/>
              </w:rPr>
              <w:t>Владеть:</w:t>
            </w:r>
            <w:r w:rsidRPr="00130D4B">
              <w:rPr>
                <w:rFonts w:ascii="Times New Roman" w:eastAsia="Calibri" w:hAnsi="Times New Roman" w:cs="Times New Roman"/>
                <w:sz w:val="24"/>
                <w:szCs w:val="24"/>
                <w:lang w:eastAsia="en-US"/>
              </w:rPr>
              <w:t xml:space="preserve">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профессионально-трудовых задач</w:t>
            </w:r>
          </w:p>
        </w:tc>
      </w:tr>
    </w:tbl>
    <w:p w:rsidR="00130D4B" w:rsidRDefault="00130D4B" w:rsidP="00130D4B">
      <w:pPr>
        <w:pStyle w:val="a6"/>
        <w:spacing w:before="0" w:beforeAutospacing="0" w:after="200" w:afterAutospacing="0" w:line="276" w:lineRule="auto"/>
        <w:rPr>
          <w:b/>
          <w:sz w:val="28"/>
          <w:szCs w:val="28"/>
        </w:rPr>
      </w:pPr>
      <w:r>
        <w:rPr>
          <w:b/>
          <w:sz w:val="28"/>
          <w:szCs w:val="28"/>
        </w:rPr>
        <w:br/>
      </w:r>
    </w:p>
    <w:p w:rsidR="00130D4B" w:rsidRDefault="00130D4B" w:rsidP="00130D4B">
      <w:pPr>
        <w:pStyle w:val="a6"/>
        <w:spacing w:before="0" w:beforeAutospacing="0" w:after="200" w:afterAutospacing="0" w:line="276" w:lineRule="auto"/>
        <w:rPr>
          <w:b/>
          <w:sz w:val="28"/>
          <w:szCs w:val="28"/>
        </w:rPr>
      </w:pPr>
    </w:p>
    <w:p w:rsidR="00130D4B" w:rsidRDefault="00130D4B" w:rsidP="00130D4B">
      <w:pPr>
        <w:pStyle w:val="a6"/>
        <w:spacing w:before="0" w:beforeAutospacing="0" w:after="200" w:afterAutospacing="0" w:line="276" w:lineRule="auto"/>
        <w:rPr>
          <w:b/>
          <w:sz w:val="28"/>
          <w:szCs w:val="28"/>
        </w:rPr>
      </w:pPr>
    </w:p>
    <w:p w:rsidR="00E2329E" w:rsidRDefault="00E2329E" w:rsidP="00E2329E">
      <w:pPr>
        <w:pStyle w:val="a6"/>
        <w:numPr>
          <w:ilvl w:val="2"/>
          <w:numId w:val="17"/>
        </w:numPr>
        <w:tabs>
          <w:tab w:val="left" w:pos="916"/>
          <w:tab w:val="left" w:pos="1832"/>
          <w:tab w:val="left" w:pos="2748"/>
          <w:tab w:val="left" w:pos="3664"/>
          <w:tab w:val="left" w:pos="4580"/>
          <w:tab w:val="left" w:pos="5496"/>
          <w:tab w:val="left" w:pos="6412"/>
          <w:tab w:val="left" w:pos="7328"/>
          <w:tab w:val="left" w:pos="8244"/>
          <w:tab w:val="left" w:pos="9160"/>
          <w:tab w:val="left" w:pos="9354"/>
          <w:tab w:val="left" w:pos="10992"/>
          <w:tab w:val="left" w:pos="11908"/>
          <w:tab w:val="left" w:pos="12824"/>
          <w:tab w:val="left" w:pos="13740"/>
          <w:tab w:val="left" w:pos="14656"/>
        </w:tabs>
        <w:spacing w:before="0" w:beforeAutospacing="0" w:after="0" w:afterAutospacing="0"/>
        <w:rPr>
          <w:b/>
          <w:sz w:val="28"/>
          <w:szCs w:val="28"/>
        </w:rPr>
      </w:pPr>
      <w:bookmarkStart w:id="1" w:name="_Toc464397914"/>
      <w:r>
        <w:rPr>
          <w:b/>
          <w:sz w:val="28"/>
          <w:szCs w:val="28"/>
        </w:rPr>
        <w:lastRenderedPageBreak/>
        <w:t>Показатели оценивания планируемых результатов обучения</w:t>
      </w:r>
      <w:bookmarkEnd w:id="1"/>
      <w:r>
        <w:rPr>
          <w:b/>
          <w:sz w:val="28"/>
          <w:szCs w:val="28"/>
        </w:rPr>
        <w:t>.</w:t>
      </w:r>
      <w:r>
        <w:rPr>
          <w:b/>
          <w:sz w:val="28"/>
          <w:szCs w:val="28"/>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0"/>
        <w:gridCol w:w="1826"/>
        <w:gridCol w:w="2108"/>
        <w:gridCol w:w="1827"/>
        <w:gridCol w:w="2259"/>
      </w:tblGrid>
      <w:tr w:rsidR="00130D4B" w:rsidRPr="00A31663" w:rsidTr="002F1DB9">
        <w:tc>
          <w:tcPr>
            <w:tcW w:w="1550" w:type="dxa"/>
            <w:vMerge w:val="restart"/>
            <w:shd w:val="clear" w:color="auto" w:fill="auto"/>
          </w:tcPr>
          <w:p w:rsidR="00130D4B" w:rsidRPr="00A31663" w:rsidRDefault="00130D4B" w:rsidP="002F1DB9">
            <w:pPr>
              <w:ind w:right="147"/>
              <w:jc w:val="center"/>
              <w:rPr>
                <w:rFonts w:ascii="Times New Roman" w:hAnsi="Times New Roman" w:cs="Times New Roman"/>
                <w:sz w:val="28"/>
                <w:szCs w:val="28"/>
              </w:rPr>
            </w:pPr>
            <w:r w:rsidRPr="00A31663">
              <w:rPr>
                <w:rFonts w:ascii="Times New Roman" w:hAnsi="Times New Roman" w:cs="Times New Roman"/>
                <w:sz w:val="28"/>
                <w:szCs w:val="28"/>
              </w:rPr>
              <w:t>Семестр</w:t>
            </w:r>
          </w:p>
        </w:tc>
        <w:tc>
          <w:tcPr>
            <w:tcW w:w="8020" w:type="dxa"/>
            <w:gridSpan w:val="4"/>
            <w:shd w:val="clear" w:color="auto" w:fill="auto"/>
          </w:tcPr>
          <w:p w:rsidR="00130D4B" w:rsidRPr="00A31663" w:rsidRDefault="00130D4B" w:rsidP="002F1DB9">
            <w:pPr>
              <w:ind w:right="147"/>
              <w:jc w:val="center"/>
              <w:rPr>
                <w:rFonts w:ascii="Times New Roman" w:hAnsi="Times New Roman" w:cs="Times New Roman"/>
                <w:sz w:val="28"/>
                <w:szCs w:val="28"/>
              </w:rPr>
            </w:pPr>
            <w:r w:rsidRPr="00A31663">
              <w:rPr>
                <w:rFonts w:ascii="Times New Roman" w:hAnsi="Times New Roman" w:cs="Times New Roman"/>
                <w:sz w:val="28"/>
                <w:szCs w:val="28"/>
              </w:rPr>
              <w:t>Шкала оценивания</w:t>
            </w:r>
          </w:p>
        </w:tc>
      </w:tr>
      <w:tr w:rsidR="00130D4B" w:rsidRPr="00A31663" w:rsidTr="002F1DB9">
        <w:tc>
          <w:tcPr>
            <w:tcW w:w="1550" w:type="dxa"/>
            <w:vMerge/>
            <w:shd w:val="clear" w:color="auto" w:fill="auto"/>
          </w:tcPr>
          <w:p w:rsidR="00130D4B" w:rsidRPr="00A31663" w:rsidRDefault="00130D4B" w:rsidP="002F1DB9">
            <w:pPr>
              <w:ind w:right="147"/>
              <w:jc w:val="both"/>
              <w:rPr>
                <w:rFonts w:ascii="Times New Roman" w:hAnsi="Times New Roman" w:cs="Times New Roman"/>
                <w:sz w:val="28"/>
                <w:szCs w:val="28"/>
              </w:rPr>
            </w:pPr>
          </w:p>
        </w:tc>
        <w:tc>
          <w:tcPr>
            <w:tcW w:w="1826" w:type="dxa"/>
            <w:shd w:val="clear" w:color="auto" w:fill="auto"/>
          </w:tcPr>
          <w:p w:rsidR="00130D4B" w:rsidRPr="00A31663" w:rsidRDefault="00130D4B" w:rsidP="002F1DB9">
            <w:pPr>
              <w:ind w:right="147"/>
              <w:jc w:val="center"/>
              <w:rPr>
                <w:rFonts w:ascii="Times New Roman" w:hAnsi="Times New Roman" w:cs="Times New Roman"/>
                <w:sz w:val="28"/>
                <w:szCs w:val="28"/>
              </w:rPr>
            </w:pPr>
            <w:r w:rsidRPr="00A31663">
              <w:rPr>
                <w:rFonts w:ascii="Times New Roman" w:hAnsi="Times New Roman" w:cs="Times New Roman"/>
                <w:sz w:val="28"/>
                <w:szCs w:val="28"/>
              </w:rPr>
              <w:t>2</w:t>
            </w:r>
          </w:p>
        </w:tc>
        <w:tc>
          <w:tcPr>
            <w:tcW w:w="2108" w:type="dxa"/>
            <w:shd w:val="clear" w:color="auto" w:fill="auto"/>
          </w:tcPr>
          <w:p w:rsidR="00130D4B" w:rsidRPr="00A31663" w:rsidRDefault="00130D4B" w:rsidP="002F1DB9">
            <w:pPr>
              <w:ind w:right="147"/>
              <w:jc w:val="center"/>
              <w:rPr>
                <w:rFonts w:ascii="Times New Roman" w:hAnsi="Times New Roman" w:cs="Times New Roman"/>
                <w:sz w:val="28"/>
                <w:szCs w:val="28"/>
              </w:rPr>
            </w:pPr>
            <w:r w:rsidRPr="00A31663">
              <w:rPr>
                <w:rFonts w:ascii="Times New Roman" w:hAnsi="Times New Roman" w:cs="Times New Roman"/>
                <w:sz w:val="28"/>
                <w:szCs w:val="28"/>
              </w:rPr>
              <w:t>3</w:t>
            </w:r>
          </w:p>
        </w:tc>
        <w:tc>
          <w:tcPr>
            <w:tcW w:w="1827" w:type="dxa"/>
            <w:shd w:val="clear" w:color="auto" w:fill="auto"/>
          </w:tcPr>
          <w:p w:rsidR="00130D4B" w:rsidRPr="00A31663" w:rsidRDefault="00130D4B" w:rsidP="002F1DB9">
            <w:pPr>
              <w:ind w:right="147"/>
              <w:jc w:val="center"/>
              <w:rPr>
                <w:rFonts w:ascii="Times New Roman" w:hAnsi="Times New Roman" w:cs="Times New Roman"/>
                <w:sz w:val="28"/>
                <w:szCs w:val="28"/>
              </w:rPr>
            </w:pPr>
            <w:r w:rsidRPr="00A31663">
              <w:rPr>
                <w:rFonts w:ascii="Times New Roman" w:hAnsi="Times New Roman" w:cs="Times New Roman"/>
                <w:sz w:val="28"/>
                <w:szCs w:val="28"/>
              </w:rPr>
              <w:t>4</w:t>
            </w:r>
          </w:p>
        </w:tc>
        <w:tc>
          <w:tcPr>
            <w:tcW w:w="2259" w:type="dxa"/>
            <w:shd w:val="clear" w:color="auto" w:fill="auto"/>
          </w:tcPr>
          <w:p w:rsidR="00130D4B" w:rsidRPr="00A31663" w:rsidRDefault="00130D4B" w:rsidP="002F1DB9">
            <w:pPr>
              <w:ind w:right="147"/>
              <w:jc w:val="center"/>
              <w:rPr>
                <w:rFonts w:ascii="Times New Roman" w:hAnsi="Times New Roman" w:cs="Times New Roman"/>
                <w:sz w:val="28"/>
                <w:szCs w:val="28"/>
              </w:rPr>
            </w:pPr>
            <w:r w:rsidRPr="00A31663">
              <w:rPr>
                <w:rFonts w:ascii="Times New Roman" w:hAnsi="Times New Roman" w:cs="Times New Roman"/>
                <w:sz w:val="28"/>
                <w:szCs w:val="28"/>
              </w:rPr>
              <w:t>5</w:t>
            </w:r>
          </w:p>
        </w:tc>
      </w:tr>
      <w:tr w:rsidR="00130D4B" w:rsidRPr="00A31663" w:rsidTr="002F1DB9">
        <w:tc>
          <w:tcPr>
            <w:tcW w:w="1550" w:type="dxa"/>
            <w:shd w:val="clear" w:color="auto" w:fill="auto"/>
          </w:tcPr>
          <w:p w:rsidR="00130D4B" w:rsidRPr="00A31663" w:rsidRDefault="00130D4B" w:rsidP="002F1DB9">
            <w:pPr>
              <w:ind w:right="147"/>
              <w:jc w:val="both"/>
              <w:rPr>
                <w:rFonts w:ascii="Times New Roman" w:hAnsi="Times New Roman" w:cs="Times New Roman"/>
                <w:sz w:val="28"/>
                <w:szCs w:val="28"/>
              </w:rPr>
            </w:pPr>
            <w:r>
              <w:rPr>
                <w:rFonts w:ascii="Times New Roman" w:hAnsi="Times New Roman" w:cs="Times New Roman"/>
                <w:sz w:val="28"/>
                <w:szCs w:val="28"/>
              </w:rPr>
              <w:t>3</w:t>
            </w:r>
            <w:r w:rsidRPr="00A31663">
              <w:rPr>
                <w:rFonts w:ascii="Times New Roman" w:hAnsi="Times New Roman" w:cs="Times New Roman"/>
                <w:sz w:val="28"/>
                <w:szCs w:val="28"/>
              </w:rPr>
              <w:t xml:space="preserve"> семестр</w:t>
            </w:r>
          </w:p>
        </w:tc>
        <w:tc>
          <w:tcPr>
            <w:tcW w:w="1826" w:type="dxa"/>
            <w:shd w:val="clear" w:color="auto" w:fill="auto"/>
          </w:tcPr>
          <w:p w:rsidR="00130D4B" w:rsidRPr="008E4A83" w:rsidRDefault="00130D4B" w:rsidP="002F1DB9">
            <w:pPr>
              <w:spacing w:after="0" w:line="240" w:lineRule="auto"/>
              <w:ind w:right="147"/>
              <w:jc w:val="both"/>
              <w:rPr>
                <w:rFonts w:ascii="Times New Roman" w:hAnsi="Times New Roman" w:cs="Times New Roman"/>
                <w:sz w:val="24"/>
                <w:szCs w:val="24"/>
              </w:rPr>
            </w:pPr>
            <w:r>
              <w:rPr>
                <w:rFonts w:ascii="Times New Roman" w:hAnsi="Times New Roman" w:cs="Times New Roman"/>
                <w:sz w:val="24"/>
                <w:szCs w:val="24"/>
              </w:rPr>
              <w:t>ОК</w:t>
            </w:r>
            <w:r w:rsidRPr="008E4A83">
              <w:rPr>
                <w:rFonts w:ascii="Times New Roman" w:hAnsi="Times New Roman" w:cs="Times New Roman"/>
                <w:sz w:val="24"/>
                <w:szCs w:val="24"/>
              </w:rPr>
              <w:t xml:space="preserve">1, ОК2, ОК4, ОК5, </w:t>
            </w:r>
            <w:r>
              <w:rPr>
                <w:rFonts w:ascii="Times New Roman" w:hAnsi="Times New Roman" w:cs="Times New Roman"/>
                <w:sz w:val="24"/>
                <w:szCs w:val="24"/>
              </w:rPr>
              <w:t xml:space="preserve">ОК6, ОК7, ОК8, </w:t>
            </w:r>
            <w:r w:rsidRPr="008E4A83">
              <w:rPr>
                <w:rFonts w:ascii="Times New Roman" w:hAnsi="Times New Roman" w:cs="Times New Roman"/>
                <w:sz w:val="24"/>
                <w:szCs w:val="24"/>
              </w:rPr>
              <w:t>ОК9</w:t>
            </w:r>
          </w:p>
        </w:tc>
        <w:tc>
          <w:tcPr>
            <w:tcW w:w="2108" w:type="dxa"/>
            <w:shd w:val="clear" w:color="auto" w:fill="auto"/>
          </w:tcPr>
          <w:p w:rsidR="00130D4B" w:rsidRDefault="00130D4B" w:rsidP="002F1DB9">
            <w:pPr>
              <w:spacing w:after="0" w:line="240" w:lineRule="auto"/>
              <w:ind w:right="147"/>
              <w:jc w:val="both"/>
              <w:rPr>
                <w:rFonts w:ascii="Times New Roman" w:hAnsi="Times New Roman" w:cs="Times New Roman"/>
                <w:sz w:val="24"/>
                <w:szCs w:val="24"/>
              </w:rPr>
            </w:pPr>
            <w:r>
              <w:rPr>
                <w:rFonts w:ascii="Times New Roman" w:hAnsi="Times New Roman" w:cs="Times New Roman"/>
                <w:sz w:val="24"/>
                <w:szCs w:val="24"/>
              </w:rPr>
              <w:t>ОК</w:t>
            </w:r>
            <w:r w:rsidRPr="008E4A83">
              <w:rPr>
                <w:rFonts w:ascii="Times New Roman" w:hAnsi="Times New Roman" w:cs="Times New Roman"/>
                <w:sz w:val="24"/>
                <w:szCs w:val="24"/>
              </w:rPr>
              <w:t xml:space="preserve">1, ОК2, </w:t>
            </w:r>
          </w:p>
          <w:p w:rsidR="00130D4B" w:rsidRPr="008E4A83" w:rsidRDefault="00130D4B" w:rsidP="002F1DB9">
            <w:pPr>
              <w:spacing w:after="0" w:line="240" w:lineRule="auto"/>
              <w:ind w:right="147"/>
              <w:jc w:val="both"/>
              <w:rPr>
                <w:rFonts w:ascii="Times New Roman" w:hAnsi="Times New Roman" w:cs="Times New Roman"/>
                <w:sz w:val="24"/>
                <w:szCs w:val="24"/>
              </w:rPr>
            </w:pPr>
            <w:r w:rsidRPr="008E4A83">
              <w:rPr>
                <w:rFonts w:ascii="Times New Roman" w:hAnsi="Times New Roman" w:cs="Times New Roman"/>
                <w:sz w:val="24"/>
                <w:szCs w:val="24"/>
              </w:rPr>
              <w:t xml:space="preserve">ОК4, ОК5, </w:t>
            </w:r>
            <w:r>
              <w:rPr>
                <w:rFonts w:ascii="Times New Roman" w:hAnsi="Times New Roman" w:cs="Times New Roman"/>
                <w:sz w:val="24"/>
                <w:szCs w:val="24"/>
              </w:rPr>
              <w:t xml:space="preserve">ОК6, ОК7, ОК8, </w:t>
            </w:r>
            <w:r w:rsidRPr="008E4A83">
              <w:rPr>
                <w:rFonts w:ascii="Times New Roman" w:hAnsi="Times New Roman" w:cs="Times New Roman"/>
                <w:sz w:val="24"/>
                <w:szCs w:val="24"/>
              </w:rPr>
              <w:t>ОК9</w:t>
            </w:r>
          </w:p>
          <w:p w:rsidR="00130D4B" w:rsidRPr="008E4A83" w:rsidRDefault="00130D4B" w:rsidP="002F1DB9">
            <w:pPr>
              <w:spacing w:after="0" w:line="240" w:lineRule="auto"/>
              <w:ind w:right="147"/>
              <w:jc w:val="both"/>
              <w:rPr>
                <w:rFonts w:ascii="Times New Roman" w:hAnsi="Times New Roman" w:cs="Times New Roman"/>
                <w:sz w:val="24"/>
                <w:szCs w:val="24"/>
              </w:rPr>
            </w:pPr>
            <w:r w:rsidRPr="008E4A83">
              <w:rPr>
                <w:rFonts w:ascii="Times New Roman" w:hAnsi="Times New Roman" w:cs="Times New Roman"/>
                <w:sz w:val="24"/>
                <w:szCs w:val="24"/>
              </w:rPr>
              <w:t>ПК 1.1</w:t>
            </w:r>
            <w:r>
              <w:rPr>
                <w:rFonts w:ascii="Times New Roman" w:hAnsi="Times New Roman" w:cs="Times New Roman"/>
                <w:sz w:val="24"/>
                <w:szCs w:val="24"/>
              </w:rPr>
              <w:t xml:space="preserve">, </w:t>
            </w:r>
          </w:p>
        </w:tc>
        <w:tc>
          <w:tcPr>
            <w:tcW w:w="1827" w:type="dxa"/>
            <w:shd w:val="clear" w:color="auto" w:fill="auto"/>
          </w:tcPr>
          <w:p w:rsidR="00130D4B" w:rsidRPr="008E4A83" w:rsidRDefault="00130D4B" w:rsidP="002F1DB9">
            <w:pPr>
              <w:spacing w:after="0" w:line="240" w:lineRule="auto"/>
              <w:ind w:right="147"/>
              <w:jc w:val="both"/>
              <w:rPr>
                <w:rFonts w:ascii="Times New Roman" w:hAnsi="Times New Roman" w:cs="Times New Roman"/>
                <w:sz w:val="24"/>
                <w:szCs w:val="24"/>
              </w:rPr>
            </w:pPr>
            <w:r>
              <w:rPr>
                <w:rFonts w:ascii="Times New Roman" w:hAnsi="Times New Roman" w:cs="Times New Roman"/>
                <w:sz w:val="24"/>
                <w:szCs w:val="24"/>
              </w:rPr>
              <w:t>ОК</w:t>
            </w:r>
            <w:r w:rsidRPr="008E4A83">
              <w:rPr>
                <w:rFonts w:ascii="Times New Roman" w:hAnsi="Times New Roman" w:cs="Times New Roman"/>
                <w:sz w:val="24"/>
                <w:szCs w:val="24"/>
              </w:rPr>
              <w:t xml:space="preserve">1, ОК2, ОК4, ОК5, </w:t>
            </w:r>
            <w:r>
              <w:rPr>
                <w:rFonts w:ascii="Times New Roman" w:hAnsi="Times New Roman" w:cs="Times New Roman"/>
                <w:sz w:val="24"/>
                <w:szCs w:val="24"/>
              </w:rPr>
              <w:t xml:space="preserve">ОК6, ОК7, ОК8, </w:t>
            </w:r>
            <w:r w:rsidRPr="008E4A83">
              <w:rPr>
                <w:rFonts w:ascii="Times New Roman" w:hAnsi="Times New Roman" w:cs="Times New Roman"/>
                <w:sz w:val="24"/>
                <w:szCs w:val="24"/>
              </w:rPr>
              <w:t>ОК9</w:t>
            </w:r>
          </w:p>
          <w:p w:rsidR="00130D4B" w:rsidRPr="008E4A83" w:rsidRDefault="00130D4B" w:rsidP="002F1DB9">
            <w:pPr>
              <w:spacing w:after="0" w:line="240" w:lineRule="auto"/>
              <w:ind w:right="147"/>
              <w:jc w:val="both"/>
              <w:rPr>
                <w:rFonts w:ascii="Times New Roman" w:hAnsi="Times New Roman" w:cs="Times New Roman"/>
                <w:sz w:val="24"/>
                <w:szCs w:val="24"/>
              </w:rPr>
            </w:pPr>
            <w:r>
              <w:rPr>
                <w:rFonts w:ascii="Times New Roman" w:hAnsi="Times New Roman" w:cs="Times New Roman"/>
                <w:sz w:val="24"/>
                <w:szCs w:val="24"/>
              </w:rPr>
              <w:t>ПК</w:t>
            </w:r>
            <w:r w:rsidRPr="008E4A83">
              <w:rPr>
                <w:rFonts w:ascii="Times New Roman" w:hAnsi="Times New Roman" w:cs="Times New Roman"/>
                <w:sz w:val="24"/>
                <w:szCs w:val="24"/>
              </w:rPr>
              <w:t>1.1</w:t>
            </w:r>
            <w:r>
              <w:rPr>
                <w:rFonts w:ascii="Times New Roman" w:hAnsi="Times New Roman" w:cs="Times New Roman"/>
                <w:sz w:val="24"/>
                <w:szCs w:val="24"/>
              </w:rPr>
              <w:t xml:space="preserve">, ПК1.2, </w:t>
            </w:r>
          </w:p>
        </w:tc>
        <w:tc>
          <w:tcPr>
            <w:tcW w:w="2259" w:type="dxa"/>
            <w:shd w:val="clear" w:color="auto" w:fill="auto"/>
          </w:tcPr>
          <w:p w:rsidR="00130D4B" w:rsidRPr="008E4A83" w:rsidRDefault="00130D4B" w:rsidP="002F1DB9">
            <w:pPr>
              <w:spacing w:after="0" w:line="240" w:lineRule="auto"/>
              <w:ind w:right="147"/>
              <w:jc w:val="both"/>
              <w:rPr>
                <w:rFonts w:ascii="Times New Roman" w:hAnsi="Times New Roman" w:cs="Times New Roman"/>
                <w:sz w:val="24"/>
                <w:szCs w:val="24"/>
              </w:rPr>
            </w:pPr>
            <w:r>
              <w:rPr>
                <w:rFonts w:ascii="Times New Roman" w:hAnsi="Times New Roman" w:cs="Times New Roman"/>
                <w:sz w:val="24"/>
                <w:szCs w:val="24"/>
              </w:rPr>
              <w:t>ОК</w:t>
            </w:r>
            <w:r w:rsidRPr="008E4A83">
              <w:rPr>
                <w:rFonts w:ascii="Times New Roman" w:hAnsi="Times New Roman" w:cs="Times New Roman"/>
                <w:sz w:val="24"/>
                <w:szCs w:val="24"/>
              </w:rPr>
              <w:t xml:space="preserve">1, ОК2, ОК4, ОК5, </w:t>
            </w:r>
            <w:r>
              <w:rPr>
                <w:rFonts w:ascii="Times New Roman" w:hAnsi="Times New Roman" w:cs="Times New Roman"/>
                <w:sz w:val="24"/>
                <w:szCs w:val="24"/>
              </w:rPr>
              <w:t xml:space="preserve">ОК6, ОК7, ОК8, </w:t>
            </w:r>
            <w:r w:rsidRPr="008E4A83">
              <w:rPr>
                <w:rFonts w:ascii="Times New Roman" w:hAnsi="Times New Roman" w:cs="Times New Roman"/>
                <w:sz w:val="24"/>
                <w:szCs w:val="24"/>
              </w:rPr>
              <w:t>ОК9</w:t>
            </w:r>
          </w:p>
          <w:p w:rsidR="00130D4B" w:rsidRDefault="00130D4B" w:rsidP="002F1DB9">
            <w:pPr>
              <w:spacing w:after="0" w:line="240" w:lineRule="auto"/>
              <w:ind w:right="147"/>
              <w:jc w:val="both"/>
              <w:rPr>
                <w:rFonts w:ascii="Times New Roman" w:hAnsi="Times New Roman" w:cs="Times New Roman"/>
                <w:sz w:val="24"/>
                <w:szCs w:val="24"/>
              </w:rPr>
            </w:pPr>
          </w:p>
          <w:p w:rsidR="00130D4B" w:rsidRPr="008E4A83" w:rsidRDefault="00130D4B" w:rsidP="002F1DB9">
            <w:pPr>
              <w:spacing w:after="0" w:line="240" w:lineRule="auto"/>
              <w:ind w:right="147"/>
              <w:jc w:val="both"/>
              <w:rPr>
                <w:rFonts w:ascii="Times New Roman" w:hAnsi="Times New Roman" w:cs="Times New Roman"/>
                <w:sz w:val="24"/>
                <w:szCs w:val="24"/>
              </w:rPr>
            </w:pPr>
            <w:r w:rsidRPr="008E4A83">
              <w:rPr>
                <w:rFonts w:ascii="Times New Roman" w:hAnsi="Times New Roman" w:cs="Times New Roman"/>
                <w:sz w:val="24"/>
                <w:szCs w:val="24"/>
              </w:rPr>
              <w:t>ПК 1.1</w:t>
            </w:r>
            <w:r>
              <w:rPr>
                <w:rFonts w:ascii="Times New Roman" w:hAnsi="Times New Roman" w:cs="Times New Roman"/>
                <w:sz w:val="24"/>
                <w:szCs w:val="24"/>
              </w:rPr>
              <w:t>, ПК 1.2.,</w:t>
            </w:r>
            <w:r w:rsidRPr="00A31663">
              <w:rPr>
                <w:rFonts w:ascii="Times New Roman" w:hAnsi="Times New Roman" w:cs="Times New Roman"/>
                <w:sz w:val="28"/>
                <w:szCs w:val="28"/>
              </w:rPr>
              <w:t xml:space="preserve">ПК </w:t>
            </w:r>
            <w:r>
              <w:rPr>
                <w:rFonts w:ascii="Times New Roman" w:hAnsi="Times New Roman" w:cs="Times New Roman"/>
                <w:sz w:val="28"/>
                <w:szCs w:val="28"/>
              </w:rPr>
              <w:t>1</w:t>
            </w:r>
            <w:r w:rsidRPr="00A31663">
              <w:rPr>
                <w:rFonts w:ascii="Times New Roman" w:hAnsi="Times New Roman" w:cs="Times New Roman"/>
                <w:sz w:val="28"/>
                <w:szCs w:val="28"/>
              </w:rPr>
              <w:t>.</w:t>
            </w:r>
            <w:r>
              <w:rPr>
                <w:rFonts w:ascii="Times New Roman" w:hAnsi="Times New Roman" w:cs="Times New Roman"/>
                <w:sz w:val="28"/>
                <w:szCs w:val="28"/>
              </w:rPr>
              <w:t xml:space="preserve">4, </w:t>
            </w:r>
            <w:r w:rsidRPr="00A31663">
              <w:rPr>
                <w:rFonts w:ascii="Times New Roman" w:hAnsi="Times New Roman" w:cs="Times New Roman"/>
                <w:sz w:val="28"/>
                <w:szCs w:val="28"/>
              </w:rPr>
              <w:t xml:space="preserve">ПК </w:t>
            </w:r>
            <w:r>
              <w:rPr>
                <w:rFonts w:ascii="Times New Roman" w:hAnsi="Times New Roman" w:cs="Times New Roman"/>
                <w:sz w:val="28"/>
                <w:szCs w:val="28"/>
              </w:rPr>
              <w:t>2</w:t>
            </w:r>
            <w:r w:rsidRPr="00A31663">
              <w:rPr>
                <w:rFonts w:ascii="Times New Roman" w:hAnsi="Times New Roman" w:cs="Times New Roman"/>
                <w:sz w:val="28"/>
                <w:szCs w:val="28"/>
              </w:rPr>
              <w:t>.</w:t>
            </w:r>
            <w:r>
              <w:rPr>
                <w:rFonts w:ascii="Times New Roman" w:hAnsi="Times New Roman" w:cs="Times New Roman"/>
                <w:sz w:val="28"/>
                <w:szCs w:val="28"/>
              </w:rPr>
              <w:t>3</w:t>
            </w:r>
          </w:p>
        </w:tc>
      </w:tr>
    </w:tbl>
    <w:p w:rsidR="00130D4B" w:rsidRDefault="00130D4B" w:rsidP="00E2329E">
      <w:pPr>
        <w:pStyle w:val="Default"/>
        <w:rPr>
          <w:b/>
          <w:bCs/>
          <w:sz w:val="28"/>
          <w:szCs w:val="28"/>
        </w:rPr>
      </w:pPr>
    </w:p>
    <w:p w:rsidR="00E2329E" w:rsidRDefault="00E2329E" w:rsidP="00E2329E">
      <w:pPr>
        <w:pStyle w:val="Default"/>
        <w:rPr>
          <w:b/>
          <w:color w:val="auto"/>
          <w:sz w:val="28"/>
          <w:szCs w:val="28"/>
        </w:rPr>
      </w:pPr>
      <w:r>
        <w:rPr>
          <w:b/>
          <w:bCs/>
          <w:sz w:val="28"/>
          <w:szCs w:val="28"/>
        </w:rPr>
        <w:t xml:space="preserve">2. </w:t>
      </w:r>
      <w:r>
        <w:rPr>
          <w:b/>
          <w:sz w:val="28"/>
          <w:szCs w:val="28"/>
        </w:rPr>
        <w:t xml:space="preserve">Контроль и </w:t>
      </w:r>
      <w:r>
        <w:rPr>
          <w:b/>
          <w:bCs/>
          <w:sz w:val="28"/>
          <w:szCs w:val="28"/>
        </w:rPr>
        <w:t xml:space="preserve">оценка освоения теоретического и практического курса учебной дисциплины </w:t>
      </w:r>
      <w:r>
        <w:rPr>
          <w:b/>
          <w:color w:val="auto"/>
          <w:sz w:val="28"/>
          <w:szCs w:val="28"/>
        </w:rPr>
        <w:t>«</w:t>
      </w:r>
      <w:r w:rsidR="00811489">
        <w:rPr>
          <w:b/>
          <w:sz w:val="28"/>
          <w:szCs w:val="28"/>
        </w:rPr>
        <w:t>Теория вероятности и математическая статистика</w:t>
      </w:r>
      <w:r>
        <w:rPr>
          <w:b/>
          <w:color w:val="auto"/>
          <w:sz w:val="28"/>
          <w:szCs w:val="28"/>
        </w:rPr>
        <w:t>»</w:t>
      </w:r>
    </w:p>
    <w:p w:rsidR="00E2329E" w:rsidRDefault="00E2329E" w:rsidP="00E2329E">
      <w:pPr>
        <w:pStyle w:val="Default"/>
        <w:rPr>
          <w:b/>
          <w:bCs/>
          <w:sz w:val="28"/>
          <w:szCs w:val="28"/>
        </w:rPr>
      </w:pPr>
    </w:p>
    <w:p w:rsidR="00E2329E" w:rsidRDefault="00E2329E" w:rsidP="00E2329E">
      <w:pPr>
        <w:pStyle w:val="Default"/>
        <w:ind w:firstLine="709"/>
        <w:jc w:val="both"/>
        <w:rPr>
          <w:b/>
          <w:sz w:val="28"/>
          <w:szCs w:val="28"/>
        </w:rPr>
      </w:pPr>
      <w:r>
        <w:rPr>
          <w:b/>
          <w:bCs/>
          <w:sz w:val="28"/>
          <w:szCs w:val="28"/>
        </w:rPr>
        <w:t xml:space="preserve">2.1. Общие положения </w:t>
      </w:r>
      <w:r>
        <w:rPr>
          <w:b/>
          <w:sz w:val="28"/>
          <w:szCs w:val="28"/>
        </w:rPr>
        <w:t>освоения учебной дисциплины по темам</w:t>
      </w:r>
      <w:r w:rsidR="00811489">
        <w:rPr>
          <w:b/>
          <w:sz w:val="28"/>
          <w:szCs w:val="28"/>
        </w:rPr>
        <w:t>:</w:t>
      </w:r>
    </w:p>
    <w:p w:rsidR="00E2329E" w:rsidRDefault="00E2329E" w:rsidP="00E2329E">
      <w:pPr>
        <w:pStyle w:val="Default"/>
        <w:ind w:firstLine="709"/>
        <w:jc w:val="both"/>
        <w:rPr>
          <w:sz w:val="28"/>
          <w:szCs w:val="28"/>
        </w:rPr>
      </w:pPr>
      <w:r>
        <w:rPr>
          <w:sz w:val="28"/>
          <w:szCs w:val="28"/>
        </w:rPr>
        <w:t xml:space="preserve">Основной целью оценки </w:t>
      </w:r>
      <w:r>
        <w:rPr>
          <w:bCs/>
          <w:sz w:val="28"/>
          <w:szCs w:val="28"/>
        </w:rPr>
        <w:t xml:space="preserve">учебной дисциплины </w:t>
      </w:r>
      <w:r w:rsidR="00130D4B">
        <w:rPr>
          <w:sz w:val="28"/>
          <w:szCs w:val="28"/>
        </w:rPr>
        <w:t xml:space="preserve">ЕН.3 </w:t>
      </w:r>
      <w:r w:rsidR="00811489">
        <w:rPr>
          <w:sz w:val="28"/>
          <w:szCs w:val="28"/>
        </w:rPr>
        <w:t>«</w:t>
      </w:r>
      <w:r w:rsidRPr="00E2329E">
        <w:rPr>
          <w:sz w:val="28"/>
          <w:szCs w:val="28"/>
        </w:rPr>
        <w:t>Теория вероятности и математическая статистика</w:t>
      </w:r>
      <w:r w:rsidR="00811489">
        <w:rPr>
          <w:sz w:val="28"/>
          <w:szCs w:val="28"/>
        </w:rPr>
        <w:t xml:space="preserve">» </w:t>
      </w:r>
      <w:r>
        <w:rPr>
          <w:sz w:val="28"/>
          <w:szCs w:val="28"/>
        </w:rPr>
        <w:t xml:space="preserve">является оценка знаний и умений. </w:t>
      </w:r>
    </w:p>
    <w:p w:rsidR="00E2329E" w:rsidRDefault="00E2329E" w:rsidP="00E2329E">
      <w:pPr>
        <w:pStyle w:val="Default"/>
        <w:ind w:firstLine="709"/>
        <w:jc w:val="both"/>
        <w:rPr>
          <w:sz w:val="28"/>
          <w:szCs w:val="28"/>
        </w:rPr>
      </w:pPr>
      <w:r>
        <w:rPr>
          <w:sz w:val="28"/>
          <w:szCs w:val="28"/>
        </w:rPr>
        <w:t xml:space="preserve">Оценка теоретического, </w:t>
      </w:r>
      <w:r>
        <w:rPr>
          <w:bCs/>
          <w:sz w:val="28"/>
          <w:szCs w:val="28"/>
        </w:rPr>
        <w:t xml:space="preserve">практического курса учебной дисциплины </w:t>
      </w:r>
      <w:r w:rsidR="00130D4B">
        <w:rPr>
          <w:sz w:val="28"/>
          <w:szCs w:val="28"/>
        </w:rPr>
        <w:t xml:space="preserve">ЕН.3 </w:t>
      </w:r>
      <w:r w:rsidR="00811489">
        <w:rPr>
          <w:sz w:val="28"/>
          <w:szCs w:val="28"/>
        </w:rPr>
        <w:t>«</w:t>
      </w:r>
      <w:r w:rsidRPr="00E2329E">
        <w:rPr>
          <w:sz w:val="28"/>
          <w:szCs w:val="28"/>
        </w:rPr>
        <w:t>Теория вероятности и математическая статистика</w:t>
      </w:r>
      <w:r w:rsidR="00811489">
        <w:rPr>
          <w:sz w:val="28"/>
          <w:szCs w:val="28"/>
        </w:rPr>
        <w:t xml:space="preserve">» </w:t>
      </w:r>
      <w:r>
        <w:rPr>
          <w:sz w:val="28"/>
          <w:szCs w:val="28"/>
        </w:rPr>
        <w:t xml:space="preserve">осуществляется с использованием следующих форм и методов контроля: индивидуального и фронтального опроса, выполнения, тестирования. </w:t>
      </w:r>
    </w:p>
    <w:p w:rsidR="00E2329E" w:rsidRDefault="00E2329E" w:rsidP="00E2329E">
      <w:pPr>
        <w:pStyle w:val="Default"/>
        <w:ind w:firstLine="709"/>
        <w:jc w:val="both"/>
        <w:rPr>
          <w:b/>
          <w:bCs/>
          <w:sz w:val="28"/>
          <w:szCs w:val="28"/>
        </w:rPr>
      </w:pPr>
    </w:p>
    <w:p w:rsidR="00E2329E" w:rsidRDefault="00E2329E" w:rsidP="00E2329E">
      <w:pPr>
        <w:pStyle w:val="Default"/>
        <w:rPr>
          <w:b/>
          <w:bCs/>
          <w:sz w:val="28"/>
          <w:szCs w:val="28"/>
        </w:rPr>
      </w:pPr>
      <w:r>
        <w:rPr>
          <w:b/>
          <w:bCs/>
          <w:sz w:val="28"/>
          <w:szCs w:val="28"/>
        </w:rPr>
        <w:t xml:space="preserve">2.2. Задания для оценки освоения </w:t>
      </w:r>
      <w:r>
        <w:rPr>
          <w:b/>
          <w:sz w:val="28"/>
          <w:szCs w:val="28"/>
        </w:rPr>
        <w:t xml:space="preserve">теоретического </w:t>
      </w:r>
      <w:r>
        <w:rPr>
          <w:b/>
          <w:color w:val="auto"/>
          <w:sz w:val="28"/>
          <w:szCs w:val="28"/>
        </w:rPr>
        <w:t>и практического</w:t>
      </w:r>
      <w:r w:rsidR="00811489">
        <w:rPr>
          <w:b/>
          <w:color w:val="auto"/>
          <w:sz w:val="28"/>
          <w:szCs w:val="28"/>
        </w:rPr>
        <w:t xml:space="preserve"> </w:t>
      </w:r>
      <w:r>
        <w:rPr>
          <w:b/>
          <w:sz w:val="28"/>
          <w:szCs w:val="28"/>
        </w:rPr>
        <w:t xml:space="preserve">курса </w:t>
      </w:r>
      <w:r>
        <w:rPr>
          <w:b/>
          <w:bCs/>
          <w:sz w:val="28"/>
          <w:szCs w:val="28"/>
        </w:rPr>
        <w:t xml:space="preserve">учебной дисциплины: </w:t>
      </w:r>
    </w:p>
    <w:p w:rsidR="00E2329E" w:rsidRDefault="00E2329E" w:rsidP="00E2329E">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В процессе домашней подготовки к семинарским занятиям по соответствующей теме студенты должны:</w:t>
      </w:r>
    </w:p>
    <w:p w:rsidR="00E2329E" w:rsidRDefault="00E2329E" w:rsidP="00E2329E">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изучить рекомендованные по соответствующей теме учебники, учебные пособия, а также по своему усмотрению выбрать дополнительную литературу;</w:t>
      </w:r>
    </w:p>
    <w:p w:rsidR="00E2329E" w:rsidRDefault="00E2329E" w:rsidP="00E2329E">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подготовить ответы на вопросы, сформулированные в задании; наиболее значимые вопросы коллективно обсуждаются на семинарском занятии.</w:t>
      </w:r>
    </w:p>
    <w:p w:rsidR="00E2329E" w:rsidRDefault="00E2329E" w:rsidP="00E2329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p>
    <w:p w:rsidR="00E2329E" w:rsidRDefault="00E2329E" w:rsidP="00E2329E"/>
    <w:p w:rsidR="00E2329E" w:rsidRDefault="00E2329E" w:rsidP="00E2329E"/>
    <w:p w:rsidR="00E2329E" w:rsidRDefault="00E2329E" w:rsidP="00E2329E"/>
    <w:p w:rsidR="002B24AE" w:rsidRDefault="002B24AE" w:rsidP="00E2329E"/>
    <w:p w:rsidR="002B24AE" w:rsidRDefault="002B24AE" w:rsidP="00E2329E"/>
    <w:p w:rsidR="002B24AE" w:rsidRPr="009719A8" w:rsidRDefault="002B24AE" w:rsidP="002B24AE">
      <w:pPr>
        <w:pStyle w:val="2"/>
        <w:spacing w:before="0"/>
        <w:jc w:val="both"/>
        <w:rPr>
          <w:rFonts w:ascii="Times New Roman" w:hAnsi="Times New Roman" w:cs="Times New Roman"/>
          <w:i/>
          <w:color w:val="auto"/>
          <w:sz w:val="24"/>
          <w:szCs w:val="24"/>
        </w:rPr>
      </w:pPr>
      <w:r w:rsidRPr="009719A8">
        <w:rPr>
          <w:rFonts w:ascii="Times New Roman" w:hAnsi="Times New Roman" w:cs="Times New Roman"/>
          <w:color w:val="auto"/>
          <w:sz w:val="24"/>
          <w:szCs w:val="24"/>
        </w:rPr>
        <w:lastRenderedPageBreak/>
        <w:t xml:space="preserve">4.1. Задания для проведения промежуточной аттестации </w:t>
      </w:r>
    </w:p>
    <w:p w:rsidR="002B24AE" w:rsidRPr="009719A8" w:rsidRDefault="002B24AE" w:rsidP="002B24AE">
      <w:pPr>
        <w:keepNext/>
        <w:keepLines/>
        <w:suppressLineNumbers/>
        <w:spacing w:after="0" w:line="360" w:lineRule="auto"/>
        <w:rPr>
          <w:rFonts w:ascii="Times New Roman" w:eastAsia="Times New Roman" w:hAnsi="Times New Roman" w:cs="Times New Roman"/>
          <w:b/>
          <w:sz w:val="20"/>
          <w:szCs w:val="20"/>
        </w:rPr>
      </w:pPr>
      <w:r w:rsidRPr="009719A8">
        <w:rPr>
          <w:rFonts w:ascii="Times New Roman" w:eastAsia="Times New Roman" w:hAnsi="Times New Roman" w:cs="Times New Roman"/>
          <w:b/>
          <w:bCs/>
          <w:sz w:val="20"/>
          <w:szCs w:val="20"/>
        </w:rPr>
        <w:t xml:space="preserve">4.2 </w:t>
      </w:r>
      <w:r w:rsidRPr="009719A8">
        <w:rPr>
          <w:rFonts w:ascii="Times New Roman" w:eastAsia="Times New Roman" w:hAnsi="Times New Roman" w:cs="Times New Roman"/>
          <w:b/>
          <w:sz w:val="20"/>
          <w:szCs w:val="20"/>
        </w:rPr>
        <w:t>Структура контрольного задания</w:t>
      </w:r>
    </w:p>
    <w:p w:rsidR="002B24AE" w:rsidRPr="006F6082" w:rsidRDefault="002B24AE" w:rsidP="002B24AE">
      <w:pPr>
        <w:spacing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 Практическая работа №1 «</w:t>
      </w:r>
      <w:r w:rsidRPr="006F6082">
        <w:rPr>
          <w:rFonts w:ascii="Times New Roman" w:hAnsi="Times New Roman" w:cs="Times New Roman"/>
          <w:b/>
          <w:sz w:val="20"/>
          <w:szCs w:val="20"/>
        </w:rPr>
        <w:t>Элементы  комбинаторики</w:t>
      </w:r>
      <w:r w:rsidRPr="006F6082">
        <w:rPr>
          <w:rFonts w:ascii="Times New Roman" w:eastAsia="Times New Roman" w:hAnsi="Times New Roman" w:cs="Times New Roman"/>
          <w:b/>
          <w:sz w:val="20"/>
          <w:szCs w:val="20"/>
        </w:rPr>
        <w:t>»</w:t>
      </w:r>
    </w:p>
    <w:p w:rsidR="002B24AE" w:rsidRPr="006F6082" w:rsidRDefault="002B24AE" w:rsidP="002B24AE">
      <w:pPr>
        <w:spacing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 xml:space="preserve"> Текст практической работы №1</w:t>
      </w:r>
    </w:p>
    <w:p w:rsidR="002B24AE" w:rsidRPr="006F6082" w:rsidRDefault="002B24AE" w:rsidP="002B24AE">
      <w:pPr>
        <w:spacing w:after="0" w:line="240" w:lineRule="auto"/>
        <w:jc w:val="center"/>
        <w:rPr>
          <w:rFonts w:ascii="Times New Roman" w:hAnsi="Times New Roman" w:cs="Times New Roman"/>
          <w:b/>
          <w:sz w:val="20"/>
          <w:szCs w:val="20"/>
        </w:rPr>
      </w:pPr>
      <w:r w:rsidRPr="006F6082">
        <w:rPr>
          <w:rFonts w:ascii="Times New Roman" w:hAnsi="Times New Roman" w:cs="Times New Roman"/>
          <w:b/>
          <w:sz w:val="20"/>
          <w:szCs w:val="20"/>
        </w:rPr>
        <w:t>Вариант 1</w:t>
      </w:r>
    </w:p>
    <w:p w:rsidR="002B24AE" w:rsidRPr="006F6082" w:rsidRDefault="002B24AE" w:rsidP="002B24AE">
      <w:pPr>
        <w:spacing w:after="0" w:line="240" w:lineRule="auto"/>
        <w:rPr>
          <w:rFonts w:ascii="Times New Roman" w:hAnsi="Times New Roman" w:cs="Times New Roman"/>
          <w:sz w:val="20"/>
          <w:szCs w:val="20"/>
        </w:rPr>
      </w:pPr>
      <w:r w:rsidRPr="006F6082">
        <w:rPr>
          <w:rFonts w:ascii="Times New Roman" w:hAnsi="Times New Roman" w:cs="Times New Roman"/>
          <w:sz w:val="20"/>
          <w:szCs w:val="20"/>
        </w:rPr>
        <w:t xml:space="preserve">1.Вычислить </w:t>
      </w:r>
      <w:r w:rsidRPr="006F6082">
        <w:rPr>
          <w:rFonts w:ascii="Times New Roman" w:hAnsi="Times New Roman" w:cs="Times New Roman"/>
          <w:position w:val="-2"/>
          <w:sz w:val="20"/>
          <w:szCs w:val="20"/>
        </w:rPr>
        <w:object w:dxaOrig="114" w:dyaOrig="2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pt;height:12.75pt" o:ole="" filled="t">
            <v:fill color2="black"/>
            <v:imagedata r:id="rId7" o:title=""/>
          </v:shape>
          <o:OLEObject Type="Embed" ProgID="Equation.3" ShapeID="_x0000_i1025" DrawAspect="Content" ObjectID="_1587296750" r:id="rId8"/>
        </w:object>
      </w:r>
      <w:r w:rsidRPr="006F6082">
        <w:rPr>
          <w:rFonts w:ascii="Times New Roman" w:hAnsi="Times New Roman" w:cs="Times New Roman"/>
          <w:position w:val="-20"/>
          <w:sz w:val="20"/>
          <w:szCs w:val="20"/>
        </w:rPr>
        <w:object w:dxaOrig="560" w:dyaOrig="620">
          <v:shape id="_x0000_i1026" type="#_x0000_t75" style="width:27.75pt;height:30.75pt" o:ole="" filled="t">
            <v:fill color2="black"/>
            <v:imagedata r:id="rId9" o:title=""/>
          </v:shape>
          <o:OLEObject Type="Embed" ProgID="Equation.3" ShapeID="_x0000_i1026" DrawAspect="Content" ObjectID="_1587296751" r:id="rId10"/>
        </w:object>
      </w:r>
    </w:p>
    <w:p w:rsidR="002B24AE" w:rsidRPr="006F6082" w:rsidRDefault="002B24AE" w:rsidP="002B24AE">
      <w:pPr>
        <w:spacing w:after="0" w:line="240" w:lineRule="auto"/>
        <w:rPr>
          <w:rFonts w:ascii="Times New Roman" w:hAnsi="Times New Roman" w:cs="Times New Roman"/>
          <w:sz w:val="20"/>
          <w:szCs w:val="20"/>
        </w:rPr>
      </w:pPr>
      <w:r w:rsidRPr="006F6082">
        <w:rPr>
          <w:rFonts w:ascii="Times New Roman" w:hAnsi="Times New Roman" w:cs="Times New Roman"/>
          <w:sz w:val="20"/>
          <w:szCs w:val="20"/>
        </w:rPr>
        <w:t xml:space="preserve">2.Упростить </w:t>
      </w:r>
      <w:r w:rsidRPr="006F6082">
        <w:rPr>
          <w:rFonts w:ascii="Times New Roman" w:hAnsi="Times New Roman" w:cs="Times New Roman"/>
          <w:position w:val="-22"/>
          <w:sz w:val="20"/>
          <w:szCs w:val="20"/>
        </w:rPr>
        <w:object w:dxaOrig="820" w:dyaOrig="660">
          <v:shape id="_x0000_i1027" type="#_x0000_t75" style="width:41.25pt;height:33pt" o:ole="" filled="t">
            <v:fill color2="black"/>
            <v:imagedata r:id="rId11" o:title=""/>
          </v:shape>
          <o:OLEObject Type="Embed" ProgID="Equation.3" ShapeID="_x0000_i1027" DrawAspect="Content" ObjectID="_1587296752" r:id="rId12"/>
        </w:object>
      </w:r>
    </w:p>
    <w:p w:rsidR="002B24AE" w:rsidRPr="006F6082" w:rsidRDefault="002B24AE" w:rsidP="002B24AE">
      <w:pPr>
        <w:spacing w:after="0" w:line="240" w:lineRule="auto"/>
        <w:rPr>
          <w:rFonts w:ascii="Times New Roman" w:hAnsi="Times New Roman" w:cs="Times New Roman"/>
          <w:sz w:val="20"/>
          <w:szCs w:val="20"/>
        </w:rPr>
      </w:pPr>
      <w:r w:rsidRPr="006F6082">
        <w:rPr>
          <w:rFonts w:ascii="Times New Roman" w:hAnsi="Times New Roman" w:cs="Times New Roman"/>
          <w:sz w:val="20"/>
          <w:szCs w:val="20"/>
        </w:rPr>
        <w:t xml:space="preserve">3.Вычислить </w:t>
      </w:r>
      <w:r w:rsidRPr="006F6082">
        <w:rPr>
          <w:rFonts w:ascii="Times New Roman" w:hAnsi="Times New Roman" w:cs="Times New Roman"/>
          <w:position w:val="-24"/>
          <w:sz w:val="20"/>
          <w:szCs w:val="20"/>
        </w:rPr>
        <w:object w:dxaOrig="800" w:dyaOrig="700">
          <v:shape id="_x0000_i1028" type="#_x0000_t75" style="width:39.75pt;height:35.25pt" o:ole="" filled="t">
            <v:fill color2="black"/>
            <v:imagedata r:id="rId13" o:title=""/>
          </v:shape>
          <o:OLEObject Type="Embed" ProgID="Equation.3" ShapeID="_x0000_i1028" DrawAspect="Content" ObjectID="_1587296753" r:id="rId14"/>
        </w:object>
      </w:r>
    </w:p>
    <w:p w:rsidR="002B24AE" w:rsidRPr="006F6082" w:rsidRDefault="002B24AE" w:rsidP="002B24AE">
      <w:pPr>
        <w:spacing w:after="0" w:line="240" w:lineRule="auto"/>
        <w:rPr>
          <w:rFonts w:ascii="Times New Roman" w:hAnsi="Times New Roman" w:cs="Times New Roman"/>
          <w:sz w:val="20"/>
          <w:szCs w:val="20"/>
        </w:rPr>
      </w:pPr>
      <w:r w:rsidRPr="006F6082">
        <w:rPr>
          <w:rFonts w:ascii="Times New Roman" w:hAnsi="Times New Roman" w:cs="Times New Roman"/>
          <w:sz w:val="20"/>
          <w:szCs w:val="20"/>
        </w:rPr>
        <w:t xml:space="preserve">4.Вычислить </w:t>
      </w:r>
      <w:r w:rsidRPr="006F6082">
        <w:rPr>
          <w:rFonts w:ascii="Times New Roman" w:hAnsi="Times New Roman" w:cs="Times New Roman"/>
          <w:position w:val="-8"/>
          <w:sz w:val="20"/>
          <w:szCs w:val="20"/>
        </w:rPr>
        <w:object w:dxaOrig="340" w:dyaOrig="380">
          <v:shape id="_x0000_i1029" type="#_x0000_t75" style="width:17.25pt;height:18.75pt" o:ole="" filled="t">
            <v:fill color2="black"/>
            <v:imagedata r:id="rId15" o:title=""/>
          </v:shape>
          <o:OLEObject Type="Embed" ProgID="Equation.3" ShapeID="_x0000_i1029" DrawAspect="Content" ObjectID="_1587296754" r:id="rId16"/>
        </w:object>
      </w:r>
      <w:r w:rsidRPr="006F6082">
        <w:rPr>
          <w:rFonts w:ascii="Times New Roman" w:hAnsi="Times New Roman" w:cs="Times New Roman"/>
          <w:sz w:val="20"/>
          <w:szCs w:val="20"/>
        </w:rPr>
        <w:t xml:space="preserve">; </w:t>
      </w:r>
      <w:r w:rsidRPr="006F6082">
        <w:rPr>
          <w:rFonts w:ascii="Times New Roman" w:hAnsi="Times New Roman" w:cs="Times New Roman"/>
          <w:position w:val="-8"/>
          <w:sz w:val="20"/>
          <w:szCs w:val="20"/>
        </w:rPr>
        <w:object w:dxaOrig="380" w:dyaOrig="380">
          <v:shape id="_x0000_i1030" type="#_x0000_t75" style="width:18.75pt;height:18.75pt" o:ole="" filled="t">
            <v:fill color2="black"/>
            <v:imagedata r:id="rId17" o:title=""/>
          </v:shape>
          <o:OLEObject Type="Embed" ProgID="Equation.3" ShapeID="_x0000_i1030" DrawAspect="Content" ObjectID="_1587296755" r:id="rId18"/>
        </w:object>
      </w:r>
    </w:p>
    <w:p w:rsidR="002B24AE" w:rsidRPr="006F6082" w:rsidRDefault="002B24AE" w:rsidP="002B24AE">
      <w:pPr>
        <w:spacing w:after="0" w:line="240" w:lineRule="auto"/>
        <w:rPr>
          <w:rFonts w:ascii="Times New Roman" w:hAnsi="Times New Roman" w:cs="Times New Roman"/>
          <w:sz w:val="20"/>
          <w:szCs w:val="20"/>
        </w:rPr>
      </w:pPr>
      <w:r w:rsidRPr="006F6082">
        <w:rPr>
          <w:rFonts w:ascii="Times New Roman" w:hAnsi="Times New Roman" w:cs="Times New Roman"/>
          <w:sz w:val="20"/>
          <w:szCs w:val="20"/>
        </w:rPr>
        <w:t>5.Сколькими  способами могут разместиться 5 человек вокруг  круглого  стола?</w:t>
      </w:r>
    </w:p>
    <w:p w:rsidR="002B24AE" w:rsidRPr="006F6082" w:rsidRDefault="002B24AE" w:rsidP="002B24AE">
      <w:pPr>
        <w:spacing w:after="0" w:line="240" w:lineRule="auto"/>
        <w:rPr>
          <w:rFonts w:ascii="Times New Roman" w:hAnsi="Times New Roman" w:cs="Times New Roman"/>
          <w:sz w:val="20"/>
          <w:szCs w:val="20"/>
        </w:rPr>
      </w:pPr>
      <w:r w:rsidRPr="006F6082">
        <w:rPr>
          <w:rFonts w:ascii="Times New Roman" w:hAnsi="Times New Roman" w:cs="Times New Roman"/>
          <w:sz w:val="20"/>
          <w:szCs w:val="20"/>
        </w:rPr>
        <w:t>6.</w:t>
      </w:r>
      <w:r w:rsidRPr="006F6082">
        <w:rPr>
          <w:rFonts w:ascii="Times New Roman" w:hAnsi="Times New Roman" w:cs="Times New Roman"/>
          <w:sz w:val="20"/>
          <w:szCs w:val="20"/>
          <w:lang w:val="en-US"/>
        </w:rPr>
        <w:t>C</w:t>
      </w:r>
      <w:r w:rsidRPr="006F6082">
        <w:rPr>
          <w:rFonts w:ascii="Times New Roman" w:hAnsi="Times New Roman" w:cs="Times New Roman"/>
          <w:sz w:val="20"/>
          <w:szCs w:val="20"/>
        </w:rPr>
        <w:t>колько  двузначных  чисел можно составить из цифр 1,2,3,8,9 так,чтобы  в  каждом  числе не  было одинаковых  цифр?</w:t>
      </w:r>
    </w:p>
    <w:p w:rsidR="002B24AE" w:rsidRPr="006F6082" w:rsidRDefault="002B24AE" w:rsidP="002B24AE">
      <w:pPr>
        <w:spacing w:after="0" w:line="240" w:lineRule="auto"/>
        <w:rPr>
          <w:rFonts w:ascii="Times New Roman" w:hAnsi="Times New Roman" w:cs="Times New Roman"/>
          <w:sz w:val="20"/>
          <w:szCs w:val="20"/>
        </w:rPr>
      </w:pPr>
      <w:r w:rsidRPr="006F6082">
        <w:rPr>
          <w:rFonts w:ascii="Times New Roman" w:hAnsi="Times New Roman" w:cs="Times New Roman"/>
          <w:sz w:val="20"/>
          <w:szCs w:val="20"/>
        </w:rPr>
        <w:t>7.Решить  уравнение</w:t>
      </w:r>
    </w:p>
    <w:p w:rsidR="002B24AE" w:rsidRPr="006F6082" w:rsidRDefault="002B24AE" w:rsidP="002B24AE">
      <w:pPr>
        <w:spacing w:after="0" w:line="240" w:lineRule="auto"/>
        <w:jc w:val="center"/>
        <w:rPr>
          <w:rFonts w:ascii="Times New Roman" w:hAnsi="Times New Roman" w:cs="Times New Roman"/>
          <w:b/>
          <w:sz w:val="20"/>
          <w:szCs w:val="20"/>
        </w:rPr>
      </w:pPr>
      <w:r w:rsidRPr="006F6082">
        <w:rPr>
          <w:rFonts w:ascii="Times New Roman" w:hAnsi="Times New Roman" w:cs="Times New Roman"/>
          <w:b/>
          <w:sz w:val="20"/>
          <w:szCs w:val="20"/>
        </w:rPr>
        <w:t>Вариант 2</w:t>
      </w:r>
    </w:p>
    <w:p w:rsidR="002B24AE" w:rsidRPr="006F6082" w:rsidRDefault="002B24AE" w:rsidP="002B24AE">
      <w:pPr>
        <w:spacing w:after="0" w:line="240" w:lineRule="auto"/>
        <w:rPr>
          <w:rFonts w:ascii="Times New Roman" w:hAnsi="Times New Roman" w:cs="Times New Roman"/>
          <w:sz w:val="20"/>
          <w:szCs w:val="20"/>
        </w:rPr>
      </w:pPr>
      <w:r w:rsidRPr="006F6082">
        <w:rPr>
          <w:rFonts w:ascii="Times New Roman" w:hAnsi="Times New Roman" w:cs="Times New Roman"/>
          <w:sz w:val="20"/>
          <w:szCs w:val="20"/>
        </w:rPr>
        <w:t xml:space="preserve">1.Вычислить </w:t>
      </w:r>
      <w:r w:rsidRPr="006F6082">
        <w:rPr>
          <w:rFonts w:ascii="Times New Roman" w:hAnsi="Times New Roman" w:cs="Times New Roman"/>
          <w:position w:val="-20"/>
          <w:sz w:val="20"/>
          <w:szCs w:val="20"/>
        </w:rPr>
        <w:object w:dxaOrig="400" w:dyaOrig="620">
          <v:shape id="_x0000_i1031" type="#_x0000_t75" style="width:20.25pt;height:30.75pt" o:ole="" filled="t">
            <v:fill color2="black"/>
            <v:imagedata r:id="rId19" o:title=""/>
          </v:shape>
          <o:OLEObject Type="Embed" ProgID="Equation.3" ShapeID="_x0000_i1031" DrawAspect="Content" ObjectID="_1587296756" r:id="rId20"/>
        </w:object>
      </w:r>
    </w:p>
    <w:p w:rsidR="002B24AE" w:rsidRPr="006F6082" w:rsidRDefault="002B24AE" w:rsidP="002B24AE">
      <w:pPr>
        <w:spacing w:after="0" w:line="240" w:lineRule="auto"/>
        <w:rPr>
          <w:rFonts w:ascii="Times New Roman" w:hAnsi="Times New Roman" w:cs="Times New Roman"/>
          <w:sz w:val="20"/>
          <w:szCs w:val="20"/>
        </w:rPr>
      </w:pPr>
      <w:r w:rsidRPr="006F6082">
        <w:rPr>
          <w:rFonts w:ascii="Times New Roman" w:hAnsi="Times New Roman" w:cs="Times New Roman"/>
          <w:sz w:val="20"/>
          <w:szCs w:val="20"/>
        </w:rPr>
        <w:t xml:space="preserve">2.Упростить </w:t>
      </w:r>
      <w:r w:rsidRPr="006F6082">
        <w:rPr>
          <w:rFonts w:ascii="Times New Roman" w:hAnsi="Times New Roman" w:cs="Times New Roman"/>
          <w:position w:val="-22"/>
          <w:sz w:val="20"/>
          <w:szCs w:val="20"/>
        </w:rPr>
        <w:object w:dxaOrig="1200" w:dyaOrig="660">
          <v:shape id="_x0000_i1032" type="#_x0000_t75" style="width:60pt;height:33pt" o:ole="" filled="t">
            <v:fill color2="black"/>
            <v:imagedata r:id="rId21" o:title=""/>
          </v:shape>
          <o:OLEObject Type="Embed" ProgID="Equation.3" ShapeID="_x0000_i1032" DrawAspect="Content" ObjectID="_1587296757" r:id="rId22"/>
        </w:object>
      </w:r>
    </w:p>
    <w:p w:rsidR="002B24AE" w:rsidRPr="006F6082" w:rsidRDefault="002B24AE" w:rsidP="002B24AE">
      <w:pPr>
        <w:spacing w:after="0" w:line="240" w:lineRule="auto"/>
        <w:rPr>
          <w:rFonts w:ascii="Times New Roman" w:hAnsi="Times New Roman" w:cs="Times New Roman"/>
          <w:sz w:val="20"/>
          <w:szCs w:val="20"/>
        </w:rPr>
      </w:pPr>
      <w:r w:rsidRPr="006F6082">
        <w:rPr>
          <w:rFonts w:ascii="Times New Roman" w:hAnsi="Times New Roman" w:cs="Times New Roman"/>
          <w:sz w:val="20"/>
          <w:szCs w:val="20"/>
        </w:rPr>
        <w:t xml:space="preserve">3.Вычислить </w:t>
      </w:r>
      <w:r w:rsidRPr="006F6082">
        <w:rPr>
          <w:rFonts w:ascii="Times New Roman" w:hAnsi="Times New Roman" w:cs="Times New Roman"/>
          <w:position w:val="-24"/>
          <w:sz w:val="20"/>
          <w:szCs w:val="20"/>
        </w:rPr>
        <w:object w:dxaOrig="800" w:dyaOrig="700">
          <v:shape id="_x0000_i1033" type="#_x0000_t75" style="width:39.75pt;height:35.25pt" o:ole="" filled="t">
            <v:fill color2="black"/>
            <v:imagedata r:id="rId23" o:title=""/>
          </v:shape>
          <o:OLEObject Type="Embed" ProgID="Equation.3" ShapeID="_x0000_i1033" DrawAspect="Content" ObjectID="_1587296758" r:id="rId24"/>
        </w:object>
      </w:r>
    </w:p>
    <w:p w:rsidR="002B24AE" w:rsidRPr="006F6082" w:rsidRDefault="002B24AE" w:rsidP="002B24AE">
      <w:pPr>
        <w:spacing w:after="0" w:line="240" w:lineRule="auto"/>
        <w:rPr>
          <w:rFonts w:ascii="Times New Roman" w:hAnsi="Times New Roman" w:cs="Times New Roman"/>
          <w:sz w:val="20"/>
          <w:szCs w:val="20"/>
        </w:rPr>
      </w:pPr>
      <w:r w:rsidRPr="006F6082">
        <w:rPr>
          <w:rFonts w:ascii="Times New Roman" w:hAnsi="Times New Roman" w:cs="Times New Roman"/>
          <w:sz w:val="20"/>
          <w:szCs w:val="20"/>
        </w:rPr>
        <w:t xml:space="preserve">4.Вычислить </w:t>
      </w:r>
      <w:r w:rsidRPr="006F6082">
        <w:rPr>
          <w:rFonts w:ascii="Times New Roman" w:hAnsi="Times New Roman" w:cs="Times New Roman"/>
          <w:position w:val="-8"/>
          <w:sz w:val="20"/>
          <w:szCs w:val="20"/>
        </w:rPr>
        <w:object w:dxaOrig="400" w:dyaOrig="380">
          <v:shape id="_x0000_i1034" type="#_x0000_t75" style="width:20.25pt;height:18.75pt" o:ole="" filled="t">
            <v:fill color2="black"/>
            <v:imagedata r:id="rId25" o:title=""/>
          </v:shape>
          <o:OLEObject Type="Embed" ProgID="Equation.3" ShapeID="_x0000_i1034" DrawAspect="Content" ObjectID="_1587296759" r:id="rId26"/>
        </w:object>
      </w:r>
      <w:r w:rsidRPr="006F6082">
        <w:rPr>
          <w:rFonts w:ascii="Times New Roman" w:hAnsi="Times New Roman" w:cs="Times New Roman"/>
          <w:sz w:val="20"/>
          <w:szCs w:val="20"/>
        </w:rPr>
        <w:t xml:space="preserve">; </w:t>
      </w:r>
      <w:r w:rsidRPr="006F6082">
        <w:rPr>
          <w:rFonts w:ascii="Times New Roman" w:hAnsi="Times New Roman" w:cs="Times New Roman"/>
          <w:position w:val="-8"/>
          <w:sz w:val="20"/>
          <w:szCs w:val="20"/>
        </w:rPr>
        <w:object w:dxaOrig="320" w:dyaOrig="380">
          <v:shape id="_x0000_i1035" type="#_x0000_t75" style="width:15.75pt;height:18.75pt" o:ole="" filled="t">
            <v:fill color2="black"/>
            <v:imagedata r:id="rId27" o:title=""/>
          </v:shape>
          <o:OLEObject Type="Embed" ProgID="Equation.3" ShapeID="_x0000_i1035" DrawAspect="Content" ObjectID="_1587296760" r:id="rId28"/>
        </w:object>
      </w:r>
    </w:p>
    <w:p w:rsidR="002B24AE" w:rsidRPr="006F6082" w:rsidRDefault="002B24AE" w:rsidP="002B24AE">
      <w:pPr>
        <w:spacing w:after="0" w:line="240" w:lineRule="auto"/>
        <w:rPr>
          <w:rFonts w:ascii="Times New Roman" w:hAnsi="Times New Roman" w:cs="Times New Roman"/>
          <w:sz w:val="20"/>
          <w:szCs w:val="20"/>
        </w:rPr>
      </w:pPr>
      <w:r w:rsidRPr="006F6082">
        <w:rPr>
          <w:rFonts w:ascii="Times New Roman" w:hAnsi="Times New Roman" w:cs="Times New Roman"/>
          <w:sz w:val="20"/>
          <w:szCs w:val="20"/>
        </w:rPr>
        <w:t>5.Сколькими  способами можно расставить на полке 6 книг?</w:t>
      </w:r>
    </w:p>
    <w:p w:rsidR="002B24AE" w:rsidRPr="006F6082" w:rsidRDefault="002B24AE" w:rsidP="002B24AE">
      <w:pPr>
        <w:spacing w:after="0" w:line="240" w:lineRule="auto"/>
        <w:rPr>
          <w:rFonts w:ascii="Times New Roman" w:hAnsi="Times New Roman" w:cs="Times New Roman"/>
          <w:sz w:val="20"/>
          <w:szCs w:val="20"/>
        </w:rPr>
      </w:pPr>
      <w:r w:rsidRPr="006F6082">
        <w:rPr>
          <w:rFonts w:ascii="Times New Roman" w:hAnsi="Times New Roman" w:cs="Times New Roman"/>
          <w:sz w:val="20"/>
          <w:szCs w:val="20"/>
        </w:rPr>
        <w:t>6.Сколько  флажков 3 разных цветов можно составить из 5 флажков разного цвета?</w:t>
      </w:r>
    </w:p>
    <w:p w:rsidR="002B24AE" w:rsidRPr="006F6082" w:rsidRDefault="002B24AE" w:rsidP="002B24AE">
      <w:pPr>
        <w:spacing w:after="0" w:line="240" w:lineRule="auto"/>
        <w:rPr>
          <w:rFonts w:ascii="Times New Roman" w:hAnsi="Times New Roman" w:cs="Times New Roman"/>
          <w:b/>
          <w:sz w:val="20"/>
          <w:szCs w:val="20"/>
        </w:rPr>
      </w:pPr>
      <w:r w:rsidRPr="006F6082">
        <w:rPr>
          <w:rFonts w:ascii="Times New Roman" w:hAnsi="Times New Roman" w:cs="Times New Roman"/>
          <w:sz w:val="20"/>
          <w:szCs w:val="20"/>
        </w:rPr>
        <w:t xml:space="preserve">7.Решить  уравнение </w:t>
      </w:r>
      <w:r w:rsidRPr="006F6082">
        <w:rPr>
          <w:rFonts w:ascii="Times New Roman" w:hAnsi="Times New Roman" w:cs="Times New Roman"/>
          <w:position w:val="-7"/>
          <w:sz w:val="20"/>
          <w:szCs w:val="20"/>
        </w:rPr>
        <w:object w:dxaOrig="940" w:dyaOrig="360">
          <v:shape id="_x0000_i1036" type="#_x0000_t75" style="width:47.25pt;height:18pt" o:ole="" filled="t">
            <v:fill color2="black"/>
            <v:imagedata r:id="rId29" o:title=""/>
          </v:shape>
          <o:OLEObject Type="Embed" ProgID="Equation.3" ShapeID="_x0000_i1036" DrawAspect="Content" ObjectID="_1587296761" r:id="rId30"/>
        </w:object>
      </w:r>
    </w:p>
    <w:p w:rsidR="002B24AE" w:rsidRPr="006F6082" w:rsidRDefault="002B24AE" w:rsidP="002B24AE">
      <w:pPr>
        <w:spacing w:after="0" w:line="240" w:lineRule="auto"/>
        <w:jc w:val="center"/>
        <w:rPr>
          <w:rFonts w:ascii="Times New Roman" w:hAnsi="Times New Roman" w:cs="Times New Roman"/>
          <w:b/>
          <w:sz w:val="20"/>
          <w:szCs w:val="20"/>
        </w:rPr>
      </w:pPr>
      <w:r w:rsidRPr="006F6082">
        <w:rPr>
          <w:rFonts w:ascii="Times New Roman" w:hAnsi="Times New Roman" w:cs="Times New Roman"/>
          <w:b/>
          <w:sz w:val="20"/>
          <w:szCs w:val="20"/>
        </w:rPr>
        <w:t>Вариант 3</w:t>
      </w:r>
    </w:p>
    <w:p w:rsidR="002B24AE" w:rsidRPr="006F6082" w:rsidRDefault="002B24AE" w:rsidP="002B24AE">
      <w:pPr>
        <w:spacing w:after="0" w:line="240" w:lineRule="auto"/>
        <w:rPr>
          <w:rFonts w:ascii="Times New Roman" w:hAnsi="Times New Roman" w:cs="Times New Roman"/>
          <w:sz w:val="20"/>
          <w:szCs w:val="20"/>
        </w:rPr>
      </w:pPr>
      <w:r w:rsidRPr="006F6082">
        <w:rPr>
          <w:rFonts w:ascii="Times New Roman" w:hAnsi="Times New Roman" w:cs="Times New Roman"/>
          <w:sz w:val="20"/>
          <w:szCs w:val="20"/>
        </w:rPr>
        <w:t xml:space="preserve">1.Вычислить </w:t>
      </w:r>
      <w:r w:rsidRPr="006F6082">
        <w:rPr>
          <w:rFonts w:ascii="Times New Roman" w:hAnsi="Times New Roman" w:cs="Times New Roman"/>
          <w:position w:val="-20"/>
          <w:sz w:val="20"/>
          <w:szCs w:val="20"/>
        </w:rPr>
        <w:object w:dxaOrig="540" w:dyaOrig="620">
          <v:shape id="_x0000_i1037" type="#_x0000_t75" style="width:27pt;height:30.75pt" o:ole="" filled="t">
            <v:fill color2="black"/>
            <v:imagedata r:id="rId31" o:title=""/>
          </v:shape>
          <o:OLEObject Type="Embed" ProgID="Equation.3" ShapeID="_x0000_i1037" DrawAspect="Content" ObjectID="_1587296762" r:id="rId32"/>
        </w:object>
      </w:r>
    </w:p>
    <w:p w:rsidR="002B24AE" w:rsidRPr="006F6082" w:rsidRDefault="002B24AE" w:rsidP="002B24AE">
      <w:pPr>
        <w:spacing w:after="0" w:line="240" w:lineRule="auto"/>
        <w:rPr>
          <w:rFonts w:ascii="Times New Roman" w:hAnsi="Times New Roman" w:cs="Times New Roman"/>
          <w:sz w:val="20"/>
          <w:szCs w:val="20"/>
        </w:rPr>
      </w:pPr>
      <w:r w:rsidRPr="006F6082">
        <w:rPr>
          <w:rFonts w:ascii="Times New Roman" w:hAnsi="Times New Roman" w:cs="Times New Roman"/>
          <w:sz w:val="20"/>
          <w:szCs w:val="20"/>
        </w:rPr>
        <w:t xml:space="preserve">2.Упростить </w:t>
      </w:r>
      <w:r w:rsidRPr="006F6082">
        <w:rPr>
          <w:rFonts w:ascii="Times New Roman" w:hAnsi="Times New Roman" w:cs="Times New Roman"/>
          <w:position w:val="-22"/>
          <w:sz w:val="20"/>
          <w:szCs w:val="20"/>
        </w:rPr>
        <w:object w:dxaOrig="800" w:dyaOrig="660">
          <v:shape id="_x0000_i1038" type="#_x0000_t75" style="width:39.75pt;height:33pt" o:ole="" filled="t">
            <v:fill color2="black"/>
            <v:imagedata r:id="rId33" o:title=""/>
          </v:shape>
          <o:OLEObject Type="Embed" ProgID="Equation.3" ShapeID="_x0000_i1038" DrawAspect="Content" ObjectID="_1587296763" r:id="rId34"/>
        </w:object>
      </w:r>
    </w:p>
    <w:p w:rsidR="002B24AE" w:rsidRPr="006F6082" w:rsidRDefault="002B24AE" w:rsidP="002B24AE">
      <w:pPr>
        <w:spacing w:after="0" w:line="240" w:lineRule="auto"/>
        <w:rPr>
          <w:rFonts w:ascii="Times New Roman" w:hAnsi="Times New Roman" w:cs="Times New Roman"/>
          <w:sz w:val="20"/>
          <w:szCs w:val="20"/>
        </w:rPr>
      </w:pPr>
      <w:r w:rsidRPr="006F6082">
        <w:rPr>
          <w:rFonts w:ascii="Times New Roman" w:hAnsi="Times New Roman" w:cs="Times New Roman"/>
          <w:sz w:val="20"/>
          <w:szCs w:val="20"/>
        </w:rPr>
        <w:t xml:space="preserve">3.Вычислить </w:t>
      </w:r>
      <w:r w:rsidRPr="006F6082">
        <w:rPr>
          <w:rFonts w:ascii="Times New Roman" w:hAnsi="Times New Roman" w:cs="Times New Roman"/>
          <w:position w:val="-24"/>
          <w:sz w:val="20"/>
          <w:szCs w:val="20"/>
        </w:rPr>
        <w:object w:dxaOrig="760" w:dyaOrig="700">
          <v:shape id="_x0000_i1039" type="#_x0000_t75" style="width:38.25pt;height:35.25pt" o:ole="" filled="t">
            <v:fill color2="black"/>
            <v:imagedata r:id="rId35" o:title=""/>
          </v:shape>
          <o:OLEObject Type="Embed" ProgID="Equation.3" ShapeID="_x0000_i1039" DrawAspect="Content" ObjectID="_1587296764" r:id="rId36"/>
        </w:object>
      </w:r>
    </w:p>
    <w:p w:rsidR="002B24AE" w:rsidRPr="006F6082" w:rsidRDefault="002B24AE" w:rsidP="002B24AE">
      <w:pPr>
        <w:spacing w:after="0" w:line="240" w:lineRule="auto"/>
        <w:rPr>
          <w:rFonts w:ascii="Times New Roman" w:hAnsi="Times New Roman" w:cs="Times New Roman"/>
          <w:sz w:val="20"/>
          <w:szCs w:val="20"/>
        </w:rPr>
      </w:pPr>
      <w:r w:rsidRPr="006F6082">
        <w:rPr>
          <w:rFonts w:ascii="Times New Roman" w:hAnsi="Times New Roman" w:cs="Times New Roman"/>
          <w:sz w:val="20"/>
          <w:szCs w:val="20"/>
        </w:rPr>
        <w:t xml:space="preserve">4.Вычислить </w:t>
      </w:r>
      <w:r w:rsidRPr="006F6082">
        <w:rPr>
          <w:rFonts w:ascii="Times New Roman" w:hAnsi="Times New Roman" w:cs="Times New Roman"/>
          <w:position w:val="-8"/>
          <w:sz w:val="20"/>
          <w:szCs w:val="20"/>
        </w:rPr>
        <w:object w:dxaOrig="420" w:dyaOrig="380">
          <v:shape id="_x0000_i1040" type="#_x0000_t75" style="width:21pt;height:18.75pt" o:ole="" filled="t">
            <v:fill color2="black"/>
            <v:imagedata r:id="rId37" o:title=""/>
          </v:shape>
          <o:OLEObject Type="Embed" ProgID="Equation.3" ShapeID="_x0000_i1040" DrawAspect="Content" ObjectID="_1587296765" r:id="rId38"/>
        </w:object>
      </w:r>
      <w:r w:rsidRPr="006F6082">
        <w:rPr>
          <w:rFonts w:ascii="Times New Roman" w:hAnsi="Times New Roman" w:cs="Times New Roman"/>
          <w:sz w:val="20"/>
          <w:szCs w:val="20"/>
        </w:rPr>
        <w:t xml:space="preserve">; </w:t>
      </w:r>
      <w:r w:rsidRPr="006F6082">
        <w:rPr>
          <w:rFonts w:ascii="Times New Roman" w:hAnsi="Times New Roman" w:cs="Times New Roman"/>
          <w:position w:val="-8"/>
          <w:sz w:val="20"/>
          <w:szCs w:val="20"/>
        </w:rPr>
        <w:object w:dxaOrig="380" w:dyaOrig="380">
          <v:shape id="_x0000_i1041" type="#_x0000_t75" style="width:18.75pt;height:18.75pt" o:ole="" filled="t">
            <v:fill color2="black"/>
            <v:imagedata r:id="rId39" o:title=""/>
          </v:shape>
          <o:OLEObject Type="Embed" ProgID="Equation.3" ShapeID="_x0000_i1041" DrawAspect="Content" ObjectID="_1587296766" r:id="rId40"/>
        </w:object>
      </w:r>
    </w:p>
    <w:p w:rsidR="002B24AE" w:rsidRPr="006F6082" w:rsidRDefault="002B24AE" w:rsidP="002B24AE">
      <w:pPr>
        <w:spacing w:after="0" w:line="240" w:lineRule="auto"/>
        <w:rPr>
          <w:rFonts w:ascii="Times New Roman" w:hAnsi="Times New Roman" w:cs="Times New Roman"/>
          <w:sz w:val="20"/>
          <w:szCs w:val="20"/>
        </w:rPr>
      </w:pPr>
      <w:r w:rsidRPr="006F6082">
        <w:rPr>
          <w:rFonts w:ascii="Times New Roman" w:hAnsi="Times New Roman" w:cs="Times New Roman"/>
          <w:sz w:val="20"/>
          <w:szCs w:val="20"/>
        </w:rPr>
        <w:t>5.Сколькими  способами собрание, состоящее из 18 человек, может выбрать из своего состава председателя собрания и секретаря</w:t>
      </w:r>
      <w:r w:rsidRPr="006F6082">
        <w:rPr>
          <w:rFonts w:ascii="Times New Roman" w:hAnsi="Times New Roman" w:cs="Times New Roman"/>
          <w:vanish/>
          <w:sz w:val="20"/>
          <w:szCs w:val="20"/>
        </w:rPr>
        <w:t>з его выбрать ловек ажков  книг</w:t>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Pr="006F6082">
        <w:rPr>
          <w:rFonts w:ascii="Times New Roman" w:hAnsi="Times New Roman" w:cs="Times New Roman"/>
          <w:sz w:val="20"/>
          <w:szCs w:val="20"/>
        </w:rPr>
        <w:t>?</w:t>
      </w:r>
    </w:p>
    <w:p w:rsidR="002B24AE" w:rsidRPr="006F6082" w:rsidRDefault="002B24AE" w:rsidP="002B24AE">
      <w:pPr>
        <w:spacing w:after="0" w:line="240" w:lineRule="auto"/>
        <w:rPr>
          <w:rFonts w:ascii="Times New Roman" w:hAnsi="Times New Roman" w:cs="Times New Roman"/>
          <w:sz w:val="20"/>
          <w:szCs w:val="20"/>
        </w:rPr>
      </w:pPr>
      <w:r w:rsidRPr="006F6082">
        <w:rPr>
          <w:rFonts w:ascii="Times New Roman" w:hAnsi="Times New Roman" w:cs="Times New Roman"/>
          <w:sz w:val="20"/>
          <w:szCs w:val="20"/>
        </w:rPr>
        <w:t>6. Сколькими  способами можно выбрать 3х дежурных, если в классе 30 человек?</w:t>
      </w:r>
    </w:p>
    <w:p w:rsidR="002B24AE" w:rsidRPr="006F6082" w:rsidRDefault="002B24AE" w:rsidP="002B24AE">
      <w:pPr>
        <w:spacing w:after="0" w:line="240" w:lineRule="auto"/>
        <w:rPr>
          <w:rFonts w:ascii="Times New Roman" w:hAnsi="Times New Roman" w:cs="Times New Roman"/>
          <w:b/>
          <w:sz w:val="20"/>
          <w:szCs w:val="20"/>
        </w:rPr>
      </w:pPr>
      <w:r w:rsidRPr="006F6082">
        <w:rPr>
          <w:rFonts w:ascii="Times New Roman" w:hAnsi="Times New Roman" w:cs="Times New Roman"/>
          <w:sz w:val="20"/>
          <w:szCs w:val="20"/>
        </w:rPr>
        <w:t xml:space="preserve">7.Решить  уравнение </w:t>
      </w:r>
      <w:r w:rsidRPr="006F6082">
        <w:rPr>
          <w:rFonts w:ascii="Times New Roman" w:hAnsi="Times New Roman" w:cs="Times New Roman"/>
          <w:position w:val="-7"/>
          <w:sz w:val="20"/>
          <w:szCs w:val="20"/>
        </w:rPr>
        <w:object w:dxaOrig="960" w:dyaOrig="360">
          <v:shape id="_x0000_i1042" type="#_x0000_t75" style="width:48pt;height:18pt" o:ole="" filled="t">
            <v:fill color2="black"/>
            <v:imagedata r:id="rId41" o:title=""/>
          </v:shape>
          <o:OLEObject Type="Embed" ProgID="Equation.3" ShapeID="_x0000_i1042" DrawAspect="Content" ObjectID="_1587296767" r:id="rId42"/>
        </w:object>
      </w:r>
    </w:p>
    <w:p w:rsidR="002B24AE" w:rsidRPr="006F6082" w:rsidRDefault="002B24AE" w:rsidP="002B24AE">
      <w:pPr>
        <w:spacing w:after="0" w:line="240" w:lineRule="auto"/>
        <w:jc w:val="center"/>
        <w:rPr>
          <w:rFonts w:ascii="Times New Roman" w:hAnsi="Times New Roman" w:cs="Times New Roman"/>
          <w:b/>
          <w:sz w:val="20"/>
          <w:szCs w:val="20"/>
        </w:rPr>
      </w:pPr>
      <w:r w:rsidRPr="006F6082">
        <w:rPr>
          <w:rFonts w:ascii="Times New Roman" w:hAnsi="Times New Roman" w:cs="Times New Roman"/>
          <w:b/>
          <w:sz w:val="20"/>
          <w:szCs w:val="20"/>
        </w:rPr>
        <w:t>Вариант 4</w:t>
      </w:r>
    </w:p>
    <w:p w:rsidR="002B24AE" w:rsidRPr="006F6082" w:rsidRDefault="002B24AE" w:rsidP="002B24AE">
      <w:pPr>
        <w:spacing w:after="0" w:line="240" w:lineRule="auto"/>
        <w:rPr>
          <w:rFonts w:ascii="Times New Roman" w:hAnsi="Times New Roman" w:cs="Times New Roman"/>
          <w:sz w:val="20"/>
          <w:szCs w:val="20"/>
        </w:rPr>
      </w:pPr>
      <w:r w:rsidRPr="006F6082">
        <w:rPr>
          <w:rFonts w:ascii="Times New Roman" w:hAnsi="Times New Roman" w:cs="Times New Roman"/>
          <w:sz w:val="20"/>
          <w:szCs w:val="20"/>
        </w:rPr>
        <w:t xml:space="preserve">1.Вычислить </w:t>
      </w:r>
      <w:r w:rsidRPr="006F6082">
        <w:rPr>
          <w:rFonts w:ascii="Times New Roman" w:hAnsi="Times New Roman" w:cs="Times New Roman"/>
          <w:position w:val="-20"/>
          <w:sz w:val="20"/>
          <w:szCs w:val="20"/>
        </w:rPr>
        <w:object w:dxaOrig="560" w:dyaOrig="620">
          <v:shape id="_x0000_i1043" type="#_x0000_t75" style="width:27.75pt;height:30.75pt" o:ole="" filled="t">
            <v:fill color2="black"/>
            <v:imagedata r:id="rId43" o:title=""/>
          </v:shape>
          <o:OLEObject Type="Embed" ProgID="Equation.3" ShapeID="_x0000_i1043" DrawAspect="Content" ObjectID="_1587296768" r:id="rId44"/>
        </w:object>
      </w:r>
    </w:p>
    <w:p w:rsidR="002B24AE" w:rsidRPr="006F6082" w:rsidRDefault="002B24AE" w:rsidP="002B24AE">
      <w:pPr>
        <w:spacing w:after="0" w:line="240" w:lineRule="auto"/>
        <w:rPr>
          <w:rFonts w:ascii="Times New Roman" w:hAnsi="Times New Roman" w:cs="Times New Roman"/>
          <w:sz w:val="20"/>
          <w:szCs w:val="20"/>
        </w:rPr>
      </w:pPr>
      <w:r w:rsidRPr="006F6082">
        <w:rPr>
          <w:rFonts w:ascii="Times New Roman" w:hAnsi="Times New Roman" w:cs="Times New Roman"/>
          <w:sz w:val="20"/>
          <w:szCs w:val="20"/>
        </w:rPr>
        <w:t xml:space="preserve">2.Упростить </w:t>
      </w:r>
      <w:r w:rsidRPr="006F6082">
        <w:rPr>
          <w:rFonts w:ascii="Times New Roman" w:hAnsi="Times New Roman" w:cs="Times New Roman"/>
          <w:position w:val="-22"/>
          <w:sz w:val="20"/>
          <w:szCs w:val="20"/>
        </w:rPr>
        <w:object w:dxaOrig="760" w:dyaOrig="660">
          <v:shape id="_x0000_i1044" type="#_x0000_t75" style="width:38.25pt;height:33pt" o:ole="" filled="t">
            <v:fill color2="black"/>
            <v:imagedata r:id="rId45" o:title=""/>
          </v:shape>
          <o:OLEObject Type="Embed" ProgID="Equation.3" ShapeID="_x0000_i1044" DrawAspect="Content" ObjectID="_1587296769" r:id="rId46"/>
        </w:object>
      </w:r>
    </w:p>
    <w:p w:rsidR="002B24AE" w:rsidRPr="006F6082" w:rsidRDefault="002B24AE" w:rsidP="002B24AE">
      <w:pPr>
        <w:spacing w:after="0" w:line="240" w:lineRule="auto"/>
        <w:rPr>
          <w:rFonts w:ascii="Times New Roman" w:hAnsi="Times New Roman" w:cs="Times New Roman"/>
          <w:sz w:val="20"/>
          <w:szCs w:val="20"/>
        </w:rPr>
      </w:pPr>
    </w:p>
    <w:p w:rsidR="002B24AE" w:rsidRPr="006F6082" w:rsidRDefault="002B24AE" w:rsidP="002B24AE">
      <w:pPr>
        <w:spacing w:after="0" w:line="240" w:lineRule="auto"/>
        <w:rPr>
          <w:rFonts w:ascii="Times New Roman" w:hAnsi="Times New Roman" w:cs="Times New Roman"/>
          <w:sz w:val="20"/>
          <w:szCs w:val="20"/>
        </w:rPr>
      </w:pPr>
      <w:r w:rsidRPr="006F6082">
        <w:rPr>
          <w:rFonts w:ascii="Times New Roman" w:hAnsi="Times New Roman" w:cs="Times New Roman"/>
          <w:sz w:val="20"/>
          <w:szCs w:val="20"/>
        </w:rPr>
        <w:t xml:space="preserve">3.Вычислить </w:t>
      </w:r>
      <w:r w:rsidRPr="006F6082">
        <w:rPr>
          <w:rFonts w:ascii="Times New Roman" w:hAnsi="Times New Roman" w:cs="Times New Roman"/>
          <w:position w:val="-20"/>
          <w:sz w:val="20"/>
          <w:szCs w:val="20"/>
        </w:rPr>
        <w:object w:dxaOrig="780" w:dyaOrig="639">
          <v:shape id="_x0000_i1045" type="#_x0000_t75" style="width:39pt;height:32.25pt" o:ole="" filled="t">
            <v:fill color2="black"/>
            <v:imagedata r:id="rId47" o:title=""/>
          </v:shape>
          <o:OLEObject Type="Embed" ProgID="Equation.3" ShapeID="_x0000_i1045" DrawAspect="Content" ObjectID="_1587296770" r:id="rId48"/>
        </w:object>
      </w:r>
    </w:p>
    <w:p w:rsidR="002B24AE" w:rsidRPr="006F6082" w:rsidRDefault="002B24AE" w:rsidP="002B24AE">
      <w:pPr>
        <w:spacing w:after="0" w:line="240" w:lineRule="auto"/>
        <w:rPr>
          <w:rFonts w:ascii="Times New Roman" w:hAnsi="Times New Roman" w:cs="Times New Roman"/>
          <w:sz w:val="20"/>
          <w:szCs w:val="20"/>
        </w:rPr>
      </w:pPr>
      <w:r w:rsidRPr="006F6082">
        <w:rPr>
          <w:rFonts w:ascii="Times New Roman" w:hAnsi="Times New Roman" w:cs="Times New Roman"/>
          <w:sz w:val="20"/>
          <w:szCs w:val="20"/>
        </w:rPr>
        <w:lastRenderedPageBreak/>
        <w:t xml:space="preserve">4.Вычислить </w:t>
      </w:r>
      <w:r w:rsidRPr="006F6082">
        <w:rPr>
          <w:rFonts w:ascii="Times New Roman" w:hAnsi="Times New Roman" w:cs="Times New Roman"/>
          <w:position w:val="-8"/>
          <w:sz w:val="20"/>
          <w:szCs w:val="20"/>
        </w:rPr>
        <w:object w:dxaOrig="400" w:dyaOrig="380">
          <v:shape id="_x0000_i1046" type="#_x0000_t75" style="width:20.25pt;height:18.75pt" o:ole="" filled="t">
            <v:fill color2="black"/>
            <v:imagedata r:id="rId25" o:title=""/>
          </v:shape>
          <o:OLEObject Type="Embed" ProgID="Equation.3" ShapeID="_x0000_i1046" DrawAspect="Content" ObjectID="_1587296771" r:id="rId49"/>
        </w:object>
      </w:r>
      <w:r w:rsidRPr="006F6082">
        <w:rPr>
          <w:rFonts w:ascii="Times New Roman" w:hAnsi="Times New Roman" w:cs="Times New Roman"/>
          <w:sz w:val="20"/>
          <w:szCs w:val="20"/>
        </w:rPr>
        <w:t xml:space="preserve">; </w:t>
      </w:r>
      <w:r w:rsidRPr="006F6082">
        <w:rPr>
          <w:rFonts w:ascii="Times New Roman" w:hAnsi="Times New Roman" w:cs="Times New Roman"/>
          <w:position w:val="-8"/>
          <w:sz w:val="20"/>
          <w:szCs w:val="20"/>
        </w:rPr>
        <w:object w:dxaOrig="380" w:dyaOrig="380">
          <v:shape id="_x0000_i1047" type="#_x0000_t75" style="width:18.75pt;height:18.75pt" o:ole="" filled="t">
            <v:fill color2="black"/>
            <v:imagedata r:id="rId50" o:title=""/>
          </v:shape>
          <o:OLEObject Type="Embed" ProgID="Equation.3" ShapeID="_x0000_i1047" DrawAspect="Content" ObjectID="_1587296772" r:id="rId51"/>
        </w:object>
      </w:r>
    </w:p>
    <w:p w:rsidR="002B24AE" w:rsidRPr="006F6082" w:rsidRDefault="002B24AE" w:rsidP="002B24AE">
      <w:pPr>
        <w:spacing w:after="0" w:line="240" w:lineRule="auto"/>
        <w:rPr>
          <w:rFonts w:ascii="Times New Roman" w:hAnsi="Times New Roman" w:cs="Times New Roman"/>
          <w:sz w:val="20"/>
          <w:szCs w:val="20"/>
        </w:rPr>
      </w:pPr>
      <w:r w:rsidRPr="006F6082">
        <w:rPr>
          <w:rFonts w:ascii="Times New Roman" w:hAnsi="Times New Roman" w:cs="Times New Roman"/>
          <w:sz w:val="20"/>
          <w:szCs w:val="20"/>
        </w:rPr>
        <w:t>5.Сколько различных пятизначных чисел можно составить из цифр 1,2,3,4,5 при условии, что ни одна цифра в числе не повторяется</w:t>
      </w:r>
      <w:r w:rsidRPr="006F6082">
        <w:rPr>
          <w:rFonts w:ascii="Times New Roman" w:hAnsi="Times New Roman" w:cs="Times New Roman"/>
          <w:vanish/>
          <w:sz w:val="20"/>
          <w:szCs w:val="20"/>
        </w:rPr>
        <w:t>з его выбрать ловек ажков  книг</w:t>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Pr="006F6082">
        <w:rPr>
          <w:rFonts w:ascii="Times New Roman" w:hAnsi="Times New Roman" w:cs="Times New Roman"/>
          <w:sz w:val="20"/>
          <w:szCs w:val="20"/>
        </w:rPr>
        <w:t>?</w:t>
      </w:r>
    </w:p>
    <w:p w:rsidR="002B24AE" w:rsidRPr="006F6082" w:rsidRDefault="002B24AE" w:rsidP="002B24AE">
      <w:pPr>
        <w:spacing w:after="0" w:line="240" w:lineRule="auto"/>
        <w:rPr>
          <w:rFonts w:ascii="Times New Roman" w:hAnsi="Times New Roman" w:cs="Times New Roman"/>
          <w:sz w:val="20"/>
          <w:szCs w:val="20"/>
        </w:rPr>
      </w:pPr>
      <w:r w:rsidRPr="006F6082">
        <w:rPr>
          <w:rFonts w:ascii="Times New Roman" w:hAnsi="Times New Roman" w:cs="Times New Roman"/>
          <w:sz w:val="20"/>
          <w:szCs w:val="20"/>
        </w:rPr>
        <w:t>6. Сколько вариантов распределения 3х путевок в санаторий различного профиля можно составить для 5 претендентов?</w:t>
      </w:r>
    </w:p>
    <w:p w:rsidR="002B24AE" w:rsidRPr="006F6082" w:rsidRDefault="002B24AE" w:rsidP="002B24AE">
      <w:pPr>
        <w:spacing w:after="0" w:line="240" w:lineRule="auto"/>
        <w:rPr>
          <w:rFonts w:ascii="Times New Roman" w:eastAsia="Times New Roman" w:hAnsi="Times New Roman" w:cs="Times New Roman"/>
          <w:b/>
          <w:sz w:val="20"/>
          <w:szCs w:val="20"/>
        </w:rPr>
      </w:pPr>
      <w:r w:rsidRPr="006F6082">
        <w:rPr>
          <w:rFonts w:ascii="Times New Roman" w:hAnsi="Times New Roman" w:cs="Times New Roman"/>
          <w:sz w:val="20"/>
          <w:szCs w:val="20"/>
        </w:rPr>
        <w:t xml:space="preserve">7.Решить  уравнение </w:t>
      </w:r>
      <w:r w:rsidRPr="006F6082">
        <w:rPr>
          <w:rFonts w:ascii="Times New Roman" w:hAnsi="Times New Roman" w:cs="Times New Roman"/>
          <w:position w:val="-20"/>
          <w:sz w:val="20"/>
          <w:szCs w:val="20"/>
        </w:rPr>
        <w:object w:dxaOrig="1219" w:dyaOrig="620">
          <v:shape id="_x0000_i1048" type="#_x0000_t75" style="width:60.75pt;height:30.75pt" o:ole="" filled="t">
            <v:fill color2="black"/>
            <v:imagedata r:id="rId52" o:title=""/>
          </v:shape>
          <o:OLEObject Type="Embed" ProgID="Equation.3" ShapeID="_x0000_i1048" DrawAspect="Content" ObjectID="_1587296773" r:id="rId53"/>
        </w:object>
      </w:r>
    </w:p>
    <w:p w:rsidR="002B24AE" w:rsidRPr="006F6082" w:rsidRDefault="002B24AE" w:rsidP="002B24AE">
      <w:pPr>
        <w:spacing w:line="36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Время на выполнение: 30</w:t>
      </w:r>
      <w:r w:rsidRPr="006F6082">
        <w:rPr>
          <w:rFonts w:ascii="Times New Roman" w:eastAsia="Times New Roman" w:hAnsi="Times New Roman" w:cs="Times New Roman"/>
          <w:b/>
          <w:sz w:val="20"/>
          <w:szCs w:val="20"/>
        </w:rPr>
        <w:t>минут</w:t>
      </w:r>
    </w:p>
    <w:p w:rsidR="002B24AE" w:rsidRPr="006F6082" w:rsidRDefault="002B24AE" w:rsidP="002B24AE">
      <w:pPr>
        <w:spacing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 xml:space="preserve">Перечень объектов контроля и оценки </w:t>
      </w:r>
    </w:p>
    <w:tbl>
      <w:tblPr>
        <w:tblW w:w="0" w:type="auto"/>
        <w:tblInd w:w="-10" w:type="dxa"/>
        <w:tblLayout w:type="fixed"/>
        <w:tblLook w:val="0000" w:firstRow="0" w:lastRow="0" w:firstColumn="0" w:lastColumn="0" w:noHBand="0" w:noVBand="0"/>
      </w:tblPr>
      <w:tblGrid>
        <w:gridCol w:w="4248"/>
        <w:gridCol w:w="3960"/>
        <w:gridCol w:w="2184"/>
      </w:tblGrid>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Наименование объектов контроля и оценки</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Основные показатели оценки результата</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Оценка</w:t>
            </w:r>
          </w:p>
        </w:tc>
      </w:tr>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rPr>
                <w:rFonts w:ascii="Times New Roman" w:eastAsia="Times New Roman" w:hAnsi="Times New Roman" w:cs="Times New Roman"/>
                <w:bCs/>
                <w:color w:val="000000"/>
                <w:kern w:val="1"/>
                <w:sz w:val="20"/>
                <w:szCs w:val="20"/>
              </w:rPr>
            </w:pPr>
            <w:r w:rsidRPr="006F6082">
              <w:rPr>
                <w:rFonts w:ascii="Times New Roman" w:eastAsia="Times New Roman" w:hAnsi="Times New Roman" w:cs="Times New Roman"/>
                <w:bCs/>
                <w:color w:val="000000"/>
                <w:kern w:val="1"/>
                <w:sz w:val="20"/>
                <w:szCs w:val="20"/>
              </w:rPr>
              <w:t>1. Применять стандартные  методы  и модели  к  решению  вероятностных  и  статистических  задач</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keepNext/>
              <w:keepLines/>
              <w:suppressLineNumbers/>
              <w:snapToGrid w:val="0"/>
              <w:spacing w:after="0" w:line="240" w:lineRule="auto"/>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-Вычисление элементов  комбинаторики</w:t>
            </w:r>
          </w:p>
          <w:p w:rsidR="002B24AE" w:rsidRPr="006F6082" w:rsidRDefault="002B24AE" w:rsidP="00E0611F">
            <w:pPr>
              <w:spacing w:line="240" w:lineRule="auto"/>
              <w:jc w:val="both"/>
              <w:rPr>
                <w:rFonts w:ascii="Times New Roman" w:eastAsia="Times New Roman" w:hAnsi="Times New Roman" w:cs="Times New Roman"/>
                <w:b/>
                <w:sz w:val="20"/>
                <w:szCs w:val="20"/>
              </w:rPr>
            </w:pP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both"/>
              <w:rPr>
                <w:rFonts w:ascii="Times New Roman" w:eastAsia="Times New Roman" w:hAnsi="Times New Roman" w:cs="Times New Roman"/>
                <w:b/>
                <w:sz w:val="20"/>
                <w:szCs w:val="20"/>
              </w:rPr>
            </w:pPr>
          </w:p>
        </w:tc>
      </w:tr>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rPr>
                <w:rFonts w:ascii="Times New Roman" w:eastAsia="Times New Roman" w:hAnsi="Times New Roman" w:cs="Times New Roman"/>
                <w:bCs/>
                <w:color w:val="000000"/>
                <w:kern w:val="1"/>
                <w:sz w:val="20"/>
                <w:szCs w:val="20"/>
              </w:rPr>
            </w:pPr>
            <w:r w:rsidRPr="006F6082">
              <w:rPr>
                <w:rFonts w:ascii="Times New Roman" w:eastAsia="Times New Roman" w:hAnsi="Times New Roman" w:cs="Times New Roman"/>
                <w:bCs/>
                <w:color w:val="000000"/>
                <w:kern w:val="1"/>
                <w:sz w:val="20"/>
                <w:szCs w:val="20"/>
              </w:rPr>
              <w:t xml:space="preserve">1. </w:t>
            </w:r>
            <w:r w:rsidRPr="006F6082">
              <w:rPr>
                <w:rFonts w:ascii="Times New Roman" w:hAnsi="Times New Roman" w:cs="Times New Roman"/>
                <w:sz w:val="20"/>
                <w:szCs w:val="20"/>
              </w:rPr>
              <w:t xml:space="preserve"> </w:t>
            </w:r>
            <w:r w:rsidRPr="006F6082">
              <w:rPr>
                <w:rFonts w:ascii="Times New Roman" w:eastAsia="Times New Roman" w:hAnsi="Times New Roman" w:cs="Times New Roman"/>
                <w:bCs/>
                <w:color w:val="000000"/>
                <w:kern w:val="1"/>
                <w:sz w:val="20"/>
                <w:szCs w:val="20"/>
              </w:rPr>
              <w:t>Основные  понятия  комбинаторики</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-Формулировка  определений   сочетания, размещения, перестановки</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both"/>
              <w:rPr>
                <w:rFonts w:ascii="Times New Roman" w:eastAsia="Times New Roman" w:hAnsi="Times New Roman" w:cs="Times New Roman"/>
                <w:b/>
                <w:sz w:val="20"/>
                <w:szCs w:val="20"/>
              </w:rPr>
            </w:pPr>
          </w:p>
        </w:tc>
      </w:tr>
    </w:tbl>
    <w:p w:rsidR="002B24AE" w:rsidRPr="006F6082" w:rsidRDefault="002B24AE" w:rsidP="002B24AE">
      <w:pPr>
        <w:spacing w:after="0" w:line="240" w:lineRule="auto"/>
        <w:jc w:val="both"/>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 xml:space="preserve">За верное решение задачи выставляется положительная оценка – </w:t>
      </w:r>
      <w:r>
        <w:rPr>
          <w:rFonts w:ascii="Times New Roman" w:eastAsia="Times New Roman" w:hAnsi="Times New Roman" w:cs="Times New Roman"/>
          <w:sz w:val="20"/>
          <w:szCs w:val="20"/>
        </w:rPr>
        <w:t>1балл</w:t>
      </w:r>
    </w:p>
    <w:p w:rsidR="002B24AE" w:rsidRPr="006F6082" w:rsidRDefault="002B24AE" w:rsidP="002B24AE">
      <w:pPr>
        <w:spacing w:after="0" w:line="240" w:lineRule="auto"/>
        <w:jc w:val="both"/>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За неверное решение задачи выставляется отрицательная оценка – 0 баллов.</w:t>
      </w:r>
    </w:p>
    <w:p w:rsidR="002B24AE" w:rsidRPr="006F6082" w:rsidRDefault="002B24AE" w:rsidP="002B24AE">
      <w:pPr>
        <w:spacing w:line="360" w:lineRule="auto"/>
        <w:ind w:firstLine="709"/>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 xml:space="preserve"> </w:t>
      </w:r>
    </w:p>
    <w:p w:rsidR="002B24AE" w:rsidRPr="006F6082" w:rsidRDefault="002B24AE" w:rsidP="002B24AE">
      <w:pPr>
        <w:spacing w:after="0"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Практическая работа №2 «</w:t>
      </w:r>
      <w:r w:rsidRPr="006F6082">
        <w:rPr>
          <w:rFonts w:ascii="Times New Roman" w:hAnsi="Times New Roman" w:cs="Times New Roman"/>
          <w:b/>
          <w:sz w:val="20"/>
          <w:szCs w:val="20"/>
        </w:rPr>
        <w:t>Вероятность случайного события</w:t>
      </w:r>
      <w:r w:rsidRPr="006F6082">
        <w:rPr>
          <w:rFonts w:ascii="Times New Roman" w:eastAsia="Times New Roman" w:hAnsi="Times New Roman" w:cs="Times New Roman"/>
          <w:b/>
          <w:sz w:val="20"/>
          <w:szCs w:val="20"/>
        </w:rPr>
        <w:t>»</w:t>
      </w:r>
    </w:p>
    <w:p w:rsidR="002B24AE" w:rsidRPr="006F6082" w:rsidRDefault="002B24AE" w:rsidP="002B24AE">
      <w:pPr>
        <w:spacing w:after="0"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Текст  практической работы №2</w:t>
      </w:r>
    </w:p>
    <w:p w:rsidR="002B24AE" w:rsidRPr="006F6082" w:rsidRDefault="002B24AE" w:rsidP="002B24AE">
      <w:pPr>
        <w:spacing w:after="0" w:line="240" w:lineRule="auto"/>
        <w:ind w:firstLine="360"/>
        <w:jc w:val="center"/>
        <w:rPr>
          <w:rFonts w:ascii="Times New Roman" w:hAnsi="Times New Roman" w:cs="Times New Roman"/>
          <w:b/>
          <w:sz w:val="20"/>
          <w:szCs w:val="20"/>
        </w:rPr>
      </w:pPr>
      <w:r w:rsidRPr="006F6082">
        <w:rPr>
          <w:rFonts w:ascii="Times New Roman" w:hAnsi="Times New Roman" w:cs="Times New Roman"/>
          <w:b/>
          <w:sz w:val="20"/>
          <w:szCs w:val="20"/>
        </w:rPr>
        <w:t>Вариант 1</w:t>
      </w:r>
    </w:p>
    <w:p w:rsidR="002B24AE" w:rsidRPr="006F6082" w:rsidRDefault="002B24AE" w:rsidP="002B24AE">
      <w:pPr>
        <w:spacing w:after="0" w:line="240" w:lineRule="auto"/>
        <w:ind w:firstLine="360"/>
        <w:jc w:val="both"/>
        <w:rPr>
          <w:rFonts w:ascii="Times New Roman" w:hAnsi="Times New Roman" w:cs="Times New Roman"/>
          <w:sz w:val="20"/>
          <w:szCs w:val="20"/>
        </w:rPr>
      </w:pPr>
      <w:r w:rsidRPr="006F6082">
        <w:rPr>
          <w:rFonts w:ascii="Times New Roman" w:hAnsi="Times New Roman" w:cs="Times New Roman"/>
          <w:sz w:val="20"/>
          <w:szCs w:val="20"/>
        </w:rPr>
        <w:t>1. При бросании игральной кости вычислить вероятность события «Выпало 2 очка».</w:t>
      </w:r>
    </w:p>
    <w:p w:rsidR="002B24AE" w:rsidRPr="006F6082" w:rsidRDefault="002B24AE" w:rsidP="002B24AE">
      <w:pPr>
        <w:spacing w:after="0" w:line="240" w:lineRule="auto"/>
        <w:ind w:firstLine="360"/>
        <w:jc w:val="both"/>
        <w:rPr>
          <w:rFonts w:ascii="Times New Roman" w:hAnsi="Times New Roman" w:cs="Times New Roman"/>
          <w:sz w:val="20"/>
          <w:szCs w:val="20"/>
        </w:rPr>
      </w:pPr>
      <w:r w:rsidRPr="006F6082">
        <w:rPr>
          <w:rFonts w:ascii="Times New Roman" w:hAnsi="Times New Roman" w:cs="Times New Roman"/>
          <w:sz w:val="20"/>
          <w:szCs w:val="20"/>
        </w:rPr>
        <w:t xml:space="preserve"> 2. В мешочке имеется 5 одинаковых кубиков. На всех гранях каждого кубка написана одна из следующих букв: о, п, р, с, т. Найти вероятность того, что на вытянутых по одному и расположенных «в одну линию» кубиков можно будет прочесть слово «спорт».</w:t>
      </w:r>
    </w:p>
    <w:p w:rsidR="002B24AE" w:rsidRPr="006F6082" w:rsidRDefault="002B24AE" w:rsidP="002B24AE">
      <w:pPr>
        <w:spacing w:after="0" w:line="240" w:lineRule="auto"/>
        <w:ind w:firstLine="360"/>
        <w:jc w:val="both"/>
        <w:rPr>
          <w:rFonts w:ascii="Times New Roman" w:hAnsi="Times New Roman" w:cs="Times New Roman"/>
          <w:sz w:val="20"/>
          <w:szCs w:val="20"/>
        </w:rPr>
      </w:pPr>
      <w:r w:rsidRPr="006F6082">
        <w:rPr>
          <w:rFonts w:ascii="Times New Roman" w:hAnsi="Times New Roman" w:cs="Times New Roman"/>
          <w:sz w:val="20"/>
          <w:szCs w:val="20"/>
        </w:rPr>
        <w:t>3. В цехе работают 6 мужчин и 4 женщины. По табельным номерам наудачу отобраны семь человек. Найти вероятность того, что среди отобранных лиц окажутся три женщины.</w:t>
      </w:r>
    </w:p>
    <w:p w:rsidR="002B24AE" w:rsidRPr="006F6082" w:rsidRDefault="002B24AE" w:rsidP="002B24AE">
      <w:pPr>
        <w:spacing w:after="0" w:line="240" w:lineRule="auto"/>
        <w:ind w:firstLine="360"/>
        <w:jc w:val="both"/>
        <w:rPr>
          <w:rFonts w:ascii="Times New Roman" w:hAnsi="Times New Roman" w:cs="Times New Roman"/>
          <w:sz w:val="20"/>
          <w:szCs w:val="20"/>
        </w:rPr>
      </w:pPr>
      <w:r w:rsidRPr="006F6082">
        <w:rPr>
          <w:rFonts w:ascii="Times New Roman" w:hAnsi="Times New Roman" w:cs="Times New Roman"/>
          <w:sz w:val="20"/>
          <w:szCs w:val="20"/>
        </w:rPr>
        <w:t>4. По цели произведено 20 выстрелов, причем зарегистрировано 18 попаданий. Найти относительную частоту попаданий в цель.</w:t>
      </w:r>
    </w:p>
    <w:p w:rsidR="002B24AE" w:rsidRPr="006F6082" w:rsidRDefault="002B24AE" w:rsidP="002B24AE">
      <w:pPr>
        <w:spacing w:after="0" w:line="240" w:lineRule="auto"/>
        <w:ind w:firstLine="360"/>
        <w:jc w:val="both"/>
        <w:rPr>
          <w:rFonts w:ascii="Times New Roman" w:hAnsi="Times New Roman" w:cs="Times New Roman"/>
          <w:sz w:val="20"/>
          <w:szCs w:val="20"/>
        </w:rPr>
      </w:pPr>
      <w:r w:rsidRPr="006F6082">
        <w:rPr>
          <w:rFonts w:ascii="Times New Roman" w:hAnsi="Times New Roman" w:cs="Times New Roman"/>
          <w:sz w:val="20"/>
          <w:szCs w:val="20"/>
        </w:rPr>
        <w:t>5. В ящике имеется 15 деталей, среди которых 10 окрашенных. Сборщик наудачу извлекает 3 детали. Найти вероятность того, что все извлеченные детали окажутся окрашены.</w:t>
      </w:r>
    </w:p>
    <w:p w:rsidR="002B24AE" w:rsidRPr="006F6082" w:rsidRDefault="002B24AE" w:rsidP="002B24AE">
      <w:pPr>
        <w:spacing w:after="0" w:line="240" w:lineRule="auto"/>
        <w:ind w:firstLine="360"/>
        <w:jc w:val="both"/>
        <w:rPr>
          <w:rFonts w:ascii="Times New Roman" w:hAnsi="Times New Roman" w:cs="Times New Roman"/>
          <w:sz w:val="20"/>
          <w:szCs w:val="20"/>
        </w:rPr>
      </w:pPr>
      <w:r w:rsidRPr="006F6082">
        <w:rPr>
          <w:rFonts w:ascii="Times New Roman" w:hAnsi="Times New Roman" w:cs="Times New Roman"/>
          <w:sz w:val="20"/>
          <w:szCs w:val="20"/>
        </w:rPr>
        <w:t>6. В окружность вписан квадрат. В круг наудачу бросается точка. Какова вероятность того, что эта точка попадает в квадрат.</w:t>
      </w:r>
    </w:p>
    <w:p w:rsidR="002B24AE" w:rsidRPr="006F6082" w:rsidRDefault="002B24AE" w:rsidP="002B24AE">
      <w:pPr>
        <w:spacing w:after="0" w:line="240" w:lineRule="auto"/>
        <w:ind w:firstLine="360"/>
        <w:jc w:val="both"/>
        <w:rPr>
          <w:rFonts w:ascii="Times New Roman" w:hAnsi="Times New Roman" w:cs="Times New Roman"/>
          <w:sz w:val="20"/>
          <w:szCs w:val="20"/>
        </w:rPr>
      </w:pPr>
    </w:p>
    <w:p w:rsidR="002B24AE" w:rsidRPr="006F6082" w:rsidRDefault="002B24AE" w:rsidP="002B24AE">
      <w:pPr>
        <w:spacing w:after="0" w:line="240" w:lineRule="auto"/>
        <w:ind w:firstLine="360"/>
        <w:jc w:val="center"/>
        <w:rPr>
          <w:rFonts w:ascii="Times New Roman" w:hAnsi="Times New Roman" w:cs="Times New Roman"/>
          <w:b/>
          <w:sz w:val="20"/>
          <w:szCs w:val="20"/>
        </w:rPr>
      </w:pPr>
      <w:r w:rsidRPr="006F6082">
        <w:rPr>
          <w:rFonts w:ascii="Times New Roman" w:hAnsi="Times New Roman" w:cs="Times New Roman"/>
          <w:b/>
          <w:sz w:val="20"/>
          <w:szCs w:val="20"/>
        </w:rPr>
        <w:t>Вариант 2</w:t>
      </w:r>
    </w:p>
    <w:p w:rsidR="002B24AE" w:rsidRPr="006F6082" w:rsidRDefault="002B24AE" w:rsidP="002B24AE">
      <w:pPr>
        <w:spacing w:after="0" w:line="240" w:lineRule="auto"/>
        <w:ind w:firstLine="360"/>
        <w:jc w:val="both"/>
        <w:rPr>
          <w:rFonts w:ascii="Times New Roman" w:hAnsi="Times New Roman" w:cs="Times New Roman"/>
          <w:sz w:val="20"/>
          <w:szCs w:val="20"/>
        </w:rPr>
      </w:pPr>
      <w:r w:rsidRPr="006F6082">
        <w:rPr>
          <w:rFonts w:ascii="Times New Roman" w:hAnsi="Times New Roman" w:cs="Times New Roman"/>
          <w:sz w:val="20"/>
          <w:szCs w:val="20"/>
        </w:rPr>
        <w:t>1. При бросании монеты вычислить вероятность выпадения «решки».</w:t>
      </w:r>
    </w:p>
    <w:p w:rsidR="002B24AE" w:rsidRPr="006F6082" w:rsidRDefault="002B24AE" w:rsidP="002B24AE">
      <w:pPr>
        <w:spacing w:after="0" w:line="240" w:lineRule="auto"/>
        <w:ind w:firstLine="360"/>
        <w:jc w:val="both"/>
        <w:rPr>
          <w:rFonts w:ascii="Times New Roman" w:hAnsi="Times New Roman" w:cs="Times New Roman"/>
          <w:sz w:val="20"/>
          <w:szCs w:val="20"/>
        </w:rPr>
      </w:pPr>
      <w:r w:rsidRPr="006F6082">
        <w:rPr>
          <w:rFonts w:ascii="Times New Roman" w:hAnsi="Times New Roman" w:cs="Times New Roman"/>
          <w:sz w:val="20"/>
          <w:szCs w:val="20"/>
        </w:rPr>
        <w:t xml:space="preserve"> 2. Пять различных книг расставлены наудачу на одной полке. Найти вероятность того, что две определенные книги окажутся рядом.</w:t>
      </w:r>
    </w:p>
    <w:p w:rsidR="002B24AE" w:rsidRPr="006F6082" w:rsidRDefault="002B24AE" w:rsidP="002B24AE">
      <w:pPr>
        <w:spacing w:after="0" w:line="240" w:lineRule="auto"/>
        <w:ind w:firstLine="360"/>
        <w:jc w:val="both"/>
        <w:rPr>
          <w:rFonts w:ascii="Times New Roman" w:hAnsi="Times New Roman" w:cs="Times New Roman"/>
          <w:sz w:val="20"/>
          <w:szCs w:val="20"/>
        </w:rPr>
      </w:pPr>
      <w:r w:rsidRPr="006F6082">
        <w:rPr>
          <w:rFonts w:ascii="Times New Roman" w:hAnsi="Times New Roman" w:cs="Times New Roman"/>
          <w:sz w:val="20"/>
          <w:szCs w:val="20"/>
        </w:rPr>
        <w:t>3. В группе 12 студентов, среди которых 8 отличников. По списку наудачу отобраны 9 студентов, найти вероятность того, что среди отобранных студентов 5 отличников.</w:t>
      </w:r>
    </w:p>
    <w:p w:rsidR="002B24AE" w:rsidRPr="006F6082" w:rsidRDefault="002B24AE" w:rsidP="002B24AE">
      <w:pPr>
        <w:spacing w:after="0" w:line="240" w:lineRule="auto"/>
        <w:ind w:firstLine="360"/>
        <w:jc w:val="both"/>
        <w:rPr>
          <w:rFonts w:ascii="Times New Roman" w:hAnsi="Times New Roman" w:cs="Times New Roman"/>
          <w:sz w:val="20"/>
          <w:szCs w:val="20"/>
        </w:rPr>
      </w:pPr>
      <w:r w:rsidRPr="006F6082">
        <w:rPr>
          <w:rFonts w:ascii="Times New Roman" w:hAnsi="Times New Roman" w:cs="Times New Roman"/>
          <w:sz w:val="20"/>
          <w:szCs w:val="20"/>
        </w:rPr>
        <w:t>4.При испытании партии приборов относительная частота годных приборов оказалась равной 0,9. Найти число годных приборов, если всего было проверено 200 приборов.</w:t>
      </w:r>
    </w:p>
    <w:p w:rsidR="002B24AE" w:rsidRPr="006F6082" w:rsidRDefault="002B24AE" w:rsidP="002B24AE">
      <w:pPr>
        <w:spacing w:after="0" w:line="240" w:lineRule="auto"/>
        <w:ind w:firstLine="360"/>
        <w:jc w:val="both"/>
        <w:rPr>
          <w:rFonts w:ascii="Times New Roman" w:hAnsi="Times New Roman" w:cs="Times New Roman"/>
          <w:sz w:val="20"/>
          <w:szCs w:val="20"/>
        </w:rPr>
      </w:pPr>
      <w:r w:rsidRPr="006F6082">
        <w:rPr>
          <w:rFonts w:ascii="Times New Roman" w:hAnsi="Times New Roman" w:cs="Times New Roman"/>
          <w:sz w:val="20"/>
          <w:szCs w:val="20"/>
        </w:rPr>
        <w:t>5. В конверте среди 100 фотокарточек находится одна розыскиваемая. Из конверта наудачу извлекают 10 карточек. Найти вероятность того, что среди них окажется нужная.</w:t>
      </w:r>
    </w:p>
    <w:p w:rsidR="002B24AE" w:rsidRPr="006F6082" w:rsidRDefault="002B24AE" w:rsidP="002B24AE">
      <w:pPr>
        <w:spacing w:after="0" w:line="240" w:lineRule="auto"/>
        <w:ind w:firstLine="360"/>
        <w:jc w:val="both"/>
        <w:rPr>
          <w:rFonts w:ascii="Times New Roman" w:hAnsi="Times New Roman" w:cs="Times New Roman"/>
          <w:sz w:val="20"/>
          <w:szCs w:val="20"/>
        </w:rPr>
      </w:pPr>
      <w:r w:rsidRPr="006F6082">
        <w:rPr>
          <w:rFonts w:ascii="Times New Roman" w:hAnsi="Times New Roman" w:cs="Times New Roman"/>
          <w:sz w:val="20"/>
          <w:szCs w:val="20"/>
        </w:rPr>
        <w:t>6. В окружность вписан квадрат. В круг наудачу бросается точка. Какова вероятность того, что эта точка попадает в круг.</w:t>
      </w:r>
    </w:p>
    <w:p w:rsidR="002B24AE" w:rsidRPr="006F6082" w:rsidRDefault="002B24AE" w:rsidP="002B24AE">
      <w:pPr>
        <w:spacing w:after="0" w:line="240" w:lineRule="auto"/>
        <w:ind w:firstLine="360"/>
        <w:jc w:val="both"/>
        <w:rPr>
          <w:rFonts w:ascii="Times New Roman" w:hAnsi="Times New Roman" w:cs="Times New Roman"/>
          <w:b/>
          <w:sz w:val="20"/>
          <w:szCs w:val="20"/>
        </w:rPr>
      </w:pPr>
    </w:p>
    <w:p w:rsidR="002B24AE" w:rsidRPr="006F6082" w:rsidRDefault="002B24AE" w:rsidP="002B24AE">
      <w:pPr>
        <w:spacing w:after="0" w:line="240" w:lineRule="auto"/>
        <w:ind w:firstLine="360"/>
        <w:jc w:val="center"/>
        <w:rPr>
          <w:rFonts w:ascii="Times New Roman" w:hAnsi="Times New Roman" w:cs="Times New Roman"/>
          <w:b/>
          <w:sz w:val="20"/>
          <w:szCs w:val="20"/>
        </w:rPr>
      </w:pPr>
      <w:r w:rsidRPr="006F6082">
        <w:rPr>
          <w:rFonts w:ascii="Times New Roman" w:hAnsi="Times New Roman" w:cs="Times New Roman"/>
          <w:b/>
          <w:sz w:val="20"/>
          <w:szCs w:val="20"/>
        </w:rPr>
        <w:t>Вариант 3</w:t>
      </w:r>
    </w:p>
    <w:p w:rsidR="002B24AE" w:rsidRPr="006F6082" w:rsidRDefault="002B24AE" w:rsidP="002B24AE">
      <w:pPr>
        <w:spacing w:after="0" w:line="240" w:lineRule="auto"/>
        <w:ind w:firstLine="360"/>
        <w:jc w:val="both"/>
        <w:rPr>
          <w:rFonts w:ascii="Times New Roman" w:hAnsi="Times New Roman" w:cs="Times New Roman"/>
          <w:sz w:val="20"/>
          <w:szCs w:val="20"/>
        </w:rPr>
      </w:pPr>
      <w:r w:rsidRPr="006F6082">
        <w:rPr>
          <w:rFonts w:ascii="Times New Roman" w:hAnsi="Times New Roman" w:cs="Times New Roman"/>
          <w:sz w:val="20"/>
          <w:szCs w:val="20"/>
        </w:rPr>
        <w:t>1. При бросании игральной кости вычислить вероятность выпадения четного числа очков.</w:t>
      </w:r>
    </w:p>
    <w:p w:rsidR="002B24AE" w:rsidRPr="006F6082" w:rsidRDefault="002B24AE" w:rsidP="002B24AE">
      <w:pPr>
        <w:spacing w:after="0" w:line="240" w:lineRule="auto"/>
        <w:ind w:firstLine="360"/>
        <w:jc w:val="both"/>
        <w:rPr>
          <w:rFonts w:ascii="Times New Roman" w:hAnsi="Times New Roman" w:cs="Times New Roman"/>
          <w:sz w:val="20"/>
          <w:szCs w:val="20"/>
        </w:rPr>
      </w:pPr>
      <w:r w:rsidRPr="006F6082">
        <w:rPr>
          <w:rFonts w:ascii="Times New Roman" w:hAnsi="Times New Roman" w:cs="Times New Roman"/>
          <w:sz w:val="20"/>
          <w:szCs w:val="20"/>
        </w:rPr>
        <w:t xml:space="preserve"> 2. В корзине находятся 20 красных, 15 зеленых шаров. Найти вероятность того, что из 4 выбранных наудачу шаров будет 3 зеленых.</w:t>
      </w:r>
    </w:p>
    <w:p w:rsidR="002B24AE" w:rsidRPr="006F6082" w:rsidRDefault="002B24AE" w:rsidP="002B24AE">
      <w:pPr>
        <w:spacing w:after="0" w:line="240" w:lineRule="auto"/>
        <w:ind w:firstLine="360"/>
        <w:jc w:val="both"/>
        <w:rPr>
          <w:rFonts w:ascii="Times New Roman" w:hAnsi="Times New Roman" w:cs="Times New Roman"/>
          <w:sz w:val="20"/>
          <w:szCs w:val="20"/>
        </w:rPr>
      </w:pPr>
      <w:r w:rsidRPr="006F6082">
        <w:rPr>
          <w:rFonts w:ascii="Times New Roman" w:hAnsi="Times New Roman" w:cs="Times New Roman"/>
          <w:sz w:val="20"/>
          <w:szCs w:val="20"/>
        </w:rPr>
        <w:t>3. На каждой из шести карточек написаны буквы А, Б, И, Р, Ж. После тщательного перемешивания берут по одной карточке и кладут последовательно рядом. Найти вероятность того, что получится слово «Биржа».</w:t>
      </w:r>
    </w:p>
    <w:p w:rsidR="002B24AE" w:rsidRPr="006F6082" w:rsidRDefault="002B24AE" w:rsidP="002B24AE">
      <w:pPr>
        <w:spacing w:after="0" w:line="240" w:lineRule="auto"/>
        <w:ind w:firstLine="360"/>
        <w:jc w:val="both"/>
        <w:rPr>
          <w:rFonts w:ascii="Times New Roman" w:hAnsi="Times New Roman" w:cs="Times New Roman"/>
          <w:sz w:val="20"/>
          <w:szCs w:val="20"/>
        </w:rPr>
      </w:pPr>
      <w:r w:rsidRPr="006F6082">
        <w:rPr>
          <w:rFonts w:ascii="Times New Roman" w:hAnsi="Times New Roman" w:cs="Times New Roman"/>
          <w:sz w:val="20"/>
          <w:szCs w:val="20"/>
        </w:rPr>
        <w:lastRenderedPageBreak/>
        <w:t xml:space="preserve">4. Отдел технического контроля обнаружил пять бракованных книг в партии из случайно отобранных 100 книг. Найти относительную частоту появления бракованных книг. </w:t>
      </w:r>
    </w:p>
    <w:p w:rsidR="002B24AE" w:rsidRPr="006F6082" w:rsidRDefault="002B24AE" w:rsidP="002B24AE">
      <w:pPr>
        <w:spacing w:after="0" w:line="240" w:lineRule="auto"/>
        <w:ind w:firstLine="360"/>
        <w:jc w:val="both"/>
        <w:rPr>
          <w:rFonts w:ascii="Times New Roman" w:hAnsi="Times New Roman" w:cs="Times New Roman"/>
          <w:sz w:val="20"/>
          <w:szCs w:val="20"/>
        </w:rPr>
      </w:pPr>
      <w:r w:rsidRPr="006F6082">
        <w:rPr>
          <w:rFonts w:ascii="Times New Roman" w:hAnsi="Times New Roman" w:cs="Times New Roman"/>
          <w:sz w:val="20"/>
          <w:szCs w:val="20"/>
        </w:rPr>
        <w:t>5. В партии из ста банок консервов 12 бракованных. Найти вероятность того, что три взятые банки консервов окажутся бракованными.</w:t>
      </w:r>
    </w:p>
    <w:p w:rsidR="002B24AE" w:rsidRPr="006F6082" w:rsidRDefault="002B24AE" w:rsidP="002B24AE">
      <w:pPr>
        <w:spacing w:after="0" w:line="240" w:lineRule="auto"/>
        <w:ind w:firstLine="360"/>
        <w:jc w:val="both"/>
        <w:rPr>
          <w:rFonts w:ascii="Times New Roman" w:hAnsi="Times New Roman" w:cs="Times New Roman"/>
          <w:sz w:val="20"/>
          <w:szCs w:val="20"/>
        </w:rPr>
      </w:pPr>
      <w:r w:rsidRPr="006F6082">
        <w:rPr>
          <w:rFonts w:ascii="Times New Roman" w:hAnsi="Times New Roman" w:cs="Times New Roman"/>
          <w:sz w:val="20"/>
          <w:szCs w:val="20"/>
        </w:rPr>
        <w:t>6. В окружность вписан квадрат. В круг наудачу бросается точка. Какова вероятность того, что эта точка попадает в квадрат.</w:t>
      </w:r>
    </w:p>
    <w:p w:rsidR="002B24AE" w:rsidRPr="006F6082" w:rsidRDefault="002B24AE" w:rsidP="002B24AE">
      <w:pPr>
        <w:spacing w:after="0" w:line="240" w:lineRule="auto"/>
        <w:ind w:firstLine="360"/>
        <w:jc w:val="both"/>
        <w:rPr>
          <w:rFonts w:ascii="Times New Roman" w:hAnsi="Times New Roman" w:cs="Times New Roman"/>
          <w:sz w:val="20"/>
          <w:szCs w:val="20"/>
        </w:rPr>
      </w:pPr>
    </w:p>
    <w:p w:rsidR="002B24AE" w:rsidRPr="006F6082" w:rsidRDefault="002B24AE" w:rsidP="002B24AE">
      <w:pPr>
        <w:spacing w:after="0" w:line="240" w:lineRule="auto"/>
        <w:ind w:firstLine="360"/>
        <w:jc w:val="center"/>
        <w:rPr>
          <w:rFonts w:ascii="Times New Roman" w:hAnsi="Times New Roman" w:cs="Times New Roman"/>
          <w:b/>
          <w:sz w:val="20"/>
          <w:szCs w:val="20"/>
        </w:rPr>
      </w:pPr>
      <w:r w:rsidRPr="006F6082">
        <w:rPr>
          <w:rFonts w:ascii="Times New Roman" w:hAnsi="Times New Roman" w:cs="Times New Roman"/>
          <w:b/>
          <w:sz w:val="20"/>
          <w:szCs w:val="20"/>
        </w:rPr>
        <w:t>Вариант 4</w:t>
      </w:r>
    </w:p>
    <w:p w:rsidR="002B24AE" w:rsidRPr="006F6082" w:rsidRDefault="002B24AE" w:rsidP="002B24AE">
      <w:pPr>
        <w:spacing w:after="0" w:line="240" w:lineRule="auto"/>
        <w:ind w:firstLine="360"/>
        <w:jc w:val="both"/>
        <w:rPr>
          <w:rFonts w:ascii="Times New Roman" w:hAnsi="Times New Roman" w:cs="Times New Roman"/>
          <w:sz w:val="20"/>
          <w:szCs w:val="20"/>
        </w:rPr>
      </w:pPr>
      <w:r w:rsidRPr="006F6082">
        <w:rPr>
          <w:rFonts w:ascii="Times New Roman" w:hAnsi="Times New Roman" w:cs="Times New Roman"/>
          <w:sz w:val="20"/>
          <w:szCs w:val="20"/>
        </w:rPr>
        <w:t>1. При бросании игральной кости вычислить вероятность выпадения нечетного числа очков.</w:t>
      </w:r>
    </w:p>
    <w:p w:rsidR="002B24AE" w:rsidRPr="006F6082" w:rsidRDefault="002B24AE" w:rsidP="002B24AE">
      <w:pPr>
        <w:spacing w:after="0" w:line="240" w:lineRule="auto"/>
        <w:ind w:firstLine="360"/>
        <w:jc w:val="both"/>
        <w:rPr>
          <w:rFonts w:ascii="Times New Roman" w:hAnsi="Times New Roman" w:cs="Times New Roman"/>
          <w:sz w:val="20"/>
          <w:szCs w:val="20"/>
        </w:rPr>
      </w:pPr>
      <w:r w:rsidRPr="006F6082">
        <w:rPr>
          <w:rFonts w:ascii="Times New Roman" w:hAnsi="Times New Roman" w:cs="Times New Roman"/>
          <w:sz w:val="20"/>
          <w:szCs w:val="20"/>
        </w:rPr>
        <w:t xml:space="preserve"> 2. В коробке пять одинаковых изделий, причем три из них окрашены. Наудачу извлечены два изделия. Найти вероятность того, что среди двух извлеченных изделий окажется одно окрашенное изделие.</w:t>
      </w:r>
    </w:p>
    <w:p w:rsidR="002B24AE" w:rsidRPr="006F6082" w:rsidRDefault="002B24AE" w:rsidP="002B24AE">
      <w:pPr>
        <w:spacing w:after="0" w:line="240" w:lineRule="auto"/>
        <w:ind w:firstLine="360"/>
        <w:jc w:val="both"/>
        <w:rPr>
          <w:rFonts w:ascii="Times New Roman" w:hAnsi="Times New Roman" w:cs="Times New Roman"/>
          <w:sz w:val="20"/>
          <w:szCs w:val="20"/>
        </w:rPr>
      </w:pPr>
      <w:r w:rsidRPr="006F6082">
        <w:rPr>
          <w:rFonts w:ascii="Times New Roman" w:hAnsi="Times New Roman" w:cs="Times New Roman"/>
          <w:sz w:val="20"/>
          <w:szCs w:val="20"/>
        </w:rPr>
        <w:t>3. В ящике 100 деталей, из них 10 бракованных. Наудачу извлечены четыре детали. Найти вероятность того, что среди извлеченных деталей нет бракованных.</w:t>
      </w:r>
    </w:p>
    <w:p w:rsidR="002B24AE" w:rsidRPr="006F6082" w:rsidRDefault="002B24AE" w:rsidP="002B24AE">
      <w:pPr>
        <w:spacing w:after="0" w:line="240" w:lineRule="auto"/>
        <w:ind w:firstLine="360"/>
        <w:jc w:val="both"/>
        <w:rPr>
          <w:rFonts w:ascii="Times New Roman" w:hAnsi="Times New Roman" w:cs="Times New Roman"/>
          <w:sz w:val="20"/>
          <w:szCs w:val="20"/>
        </w:rPr>
      </w:pPr>
      <w:r w:rsidRPr="006F6082">
        <w:rPr>
          <w:rFonts w:ascii="Times New Roman" w:hAnsi="Times New Roman" w:cs="Times New Roman"/>
          <w:sz w:val="20"/>
          <w:szCs w:val="20"/>
        </w:rPr>
        <w:t>4. В партии из 100 деталей отдел технического контроля обнаружил 5 нестандартных деталей. Чему равна относительная частота появления стандартных деталей.</w:t>
      </w:r>
    </w:p>
    <w:p w:rsidR="002B24AE" w:rsidRPr="006F6082" w:rsidRDefault="002B24AE" w:rsidP="002B24AE">
      <w:pPr>
        <w:spacing w:after="0" w:line="240" w:lineRule="auto"/>
        <w:ind w:firstLine="360"/>
        <w:jc w:val="both"/>
        <w:rPr>
          <w:rFonts w:ascii="Times New Roman" w:hAnsi="Times New Roman" w:cs="Times New Roman"/>
          <w:sz w:val="20"/>
          <w:szCs w:val="20"/>
        </w:rPr>
      </w:pPr>
      <w:r w:rsidRPr="006F6082">
        <w:rPr>
          <w:rFonts w:ascii="Times New Roman" w:hAnsi="Times New Roman" w:cs="Times New Roman"/>
          <w:sz w:val="20"/>
          <w:szCs w:val="20"/>
        </w:rPr>
        <w:t>5. В канцелярии народного суда находится 26 дел, среди которых 17 уголовных. Наудачу для проверки документации извлекается 5 дел. Найти вероятность того, что взятые наудачу дела окажутся не уголовными.</w:t>
      </w:r>
    </w:p>
    <w:p w:rsidR="002B24AE" w:rsidRPr="006F6082" w:rsidRDefault="002B24AE" w:rsidP="002B24AE">
      <w:pPr>
        <w:spacing w:after="0" w:line="240" w:lineRule="auto"/>
        <w:ind w:firstLine="360"/>
        <w:jc w:val="both"/>
        <w:rPr>
          <w:rFonts w:ascii="Times New Roman" w:hAnsi="Times New Roman" w:cs="Times New Roman"/>
          <w:sz w:val="20"/>
          <w:szCs w:val="20"/>
        </w:rPr>
      </w:pPr>
      <w:r w:rsidRPr="006F6082">
        <w:rPr>
          <w:rFonts w:ascii="Times New Roman" w:hAnsi="Times New Roman" w:cs="Times New Roman"/>
          <w:sz w:val="20"/>
          <w:szCs w:val="20"/>
        </w:rPr>
        <w:t>6. В окружность вписан квадрат. В круг наудачу бросается точка. Какова вероятность того, что эта точка попадает в круг.</w:t>
      </w:r>
    </w:p>
    <w:p w:rsidR="002B24AE" w:rsidRPr="006F6082" w:rsidRDefault="002B24AE" w:rsidP="002B24AE">
      <w:pPr>
        <w:spacing w:after="0" w:line="240" w:lineRule="auto"/>
        <w:jc w:val="center"/>
        <w:rPr>
          <w:rFonts w:ascii="Times New Roman" w:hAnsi="Times New Roman" w:cs="Times New Roman"/>
          <w:b/>
          <w:sz w:val="20"/>
          <w:szCs w:val="20"/>
        </w:rPr>
      </w:pPr>
    </w:p>
    <w:p w:rsidR="002B24AE" w:rsidRPr="006F6082" w:rsidRDefault="002B24AE" w:rsidP="002B24AE">
      <w:pPr>
        <w:spacing w:after="0" w:line="240" w:lineRule="auto"/>
        <w:jc w:val="center"/>
        <w:rPr>
          <w:rFonts w:ascii="Times New Roman" w:hAnsi="Times New Roman" w:cs="Times New Roman"/>
          <w:b/>
          <w:sz w:val="20"/>
          <w:szCs w:val="20"/>
        </w:rPr>
      </w:pPr>
    </w:p>
    <w:p w:rsidR="002B24AE" w:rsidRPr="006F6082" w:rsidRDefault="002B24AE" w:rsidP="002B24AE">
      <w:pPr>
        <w:spacing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Время на вып</w:t>
      </w:r>
      <w:r>
        <w:rPr>
          <w:rFonts w:ascii="Times New Roman" w:eastAsia="Times New Roman" w:hAnsi="Times New Roman" w:cs="Times New Roman"/>
          <w:b/>
          <w:sz w:val="20"/>
          <w:szCs w:val="20"/>
        </w:rPr>
        <w:t>олнение: 30</w:t>
      </w:r>
      <w:r w:rsidRPr="006F6082">
        <w:rPr>
          <w:rFonts w:ascii="Times New Roman" w:eastAsia="Times New Roman" w:hAnsi="Times New Roman" w:cs="Times New Roman"/>
          <w:b/>
          <w:sz w:val="20"/>
          <w:szCs w:val="20"/>
        </w:rPr>
        <w:t xml:space="preserve"> минут</w:t>
      </w:r>
    </w:p>
    <w:p w:rsidR="002B24AE" w:rsidRPr="006F6082" w:rsidRDefault="002B24AE" w:rsidP="002B24AE">
      <w:pPr>
        <w:spacing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 xml:space="preserve">Перечень объектов контроля и оценки </w:t>
      </w:r>
    </w:p>
    <w:tbl>
      <w:tblPr>
        <w:tblW w:w="0" w:type="auto"/>
        <w:tblInd w:w="-10" w:type="dxa"/>
        <w:tblLayout w:type="fixed"/>
        <w:tblLook w:val="0000" w:firstRow="0" w:lastRow="0" w:firstColumn="0" w:lastColumn="0" w:noHBand="0" w:noVBand="0"/>
      </w:tblPr>
      <w:tblGrid>
        <w:gridCol w:w="4248"/>
        <w:gridCol w:w="3960"/>
        <w:gridCol w:w="2184"/>
      </w:tblGrid>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Наименование объектов контроля и оценки</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Основные показатели оценки результата</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Оценка</w:t>
            </w:r>
          </w:p>
        </w:tc>
      </w:tr>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rPr>
                <w:rFonts w:ascii="Times New Roman" w:eastAsia="Times New Roman" w:hAnsi="Times New Roman" w:cs="Times New Roman"/>
                <w:bCs/>
                <w:color w:val="000000"/>
                <w:kern w:val="1"/>
                <w:sz w:val="20"/>
                <w:szCs w:val="20"/>
              </w:rPr>
            </w:pPr>
            <w:r w:rsidRPr="006F6082">
              <w:rPr>
                <w:rFonts w:ascii="Times New Roman" w:eastAsia="Times New Roman" w:hAnsi="Times New Roman" w:cs="Times New Roman"/>
                <w:bCs/>
                <w:color w:val="000000"/>
                <w:kern w:val="1"/>
                <w:sz w:val="20"/>
                <w:szCs w:val="20"/>
              </w:rPr>
              <w:t>У1. Применять стандартные  методы  и модели  к  решению  вероятностных  и  статистических  задач</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keepNext/>
              <w:keepLines/>
              <w:suppressLineNumbers/>
              <w:snapToGrid w:val="0"/>
              <w:spacing w:after="0" w:line="240" w:lineRule="auto"/>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-Вычисление  классической, геометрической и  статистической  вероятности;</w:t>
            </w:r>
          </w:p>
          <w:p w:rsidR="002B24AE" w:rsidRPr="006F6082" w:rsidRDefault="002B24AE" w:rsidP="00E0611F">
            <w:pPr>
              <w:keepNext/>
              <w:keepLines/>
              <w:suppressLineNumbers/>
              <w:spacing w:after="0" w:line="240" w:lineRule="auto"/>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-Вычисление  вероятностей  случайных  событий</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both"/>
              <w:rPr>
                <w:rFonts w:ascii="Times New Roman" w:eastAsia="Times New Roman" w:hAnsi="Times New Roman" w:cs="Times New Roman"/>
                <w:b/>
                <w:sz w:val="20"/>
                <w:szCs w:val="20"/>
              </w:rPr>
            </w:pPr>
          </w:p>
        </w:tc>
      </w:tr>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rPr>
                <w:rFonts w:ascii="Times New Roman" w:eastAsia="Times New Roman" w:hAnsi="Times New Roman" w:cs="Times New Roman"/>
                <w:bCs/>
                <w:color w:val="000000"/>
                <w:kern w:val="1"/>
                <w:sz w:val="20"/>
                <w:szCs w:val="20"/>
              </w:rPr>
            </w:pPr>
            <w:r w:rsidRPr="006F6082">
              <w:rPr>
                <w:rFonts w:ascii="Times New Roman" w:eastAsia="Times New Roman" w:hAnsi="Times New Roman" w:cs="Times New Roman"/>
                <w:bCs/>
                <w:color w:val="000000"/>
                <w:kern w:val="1"/>
                <w:sz w:val="20"/>
                <w:szCs w:val="20"/>
              </w:rPr>
              <w:t>З 2. Основы  теории  вероятностей  и  математической  статистики</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keepNext/>
              <w:keepLines/>
              <w:suppressLineNumbers/>
              <w:snapToGrid w:val="0"/>
              <w:spacing w:after="0" w:line="240" w:lineRule="auto"/>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-Формулировка классического  определения  вероятности;</w:t>
            </w:r>
          </w:p>
          <w:p w:rsidR="002B24AE" w:rsidRPr="006F6082" w:rsidRDefault="002B24AE" w:rsidP="00E0611F">
            <w:pPr>
              <w:keepNext/>
              <w:keepLines/>
              <w:suppressLineNumbers/>
              <w:spacing w:after="0" w:line="240" w:lineRule="auto"/>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-Формулировка  теорем  умножения  и  сложения  вероятностей</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both"/>
              <w:rPr>
                <w:rFonts w:ascii="Times New Roman" w:eastAsia="Times New Roman" w:hAnsi="Times New Roman" w:cs="Times New Roman"/>
                <w:b/>
                <w:sz w:val="20"/>
                <w:szCs w:val="20"/>
              </w:rPr>
            </w:pPr>
          </w:p>
        </w:tc>
      </w:tr>
    </w:tbl>
    <w:p w:rsidR="002B24AE" w:rsidRPr="006F6082" w:rsidRDefault="002B24AE" w:rsidP="002B24AE">
      <w:pPr>
        <w:spacing w:after="0" w:line="240" w:lineRule="auto"/>
        <w:jc w:val="both"/>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 xml:space="preserve">За верное решение задачи выставляется положительная оценка – </w:t>
      </w:r>
      <w:r>
        <w:rPr>
          <w:rFonts w:ascii="Times New Roman" w:eastAsia="Times New Roman" w:hAnsi="Times New Roman" w:cs="Times New Roman"/>
          <w:sz w:val="20"/>
          <w:szCs w:val="20"/>
        </w:rPr>
        <w:t>1балл</w:t>
      </w:r>
    </w:p>
    <w:p w:rsidR="002B24AE" w:rsidRPr="006F6082" w:rsidRDefault="002B24AE" w:rsidP="002B24AE">
      <w:pPr>
        <w:spacing w:after="0" w:line="240" w:lineRule="auto"/>
        <w:jc w:val="both"/>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За неверное решение задачи выставляется отрицательная оценка – 0 баллов.</w:t>
      </w:r>
    </w:p>
    <w:p w:rsidR="002B24AE" w:rsidRPr="006F6082" w:rsidRDefault="002B24AE" w:rsidP="002B24AE">
      <w:pPr>
        <w:spacing w:line="360" w:lineRule="auto"/>
        <w:jc w:val="both"/>
        <w:rPr>
          <w:rFonts w:ascii="Times New Roman" w:eastAsia="Times New Roman" w:hAnsi="Times New Roman" w:cs="Times New Roman"/>
          <w:b/>
          <w:sz w:val="20"/>
          <w:szCs w:val="20"/>
        </w:rPr>
      </w:pPr>
    </w:p>
    <w:p w:rsidR="002B24AE" w:rsidRPr="006F6082" w:rsidRDefault="002B24AE" w:rsidP="002B24AE">
      <w:pPr>
        <w:spacing w:after="0"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Практическая работа №3 «В</w:t>
      </w:r>
      <w:r w:rsidRPr="006F6082">
        <w:rPr>
          <w:rFonts w:ascii="Times New Roman" w:hAnsi="Times New Roman" w:cs="Times New Roman"/>
          <w:b/>
          <w:sz w:val="20"/>
          <w:szCs w:val="20"/>
        </w:rPr>
        <w:t>ероятность сложных событий</w:t>
      </w:r>
      <w:r w:rsidRPr="006F6082">
        <w:rPr>
          <w:rFonts w:ascii="Times New Roman" w:eastAsia="Times New Roman" w:hAnsi="Times New Roman" w:cs="Times New Roman"/>
          <w:b/>
          <w:sz w:val="20"/>
          <w:szCs w:val="20"/>
        </w:rPr>
        <w:t>»</w:t>
      </w:r>
    </w:p>
    <w:p w:rsidR="002B24AE" w:rsidRPr="006F6082" w:rsidRDefault="002B24AE" w:rsidP="002B24AE">
      <w:pPr>
        <w:spacing w:after="0"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Текст практической работы №3</w:t>
      </w:r>
    </w:p>
    <w:p w:rsidR="002B24AE" w:rsidRPr="006F6082" w:rsidRDefault="002B24AE" w:rsidP="002B24AE">
      <w:pPr>
        <w:spacing w:after="0" w:line="240" w:lineRule="auto"/>
        <w:jc w:val="center"/>
        <w:rPr>
          <w:rFonts w:ascii="Times New Roman" w:hAnsi="Times New Roman" w:cs="Times New Roman"/>
          <w:b/>
          <w:sz w:val="20"/>
          <w:szCs w:val="20"/>
        </w:rPr>
      </w:pPr>
      <w:r w:rsidRPr="006F6082">
        <w:rPr>
          <w:rFonts w:ascii="Times New Roman" w:hAnsi="Times New Roman" w:cs="Times New Roman"/>
          <w:b/>
          <w:sz w:val="20"/>
          <w:szCs w:val="20"/>
        </w:rPr>
        <w:t>Вариант 1</w:t>
      </w:r>
    </w:p>
    <w:p w:rsidR="002B24AE" w:rsidRPr="006F6082" w:rsidRDefault="002B24AE" w:rsidP="002B24AE">
      <w:pPr>
        <w:spacing w:after="0" w:line="240" w:lineRule="auto"/>
        <w:ind w:firstLine="357"/>
        <w:jc w:val="both"/>
        <w:rPr>
          <w:rFonts w:ascii="Times New Roman" w:hAnsi="Times New Roman" w:cs="Times New Roman"/>
          <w:sz w:val="20"/>
          <w:szCs w:val="20"/>
        </w:rPr>
      </w:pPr>
      <w:r w:rsidRPr="006F6082">
        <w:rPr>
          <w:rFonts w:ascii="Times New Roman" w:hAnsi="Times New Roman" w:cs="Times New Roman"/>
          <w:sz w:val="20"/>
          <w:szCs w:val="20"/>
        </w:rPr>
        <w:t>1.В электрическую цепь последовательно  включены  три  элемента, работающие независимо один от другого. Вероятности  отказов  первого-0,1,второго-0,15, третьего-0,2. Найти вероятность  того, что тока в цепи  не будет.</w:t>
      </w:r>
    </w:p>
    <w:p w:rsidR="002B24AE" w:rsidRPr="006F6082" w:rsidRDefault="002B24AE" w:rsidP="002B24AE">
      <w:pPr>
        <w:spacing w:after="0" w:line="240" w:lineRule="auto"/>
        <w:ind w:firstLine="357"/>
        <w:jc w:val="both"/>
        <w:rPr>
          <w:rFonts w:ascii="Times New Roman" w:hAnsi="Times New Roman" w:cs="Times New Roman"/>
          <w:sz w:val="20"/>
          <w:szCs w:val="20"/>
        </w:rPr>
      </w:pPr>
      <w:r w:rsidRPr="006F6082">
        <w:rPr>
          <w:rFonts w:ascii="Times New Roman" w:hAnsi="Times New Roman" w:cs="Times New Roman"/>
          <w:sz w:val="20"/>
          <w:szCs w:val="20"/>
        </w:rPr>
        <w:t xml:space="preserve">2.Среди  100  лотерейных   билетов  есть 5 выигрышных. Найти вероятность  того, что  2  наудачу выбранные  билета  окажутся  выигрышными. </w:t>
      </w:r>
    </w:p>
    <w:p w:rsidR="002B24AE" w:rsidRPr="006F6082" w:rsidRDefault="002B24AE" w:rsidP="002B24AE">
      <w:pPr>
        <w:spacing w:after="0" w:line="240" w:lineRule="auto"/>
        <w:ind w:firstLine="357"/>
        <w:jc w:val="both"/>
        <w:rPr>
          <w:rFonts w:ascii="Times New Roman" w:hAnsi="Times New Roman" w:cs="Times New Roman"/>
          <w:sz w:val="20"/>
          <w:szCs w:val="20"/>
        </w:rPr>
      </w:pPr>
      <w:r w:rsidRPr="006F6082">
        <w:rPr>
          <w:rFonts w:ascii="Times New Roman" w:hAnsi="Times New Roman" w:cs="Times New Roman"/>
          <w:sz w:val="20"/>
          <w:szCs w:val="20"/>
        </w:rPr>
        <w:t>3. На  стеллаже  библиотеки  в  случайном порядке  расставлено  15  учебников, причем  5 из  них  в  переплете. Библиотекарь  берёт наудачу 3  учебника. Найти  вероятность  того, что  хотя  бы один  из  взятых  учебников  окажется  в  переплёте.</w:t>
      </w:r>
    </w:p>
    <w:p w:rsidR="002B24AE" w:rsidRPr="006F6082" w:rsidRDefault="002B24AE" w:rsidP="002B24AE">
      <w:pPr>
        <w:spacing w:after="0" w:line="240" w:lineRule="auto"/>
        <w:ind w:firstLine="357"/>
        <w:jc w:val="both"/>
        <w:rPr>
          <w:rFonts w:ascii="Times New Roman" w:hAnsi="Times New Roman" w:cs="Times New Roman"/>
          <w:sz w:val="20"/>
          <w:szCs w:val="20"/>
        </w:rPr>
      </w:pPr>
      <w:r w:rsidRPr="006F6082">
        <w:rPr>
          <w:rFonts w:ascii="Times New Roman" w:hAnsi="Times New Roman" w:cs="Times New Roman"/>
          <w:sz w:val="20"/>
          <w:szCs w:val="20"/>
        </w:rPr>
        <w:t>4.Два  спортсмена  независимо  друг  от  друга  стреляют  по одной мишени. Вероятность попадания  в  мишень  первого -0.7,  второго-0,8. Какова вероятность того, что мишень будет  поражена?</w:t>
      </w:r>
    </w:p>
    <w:p w:rsidR="002B24AE" w:rsidRPr="006F6082" w:rsidRDefault="002B24AE" w:rsidP="002B24AE">
      <w:pPr>
        <w:spacing w:after="0" w:line="240" w:lineRule="auto"/>
        <w:ind w:firstLine="357"/>
        <w:jc w:val="both"/>
        <w:rPr>
          <w:rFonts w:ascii="Times New Roman" w:hAnsi="Times New Roman" w:cs="Times New Roman"/>
          <w:sz w:val="20"/>
          <w:szCs w:val="20"/>
        </w:rPr>
      </w:pPr>
      <w:r w:rsidRPr="006F6082">
        <w:rPr>
          <w:rFonts w:ascii="Times New Roman" w:hAnsi="Times New Roman" w:cs="Times New Roman"/>
          <w:sz w:val="20"/>
          <w:szCs w:val="20"/>
        </w:rPr>
        <w:t>5.Отдел технического  контроля проверяет  на  стандартность  по  двум  параметрам  серию  изделий.  Было  установлено, что  у 8  из   25  изделий  не  выдержан  только первый параметр, у  6  изделий -только  второй, а  у  3  изделий  не  выдержаны  оба   параметра. Наудачу  берется  одно из  изделий. Какова  вероятность  того, что  оно не  удовлетворяет  стандарту?</w:t>
      </w:r>
    </w:p>
    <w:p w:rsidR="002B24AE" w:rsidRPr="006F6082" w:rsidRDefault="002B24AE" w:rsidP="002B24AE">
      <w:pPr>
        <w:spacing w:after="0" w:line="240" w:lineRule="auto"/>
        <w:ind w:firstLine="357"/>
        <w:jc w:val="both"/>
        <w:rPr>
          <w:rFonts w:ascii="Times New Roman" w:hAnsi="Times New Roman" w:cs="Times New Roman"/>
          <w:sz w:val="20"/>
          <w:szCs w:val="20"/>
        </w:rPr>
      </w:pPr>
      <w:r w:rsidRPr="006F6082">
        <w:rPr>
          <w:rFonts w:ascii="Times New Roman" w:hAnsi="Times New Roman" w:cs="Times New Roman"/>
          <w:sz w:val="20"/>
          <w:szCs w:val="20"/>
        </w:rPr>
        <w:t xml:space="preserve">6.От здания   аэровокзала  к  трапам самолётов  отправились  два  автобуса.   Вероятность  своевременного  прибытия  каждого  автобуса  к  трапам  равна  0,95. Найти  вероятность  того, что хотя  бы один  из  автобусов  прибудет  вовремя. </w:t>
      </w:r>
    </w:p>
    <w:p w:rsidR="002B24AE" w:rsidRPr="006F6082" w:rsidRDefault="002B24AE" w:rsidP="002B24AE">
      <w:pPr>
        <w:spacing w:after="0" w:line="240" w:lineRule="auto"/>
        <w:ind w:firstLine="357"/>
        <w:jc w:val="both"/>
        <w:rPr>
          <w:rFonts w:ascii="Times New Roman" w:hAnsi="Times New Roman" w:cs="Times New Roman"/>
          <w:b/>
          <w:sz w:val="20"/>
          <w:szCs w:val="20"/>
        </w:rPr>
      </w:pPr>
    </w:p>
    <w:p w:rsidR="002B24AE" w:rsidRPr="006F6082" w:rsidRDefault="002B24AE" w:rsidP="002B24AE">
      <w:pPr>
        <w:spacing w:after="0" w:line="240" w:lineRule="auto"/>
        <w:ind w:firstLine="357"/>
        <w:jc w:val="center"/>
        <w:rPr>
          <w:rFonts w:ascii="Times New Roman" w:hAnsi="Times New Roman" w:cs="Times New Roman"/>
          <w:b/>
          <w:sz w:val="20"/>
          <w:szCs w:val="20"/>
        </w:rPr>
      </w:pPr>
      <w:r w:rsidRPr="006F6082">
        <w:rPr>
          <w:rFonts w:ascii="Times New Roman" w:hAnsi="Times New Roman" w:cs="Times New Roman"/>
          <w:b/>
          <w:sz w:val="20"/>
          <w:szCs w:val="20"/>
        </w:rPr>
        <w:lastRenderedPageBreak/>
        <w:t>Вариант 2</w:t>
      </w:r>
    </w:p>
    <w:p w:rsidR="002B24AE" w:rsidRPr="006F6082" w:rsidRDefault="002B24AE" w:rsidP="002B24AE">
      <w:pPr>
        <w:spacing w:after="0" w:line="240" w:lineRule="auto"/>
        <w:ind w:firstLine="357"/>
        <w:jc w:val="both"/>
        <w:rPr>
          <w:rFonts w:ascii="Times New Roman" w:hAnsi="Times New Roman" w:cs="Times New Roman"/>
          <w:sz w:val="20"/>
          <w:szCs w:val="20"/>
        </w:rPr>
      </w:pPr>
      <w:r w:rsidRPr="006F6082">
        <w:rPr>
          <w:rFonts w:ascii="Times New Roman" w:hAnsi="Times New Roman" w:cs="Times New Roman"/>
          <w:sz w:val="20"/>
          <w:szCs w:val="20"/>
        </w:rPr>
        <w:t>1.В электрическую цепь последовательно  включены  три  элемента, работающие независимо один от другого. Вероятности  отказов  первого-0,1,второго-0,15, третьего-0,2. Найти вероятность  того, что тока в цепи  не будет.</w:t>
      </w:r>
    </w:p>
    <w:p w:rsidR="002B24AE" w:rsidRPr="006F6082" w:rsidRDefault="002B24AE" w:rsidP="002B24AE">
      <w:pPr>
        <w:spacing w:after="0" w:line="240" w:lineRule="auto"/>
        <w:ind w:firstLine="357"/>
        <w:jc w:val="both"/>
        <w:rPr>
          <w:rFonts w:ascii="Times New Roman" w:hAnsi="Times New Roman" w:cs="Times New Roman"/>
          <w:sz w:val="20"/>
          <w:szCs w:val="20"/>
        </w:rPr>
      </w:pPr>
      <w:r w:rsidRPr="006F6082">
        <w:rPr>
          <w:rFonts w:ascii="Times New Roman" w:hAnsi="Times New Roman" w:cs="Times New Roman"/>
          <w:sz w:val="20"/>
          <w:szCs w:val="20"/>
        </w:rPr>
        <w:t xml:space="preserve">2.Среди  100  лотерейных   билетов  есть 5 выигрышных. Найти вероятность  того, что  2  наудачу выбранные  билета  окажутся  выигрышными. </w:t>
      </w:r>
    </w:p>
    <w:p w:rsidR="002B24AE" w:rsidRPr="006F6082" w:rsidRDefault="002B24AE" w:rsidP="002B24AE">
      <w:pPr>
        <w:spacing w:after="0" w:line="240" w:lineRule="auto"/>
        <w:ind w:firstLine="357"/>
        <w:jc w:val="both"/>
        <w:rPr>
          <w:rFonts w:ascii="Times New Roman" w:hAnsi="Times New Roman" w:cs="Times New Roman"/>
          <w:sz w:val="20"/>
          <w:szCs w:val="20"/>
        </w:rPr>
      </w:pPr>
      <w:r w:rsidRPr="006F6082">
        <w:rPr>
          <w:rFonts w:ascii="Times New Roman" w:hAnsi="Times New Roman" w:cs="Times New Roman"/>
          <w:sz w:val="20"/>
          <w:szCs w:val="20"/>
        </w:rPr>
        <w:t>3. На  стеллаже  библиотеки  в  случайном порядке  расставлено  15  учебников, причем  5 из  них  в  переплете. Библиотекарь  берёт наудачу 3  учебника. Найти  вероятность  того, что  хотя  бы один  из  взятых  учебников  окажется  в  переплёте.</w:t>
      </w:r>
    </w:p>
    <w:p w:rsidR="002B24AE" w:rsidRPr="006F6082" w:rsidRDefault="002B24AE" w:rsidP="002B24AE">
      <w:pPr>
        <w:spacing w:after="0" w:line="240" w:lineRule="auto"/>
        <w:ind w:firstLine="357"/>
        <w:jc w:val="both"/>
        <w:rPr>
          <w:rFonts w:ascii="Times New Roman" w:hAnsi="Times New Roman" w:cs="Times New Roman"/>
          <w:sz w:val="20"/>
          <w:szCs w:val="20"/>
        </w:rPr>
      </w:pPr>
      <w:r w:rsidRPr="006F6082">
        <w:rPr>
          <w:rFonts w:ascii="Times New Roman" w:hAnsi="Times New Roman" w:cs="Times New Roman"/>
          <w:sz w:val="20"/>
          <w:szCs w:val="20"/>
        </w:rPr>
        <w:t>4.Два  спортсмена  независимо  друг  от  друга  стреляют  по одной мишени. Вероятность попадания  в  мишень  первого -0.7,  второго-0,8. Какова вероятность того, что мишень будет  поражена?</w:t>
      </w:r>
    </w:p>
    <w:p w:rsidR="002B24AE" w:rsidRPr="006F6082" w:rsidRDefault="002B24AE" w:rsidP="002B24AE">
      <w:pPr>
        <w:spacing w:after="0" w:line="240" w:lineRule="auto"/>
        <w:ind w:firstLine="357"/>
        <w:jc w:val="both"/>
        <w:rPr>
          <w:rFonts w:ascii="Times New Roman" w:hAnsi="Times New Roman" w:cs="Times New Roman"/>
          <w:sz w:val="20"/>
          <w:szCs w:val="20"/>
        </w:rPr>
      </w:pPr>
      <w:r w:rsidRPr="006F6082">
        <w:rPr>
          <w:rFonts w:ascii="Times New Roman" w:hAnsi="Times New Roman" w:cs="Times New Roman"/>
          <w:sz w:val="20"/>
          <w:szCs w:val="20"/>
        </w:rPr>
        <w:t>5.Отдел технического  контроля проверяет  на  стандартность  по  двум  параметрам  серию  изделий.  Было  установлено, что  у 8  из   25  изделий  не  выдержан  только первый параметр, у  6  изделий -только  второй, а  у  3  изделий  не  выдержаны  оба   параметра. Наудачу  берется  одно из  изделий. Какова  вероятность  того, что  оно не  удовлетворяет  стандарту?</w:t>
      </w:r>
    </w:p>
    <w:p w:rsidR="002B24AE" w:rsidRPr="006F6082" w:rsidRDefault="002B24AE" w:rsidP="002B24AE">
      <w:pPr>
        <w:spacing w:after="0" w:line="240" w:lineRule="auto"/>
        <w:ind w:firstLine="357"/>
        <w:jc w:val="both"/>
        <w:rPr>
          <w:rFonts w:ascii="Times New Roman" w:hAnsi="Times New Roman" w:cs="Times New Roman"/>
          <w:sz w:val="20"/>
          <w:szCs w:val="20"/>
        </w:rPr>
      </w:pPr>
      <w:r w:rsidRPr="006F6082">
        <w:rPr>
          <w:rFonts w:ascii="Times New Roman" w:hAnsi="Times New Roman" w:cs="Times New Roman"/>
          <w:sz w:val="20"/>
          <w:szCs w:val="20"/>
        </w:rPr>
        <w:t xml:space="preserve">6.От здания   аэровокзала  к  трапам самолётов  отправились  два  автобуса.   Вероятность  своевременного  прибытия  каждого  автобуса  к  трапам  равна  0,95. Найти  вероятность  того, что хотя  бы один  из  автобусов  прибудет  вовремя. </w:t>
      </w:r>
    </w:p>
    <w:p w:rsidR="002B24AE" w:rsidRPr="006F6082" w:rsidRDefault="002B24AE" w:rsidP="002B24AE">
      <w:pPr>
        <w:spacing w:line="36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Время на выполнение: 30</w:t>
      </w:r>
      <w:r w:rsidRPr="006F6082">
        <w:rPr>
          <w:rFonts w:ascii="Times New Roman" w:eastAsia="Times New Roman" w:hAnsi="Times New Roman" w:cs="Times New Roman"/>
          <w:b/>
          <w:sz w:val="20"/>
          <w:szCs w:val="20"/>
        </w:rPr>
        <w:t xml:space="preserve"> минут</w:t>
      </w:r>
    </w:p>
    <w:p w:rsidR="002B24AE" w:rsidRPr="006F6082" w:rsidRDefault="002B24AE" w:rsidP="002B24AE">
      <w:pPr>
        <w:spacing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 xml:space="preserve">Перечень объектов контроля и оценки </w:t>
      </w:r>
    </w:p>
    <w:tbl>
      <w:tblPr>
        <w:tblW w:w="0" w:type="auto"/>
        <w:tblInd w:w="-10" w:type="dxa"/>
        <w:tblLayout w:type="fixed"/>
        <w:tblLook w:val="0000" w:firstRow="0" w:lastRow="0" w:firstColumn="0" w:lastColumn="0" w:noHBand="0" w:noVBand="0"/>
      </w:tblPr>
      <w:tblGrid>
        <w:gridCol w:w="4248"/>
        <w:gridCol w:w="3960"/>
        <w:gridCol w:w="2184"/>
      </w:tblGrid>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Наименование объектов контроля и оценки</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Основные показатели оценки результата</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Оценка</w:t>
            </w:r>
          </w:p>
        </w:tc>
      </w:tr>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rPr>
                <w:rFonts w:ascii="Times New Roman" w:eastAsia="Times New Roman" w:hAnsi="Times New Roman" w:cs="Times New Roman"/>
                <w:bCs/>
                <w:color w:val="000000"/>
                <w:kern w:val="1"/>
                <w:sz w:val="20"/>
                <w:szCs w:val="20"/>
              </w:rPr>
            </w:pPr>
            <w:r w:rsidRPr="006F6082">
              <w:rPr>
                <w:rFonts w:ascii="Times New Roman" w:eastAsia="Times New Roman" w:hAnsi="Times New Roman" w:cs="Times New Roman"/>
                <w:bCs/>
                <w:color w:val="000000"/>
                <w:kern w:val="1"/>
                <w:sz w:val="20"/>
                <w:szCs w:val="20"/>
              </w:rPr>
              <w:t>У1. Применять стандартные  методы  и модели  к  решению  вероятностных  и  статистических  задач</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jc w:val="both"/>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 Вычисление вероятности сложных событий</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both"/>
              <w:rPr>
                <w:rFonts w:ascii="Times New Roman" w:eastAsia="Times New Roman" w:hAnsi="Times New Roman" w:cs="Times New Roman"/>
                <w:b/>
                <w:sz w:val="20"/>
                <w:szCs w:val="20"/>
              </w:rPr>
            </w:pPr>
          </w:p>
        </w:tc>
      </w:tr>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rPr>
                <w:rFonts w:ascii="Times New Roman" w:eastAsia="Times New Roman" w:hAnsi="Times New Roman" w:cs="Times New Roman"/>
                <w:bCs/>
                <w:color w:val="000000"/>
                <w:kern w:val="1"/>
                <w:sz w:val="20"/>
                <w:szCs w:val="20"/>
              </w:rPr>
            </w:pPr>
            <w:r w:rsidRPr="006F6082">
              <w:rPr>
                <w:rFonts w:ascii="Times New Roman" w:eastAsia="Times New Roman" w:hAnsi="Times New Roman" w:cs="Times New Roman"/>
                <w:bCs/>
                <w:color w:val="000000"/>
                <w:kern w:val="1"/>
                <w:sz w:val="20"/>
                <w:szCs w:val="20"/>
              </w:rPr>
              <w:t>З 2. Основы  теории  вероятностей  и  математической  статистики</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keepNext/>
              <w:keepLines/>
              <w:suppressLineNumbers/>
              <w:snapToGrid w:val="0"/>
              <w:spacing w:after="0" w:line="240" w:lineRule="auto"/>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-Формулировка  теорем  умножения  и  сложения  вероятностей</w:t>
            </w:r>
          </w:p>
          <w:p w:rsidR="002B24AE" w:rsidRPr="006F6082" w:rsidRDefault="002B24AE" w:rsidP="00E0611F">
            <w:pPr>
              <w:spacing w:line="240" w:lineRule="auto"/>
              <w:rPr>
                <w:rFonts w:ascii="Times New Roman" w:eastAsia="Times New Roman" w:hAnsi="Times New Roman" w:cs="Times New Roman"/>
                <w:b/>
                <w:sz w:val="20"/>
                <w:szCs w:val="20"/>
              </w:rPr>
            </w:pP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both"/>
              <w:rPr>
                <w:rFonts w:ascii="Times New Roman" w:eastAsia="Times New Roman" w:hAnsi="Times New Roman" w:cs="Times New Roman"/>
                <w:b/>
                <w:sz w:val="20"/>
                <w:szCs w:val="20"/>
              </w:rPr>
            </w:pPr>
          </w:p>
        </w:tc>
      </w:tr>
    </w:tbl>
    <w:p w:rsidR="002B24AE" w:rsidRPr="006F6082" w:rsidRDefault="002B24AE" w:rsidP="002B24AE">
      <w:pPr>
        <w:spacing w:after="0" w:line="240" w:lineRule="auto"/>
        <w:jc w:val="both"/>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 xml:space="preserve">За верное решение задачи выставляется положительная оценка – </w:t>
      </w:r>
      <w:r>
        <w:rPr>
          <w:rFonts w:ascii="Times New Roman" w:eastAsia="Times New Roman" w:hAnsi="Times New Roman" w:cs="Times New Roman"/>
          <w:sz w:val="20"/>
          <w:szCs w:val="20"/>
        </w:rPr>
        <w:t>1балл</w:t>
      </w:r>
    </w:p>
    <w:p w:rsidR="002B24AE" w:rsidRPr="006F6082" w:rsidRDefault="002B24AE" w:rsidP="002B24AE">
      <w:pPr>
        <w:spacing w:after="0" w:line="240" w:lineRule="auto"/>
        <w:jc w:val="both"/>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За неверное решение задачи выставляется отрицательная оценка – 0 баллов.</w:t>
      </w:r>
    </w:p>
    <w:p w:rsidR="002B24AE" w:rsidRPr="006F6082" w:rsidRDefault="002B24AE" w:rsidP="002B24AE">
      <w:pPr>
        <w:spacing w:line="360" w:lineRule="auto"/>
        <w:ind w:firstLine="709"/>
        <w:jc w:val="both"/>
        <w:rPr>
          <w:rFonts w:ascii="Times New Roman" w:hAnsi="Times New Roman" w:cs="Times New Roman"/>
          <w:sz w:val="20"/>
          <w:szCs w:val="20"/>
        </w:rPr>
      </w:pPr>
    </w:p>
    <w:p w:rsidR="002B24AE" w:rsidRPr="006F6082" w:rsidRDefault="002B24AE" w:rsidP="002B24AE">
      <w:pPr>
        <w:spacing w:after="0"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Практическая работа №4 «</w:t>
      </w:r>
      <w:r w:rsidRPr="006F6082">
        <w:rPr>
          <w:rFonts w:ascii="Times New Roman" w:hAnsi="Times New Roman" w:cs="Times New Roman"/>
          <w:b/>
          <w:sz w:val="20"/>
          <w:szCs w:val="20"/>
        </w:rPr>
        <w:t>Полная вероятность. Формула Байеса</w:t>
      </w:r>
      <w:r w:rsidRPr="006F6082">
        <w:rPr>
          <w:rFonts w:ascii="Times New Roman" w:eastAsia="Times New Roman" w:hAnsi="Times New Roman" w:cs="Times New Roman"/>
          <w:b/>
          <w:sz w:val="20"/>
          <w:szCs w:val="20"/>
        </w:rPr>
        <w:t>»</w:t>
      </w:r>
    </w:p>
    <w:p w:rsidR="002B24AE" w:rsidRPr="006F6082" w:rsidRDefault="002B24AE" w:rsidP="002B24AE">
      <w:pPr>
        <w:spacing w:after="0"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Текст практической работы №4</w:t>
      </w:r>
    </w:p>
    <w:p w:rsidR="002B24AE" w:rsidRPr="006F6082" w:rsidRDefault="002B24AE" w:rsidP="002B24AE">
      <w:pPr>
        <w:spacing w:after="0" w:line="240" w:lineRule="auto"/>
        <w:jc w:val="center"/>
        <w:rPr>
          <w:rFonts w:ascii="Times New Roman" w:hAnsi="Times New Roman" w:cs="Times New Roman"/>
          <w:b/>
          <w:sz w:val="20"/>
          <w:szCs w:val="20"/>
        </w:rPr>
      </w:pPr>
      <w:r w:rsidRPr="006F6082">
        <w:rPr>
          <w:rFonts w:ascii="Times New Roman" w:hAnsi="Times New Roman" w:cs="Times New Roman"/>
          <w:b/>
          <w:sz w:val="20"/>
          <w:szCs w:val="20"/>
        </w:rPr>
        <w:t>Вариант 1</w:t>
      </w:r>
    </w:p>
    <w:p w:rsidR="002B24AE" w:rsidRPr="006F6082" w:rsidRDefault="002B24AE" w:rsidP="002B24AE">
      <w:pPr>
        <w:spacing w:after="0" w:line="240" w:lineRule="auto"/>
        <w:ind w:firstLine="360"/>
        <w:jc w:val="both"/>
        <w:rPr>
          <w:rFonts w:ascii="Times New Roman" w:hAnsi="Times New Roman" w:cs="Times New Roman"/>
          <w:sz w:val="20"/>
          <w:szCs w:val="20"/>
        </w:rPr>
      </w:pPr>
      <w:r w:rsidRPr="006F6082">
        <w:rPr>
          <w:rFonts w:ascii="Times New Roman" w:hAnsi="Times New Roman" w:cs="Times New Roman"/>
          <w:sz w:val="20"/>
          <w:szCs w:val="20"/>
        </w:rPr>
        <w:t>1.На трех станках различной марки изготовляется определенная деталь. Производительность первого станка за смену составляет 40 деталей, второго - 35 деталей, третьего – 25 деталей. Установлено, что 2, 3 и 5% продукции этих станков соответственно имеют скрытые дефекты. В конце смены на контроль взята одна деталь. Какова вероятность, что она нестандартная?</w:t>
      </w:r>
    </w:p>
    <w:p w:rsidR="002B24AE" w:rsidRPr="006F6082" w:rsidRDefault="002B24AE" w:rsidP="002B24AE">
      <w:pPr>
        <w:spacing w:after="0" w:line="240" w:lineRule="auto"/>
        <w:ind w:firstLine="360"/>
        <w:jc w:val="both"/>
        <w:rPr>
          <w:rFonts w:ascii="Times New Roman" w:hAnsi="Times New Roman" w:cs="Times New Roman"/>
          <w:sz w:val="20"/>
          <w:szCs w:val="20"/>
        </w:rPr>
      </w:pPr>
      <w:r w:rsidRPr="006F6082">
        <w:rPr>
          <w:rFonts w:ascii="Times New Roman" w:hAnsi="Times New Roman" w:cs="Times New Roman"/>
          <w:sz w:val="20"/>
          <w:szCs w:val="20"/>
        </w:rPr>
        <w:t>2. В урну, содержащую 2 шара, опущен белый шар, после чего из нее наудачу извлечен один шар. Найти вероятность того, что извлеченный шар окажется белым, если равновозможны все возможные предположения о первоначальном составе шаров (по цвету).</w:t>
      </w:r>
    </w:p>
    <w:p w:rsidR="002B24AE" w:rsidRPr="006F6082" w:rsidRDefault="002B24AE" w:rsidP="002B24AE">
      <w:pPr>
        <w:spacing w:after="0" w:line="240" w:lineRule="auto"/>
        <w:ind w:firstLine="360"/>
        <w:jc w:val="both"/>
        <w:rPr>
          <w:rFonts w:ascii="Times New Roman" w:hAnsi="Times New Roman" w:cs="Times New Roman"/>
          <w:sz w:val="20"/>
          <w:szCs w:val="20"/>
        </w:rPr>
      </w:pPr>
      <w:r w:rsidRPr="006F6082">
        <w:rPr>
          <w:rFonts w:ascii="Times New Roman" w:hAnsi="Times New Roman" w:cs="Times New Roman"/>
          <w:sz w:val="20"/>
          <w:szCs w:val="20"/>
        </w:rPr>
        <w:t>3. В ящике содержится 12 деталей, изготовленных на заводе №1, 20 деталей на заводе №2 и 18 деталей на заводе №3. Вероятность того, что деталь, изготовленная на заводе №1, отличного качества, равна 0,9; для деталей, изготовленных на заводах №2 и №3, эти вероятности соответственно равны 0,6 и 0,9. Найти вероятность того, что извлеченная наудачу деталь окажется отличного качества.</w:t>
      </w:r>
    </w:p>
    <w:p w:rsidR="002B24AE" w:rsidRPr="006F6082" w:rsidRDefault="002B24AE" w:rsidP="002B24AE">
      <w:pPr>
        <w:spacing w:after="0" w:line="240" w:lineRule="auto"/>
        <w:ind w:firstLine="360"/>
        <w:jc w:val="both"/>
        <w:rPr>
          <w:rFonts w:ascii="Times New Roman" w:hAnsi="Times New Roman" w:cs="Times New Roman"/>
          <w:sz w:val="20"/>
          <w:szCs w:val="20"/>
        </w:rPr>
      </w:pPr>
      <w:r w:rsidRPr="006F6082">
        <w:rPr>
          <w:rFonts w:ascii="Times New Roman" w:hAnsi="Times New Roman" w:cs="Times New Roman"/>
          <w:sz w:val="20"/>
          <w:szCs w:val="20"/>
        </w:rPr>
        <w:t>4. Два автомата производят одинаковые детали, которые поступают на общий конвейер. Производительность первого автомата вдвое больше производительности второго. Первый автомат производит в среднем 60% деталей отличного качества, а второй – 84%. Наудачу взятая с конвейера деталь оказалась отличного качества. Найти вероятность того, что эта деталь произведена первым автоматом.</w:t>
      </w:r>
    </w:p>
    <w:p w:rsidR="002B24AE" w:rsidRPr="006F6082" w:rsidRDefault="002B24AE" w:rsidP="002B24AE">
      <w:pPr>
        <w:spacing w:after="0" w:line="240" w:lineRule="auto"/>
        <w:ind w:firstLine="360"/>
        <w:jc w:val="both"/>
        <w:rPr>
          <w:rFonts w:ascii="Times New Roman" w:hAnsi="Times New Roman" w:cs="Times New Roman"/>
          <w:sz w:val="20"/>
          <w:szCs w:val="20"/>
        </w:rPr>
      </w:pPr>
      <w:r w:rsidRPr="006F6082">
        <w:rPr>
          <w:rFonts w:ascii="Times New Roman" w:hAnsi="Times New Roman" w:cs="Times New Roman"/>
          <w:sz w:val="20"/>
          <w:szCs w:val="20"/>
        </w:rPr>
        <w:t xml:space="preserve">5. В специализированную больницу поступают в среднем 50% больных с заболеванием К, 30% - с заболеванием </w:t>
      </w:r>
      <w:r w:rsidRPr="006F6082">
        <w:rPr>
          <w:rFonts w:ascii="Times New Roman" w:hAnsi="Times New Roman" w:cs="Times New Roman"/>
          <w:sz w:val="20"/>
          <w:szCs w:val="20"/>
          <w:lang w:val="en-US"/>
        </w:rPr>
        <w:t>L</w:t>
      </w:r>
      <w:r w:rsidRPr="006F6082">
        <w:rPr>
          <w:rFonts w:ascii="Times New Roman" w:hAnsi="Times New Roman" w:cs="Times New Roman"/>
          <w:sz w:val="20"/>
          <w:szCs w:val="20"/>
        </w:rPr>
        <w:t xml:space="preserve">, 20% - с заболеванием М. Вероятность полного излечен6ия болезни К равна 0,7. Для болезней </w:t>
      </w:r>
      <w:r w:rsidRPr="006F6082">
        <w:rPr>
          <w:rFonts w:ascii="Times New Roman" w:hAnsi="Times New Roman" w:cs="Times New Roman"/>
          <w:sz w:val="20"/>
          <w:szCs w:val="20"/>
          <w:lang w:val="en-US"/>
        </w:rPr>
        <w:t>L</w:t>
      </w:r>
      <w:r w:rsidRPr="006F6082">
        <w:rPr>
          <w:rFonts w:ascii="Times New Roman" w:hAnsi="Times New Roman" w:cs="Times New Roman"/>
          <w:sz w:val="20"/>
          <w:szCs w:val="20"/>
        </w:rPr>
        <w:t xml:space="preserve"> и М эти вероятности соответственно равны 0,8 и 0,9. Больной, поступивший в больницу, был выписан здоровым. Найти вероятность того, что этот больной страдал заболеванием К.</w:t>
      </w:r>
    </w:p>
    <w:p w:rsidR="002B24AE" w:rsidRPr="006F6082" w:rsidRDefault="002B24AE" w:rsidP="002B24AE">
      <w:pPr>
        <w:spacing w:after="0" w:line="240" w:lineRule="auto"/>
        <w:ind w:firstLine="360"/>
        <w:jc w:val="both"/>
        <w:rPr>
          <w:rFonts w:ascii="Times New Roman" w:hAnsi="Times New Roman" w:cs="Times New Roman"/>
          <w:sz w:val="20"/>
          <w:szCs w:val="20"/>
        </w:rPr>
      </w:pPr>
      <w:r w:rsidRPr="006F6082">
        <w:rPr>
          <w:rFonts w:ascii="Times New Roman" w:hAnsi="Times New Roman" w:cs="Times New Roman"/>
          <w:sz w:val="20"/>
          <w:szCs w:val="20"/>
        </w:rPr>
        <w:t xml:space="preserve">6. Число грузовых автомашин, проезжающих по шоссе, на котором стоит бензоколонка, относится к числу легковых машин, проезжающих по тому же шоссе как 3:2. Вероятность того, что будет заправляться </w:t>
      </w:r>
      <w:r w:rsidRPr="006F6082">
        <w:rPr>
          <w:rFonts w:ascii="Times New Roman" w:hAnsi="Times New Roman" w:cs="Times New Roman"/>
          <w:sz w:val="20"/>
          <w:szCs w:val="20"/>
        </w:rPr>
        <w:lastRenderedPageBreak/>
        <w:t>грузовая машина равна 0,1. для легковой машины эта вероятность равна 0,2. К бензоколонке подъехала для заправки машина. Найти вероятность того, что это грузовая машина.</w:t>
      </w:r>
    </w:p>
    <w:p w:rsidR="002B24AE" w:rsidRPr="006F6082" w:rsidRDefault="002B24AE" w:rsidP="002B24AE">
      <w:pPr>
        <w:spacing w:after="0" w:line="240" w:lineRule="auto"/>
        <w:ind w:firstLine="357"/>
        <w:jc w:val="both"/>
        <w:rPr>
          <w:rFonts w:ascii="Times New Roman" w:hAnsi="Times New Roman" w:cs="Times New Roman"/>
          <w:b/>
          <w:sz w:val="20"/>
          <w:szCs w:val="20"/>
        </w:rPr>
      </w:pPr>
    </w:p>
    <w:p w:rsidR="002B24AE" w:rsidRPr="006F6082" w:rsidRDefault="002B24AE" w:rsidP="002B24AE">
      <w:pPr>
        <w:spacing w:after="0" w:line="240" w:lineRule="auto"/>
        <w:ind w:firstLine="357"/>
        <w:jc w:val="center"/>
        <w:rPr>
          <w:rFonts w:ascii="Times New Roman" w:hAnsi="Times New Roman" w:cs="Times New Roman"/>
          <w:b/>
          <w:sz w:val="20"/>
          <w:szCs w:val="20"/>
        </w:rPr>
      </w:pPr>
      <w:r w:rsidRPr="006F6082">
        <w:rPr>
          <w:rFonts w:ascii="Times New Roman" w:hAnsi="Times New Roman" w:cs="Times New Roman"/>
          <w:b/>
          <w:sz w:val="20"/>
          <w:szCs w:val="20"/>
        </w:rPr>
        <w:t>Вариант 2</w:t>
      </w:r>
    </w:p>
    <w:p w:rsidR="002B24AE" w:rsidRPr="006F6082" w:rsidRDefault="002B24AE" w:rsidP="002B24AE">
      <w:pPr>
        <w:numPr>
          <w:ilvl w:val="0"/>
          <w:numId w:val="31"/>
        </w:numPr>
        <w:tabs>
          <w:tab w:val="left" w:pos="0"/>
        </w:tabs>
        <w:suppressAutoHyphens/>
        <w:spacing w:after="0" w:line="240" w:lineRule="auto"/>
        <w:ind w:left="0" w:firstLine="360"/>
        <w:jc w:val="both"/>
        <w:rPr>
          <w:rFonts w:ascii="Times New Roman" w:hAnsi="Times New Roman" w:cs="Times New Roman"/>
          <w:sz w:val="20"/>
          <w:szCs w:val="20"/>
        </w:rPr>
      </w:pPr>
      <w:r w:rsidRPr="006F6082">
        <w:rPr>
          <w:rFonts w:ascii="Times New Roman" w:hAnsi="Times New Roman" w:cs="Times New Roman"/>
          <w:sz w:val="20"/>
          <w:szCs w:val="20"/>
        </w:rPr>
        <w:t>Была проведена одна и та же контрольная работа в трех параллельных группах. В 1-ой группе, где 30 учащихся, оказалось 8 работ, выполненных на «отлично»; во 20ой, где 28 учащихся – 6 работ, в 3-ей, где 27 учащихся – 9 работ. Найти вероятность того, что первая взятая наудачу при повторной проверке работа из работ, принадлежащих группе, которая также выбрана наудачу, окажется выполненной на «отлично».</w:t>
      </w:r>
    </w:p>
    <w:p w:rsidR="002B24AE" w:rsidRPr="006F6082" w:rsidRDefault="002B24AE" w:rsidP="002B24AE">
      <w:pPr>
        <w:numPr>
          <w:ilvl w:val="0"/>
          <w:numId w:val="31"/>
        </w:numPr>
        <w:tabs>
          <w:tab w:val="left" w:pos="0"/>
        </w:tabs>
        <w:suppressAutoHyphens/>
        <w:spacing w:after="0" w:line="240" w:lineRule="auto"/>
        <w:ind w:left="0" w:firstLine="360"/>
        <w:jc w:val="both"/>
        <w:rPr>
          <w:rFonts w:ascii="Times New Roman" w:hAnsi="Times New Roman" w:cs="Times New Roman"/>
          <w:sz w:val="20"/>
          <w:szCs w:val="20"/>
        </w:rPr>
      </w:pPr>
      <w:r w:rsidRPr="006F6082">
        <w:rPr>
          <w:rFonts w:ascii="Times New Roman" w:hAnsi="Times New Roman" w:cs="Times New Roman"/>
          <w:sz w:val="20"/>
          <w:szCs w:val="20"/>
        </w:rPr>
        <w:t>В пирамиде 5 винтовок, три из которых снабжены оптическим прицелом. Вероятность того, что стрелок поразит мишень при выстреле из винтовки с оптическим прицелом равна 0,95; для винтовки без оптического прицела эта вероятность равна 0,7. Найти вероятность того, что мишень будет поражена, если стрелок произведет один выстрел из наудачу взятой винтовки.</w:t>
      </w:r>
    </w:p>
    <w:p w:rsidR="002B24AE" w:rsidRPr="006F6082" w:rsidRDefault="002B24AE" w:rsidP="002B24AE">
      <w:pPr>
        <w:numPr>
          <w:ilvl w:val="0"/>
          <w:numId w:val="31"/>
        </w:numPr>
        <w:tabs>
          <w:tab w:val="left" w:pos="0"/>
        </w:tabs>
        <w:suppressAutoHyphens/>
        <w:spacing w:after="0" w:line="240" w:lineRule="auto"/>
        <w:ind w:left="0" w:firstLine="360"/>
        <w:jc w:val="both"/>
        <w:rPr>
          <w:rFonts w:ascii="Times New Roman" w:hAnsi="Times New Roman" w:cs="Times New Roman"/>
          <w:sz w:val="20"/>
          <w:szCs w:val="20"/>
        </w:rPr>
      </w:pPr>
      <w:r w:rsidRPr="006F6082">
        <w:rPr>
          <w:rFonts w:ascii="Times New Roman" w:hAnsi="Times New Roman" w:cs="Times New Roman"/>
          <w:sz w:val="20"/>
          <w:szCs w:val="20"/>
        </w:rPr>
        <w:t>В вычислительной лаборатории имеется шесть клавишных автомата и четыре полуавтомата. Вероятность того, что за время выполнения некоторого расчета автомат не выйдет из строя, равна 0,95. для полуавтомата эта вероятность равна 0,8. Студент производит расчет на наудачу выбранной машине. Найти вероятность того, что до окончания расчета машина не выйдет из строя.</w:t>
      </w:r>
    </w:p>
    <w:p w:rsidR="002B24AE" w:rsidRPr="006F6082" w:rsidRDefault="002B24AE" w:rsidP="002B24AE">
      <w:pPr>
        <w:numPr>
          <w:ilvl w:val="0"/>
          <w:numId w:val="31"/>
        </w:numPr>
        <w:tabs>
          <w:tab w:val="left" w:pos="0"/>
        </w:tabs>
        <w:suppressAutoHyphens/>
        <w:spacing w:after="0" w:line="240" w:lineRule="auto"/>
        <w:ind w:left="0" w:firstLine="360"/>
        <w:jc w:val="both"/>
        <w:rPr>
          <w:rFonts w:ascii="Times New Roman" w:hAnsi="Times New Roman" w:cs="Times New Roman"/>
          <w:sz w:val="20"/>
          <w:szCs w:val="20"/>
        </w:rPr>
      </w:pPr>
      <w:r w:rsidRPr="006F6082">
        <w:rPr>
          <w:rFonts w:ascii="Times New Roman" w:hAnsi="Times New Roman" w:cs="Times New Roman"/>
          <w:sz w:val="20"/>
          <w:szCs w:val="20"/>
        </w:rPr>
        <w:t>В пирамиде 10 винтовок, из которых 4 снабжены оптическим прицелом. Вероятность того, что стрелок поразит мишень при выстреле из винтовки с оптическим прицелом, равна 0,95. Для винтовки без оптического прицела 0,8. Стрелок поразил мишень их наудачу взятой винтовки. Что вероятнее: стрелок стрелял из винтовки с оптическим прицелом или без него?</w:t>
      </w:r>
    </w:p>
    <w:p w:rsidR="002B24AE" w:rsidRPr="006F6082" w:rsidRDefault="002B24AE" w:rsidP="002B24AE">
      <w:pPr>
        <w:numPr>
          <w:ilvl w:val="0"/>
          <w:numId w:val="31"/>
        </w:numPr>
        <w:tabs>
          <w:tab w:val="left" w:pos="0"/>
        </w:tabs>
        <w:suppressAutoHyphens/>
        <w:spacing w:after="0" w:line="240" w:lineRule="auto"/>
        <w:ind w:left="0" w:firstLine="360"/>
        <w:jc w:val="both"/>
        <w:rPr>
          <w:rFonts w:ascii="Times New Roman" w:hAnsi="Times New Roman" w:cs="Times New Roman"/>
          <w:sz w:val="20"/>
          <w:szCs w:val="20"/>
        </w:rPr>
      </w:pPr>
      <w:r w:rsidRPr="006F6082">
        <w:rPr>
          <w:rFonts w:ascii="Times New Roman" w:hAnsi="Times New Roman" w:cs="Times New Roman"/>
          <w:sz w:val="20"/>
          <w:szCs w:val="20"/>
        </w:rPr>
        <w:t>Изделие проверяется на стандартность одним из двух товароведов. Вероятность того, что изделие опадет к первому товароведу равна 0,55,а ко второму- 0,45. Вероятность того, что стандартное изделие будет признано стандартным первым товароведом равна 0,9, а вторым – 0,98. Стандартное изделие при проверке было признано стандартным. Найти вероятность того, что это изделие проверил первый товаровед.</w:t>
      </w:r>
    </w:p>
    <w:p w:rsidR="002B24AE" w:rsidRPr="006F6082" w:rsidRDefault="002B24AE" w:rsidP="002B24AE">
      <w:pPr>
        <w:numPr>
          <w:ilvl w:val="0"/>
          <w:numId w:val="31"/>
        </w:numPr>
        <w:tabs>
          <w:tab w:val="left" w:pos="0"/>
        </w:tabs>
        <w:suppressAutoHyphens/>
        <w:spacing w:after="0" w:line="240" w:lineRule="auto"/>
        <w:ind w:left="0" w:firstLine="360"/>
        <w:jc w:val="both"/>
        <w:rPr>
          <w:rFonts w:ascii="Times New Roman" w:hAnsi="Times New Roman" w:cs="Times New Roman"/>
          <w:sz w:val="20"/>
          <w:szCs w:val="20"/>
        </w:rPr>
      </w:pPr>
      <w:r w:rsidRPr="006F6082">
        <w:rPr>
          <w:rFonts w:ascii="Times New Roman" w:hAnsi="Times New Roman" w:cs="Times New Roman"/>
          <w:sz w:val="20"/>
          <w:szCs w:val="20"/>
        </w:rPr>
        <w:t>Две перфораторщицы набили на разных перфораторах по одинаковому комплекту перфокарт. Вероятность того, что первая перфораторщица допустит ошибку, равна 0,05, для второй перфораторщицы эта вероятность равна 0,1. При сверке перфокарт была обнаружена ошибка. Найти вероятность того, что ошиблась первая перфораторщица. (предполагается, что оба перфоратора были исправны).</w:t>
      </w:r>
    </w:p>
    <w:p w:rsidR="002B24AE" w:rsidRPr="006F6082" w:rsidRDefault="002B24AE" w:rsidP="002B24AE">
      <w:pPr>
        <w:spacing w:after="0" w:line="240" w:lineRule="auto"/>
        <w:jc w:val="center"/>
        <w:rPr>
          <w:rFonts w:ascii="Times New Roman" w:hAnsi="Times New Roman" w:cs="Times New Roman"/>
          <w:b/>
          <w:sz w:val="20"/>
          <w:szCs w:val="20"/>
        </w:rPr>
      </w:pPr>
    </w:p>
    <w:p w:rsidR="002B24AE" w:rsidRPr="006F6082" w:rsidRDefault="002B24AE" w:rsidP="002B24AE">
      <w:pPr>
        <w:spacing w:after="0" w:line="240" w:lineRule="auto"/>
        <w:jc w:val="center"/>
        <w:rPr>
          <w:rFonts w:ascii="Times New Roman" w:hAnsi="Times New Roman" w:cs="Times New Roman"/>
          <w:b/>
          <w:sz w:val="20"/>
          <w:szCs w:val="20"/>
        </w:rPr>
      </w:pPr>
    </w:p>
    <w:p w:rsidR="002B24AE" w:rsidRPr="006F6082" w:rsidRDefault="002B24AE" w:rsidP="002B24AE">
      <w:pPr>
        <w:spacing w:line="36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 Время на выполнение: 45 </w:t>
      </w:r>
      <w:r w:rsidRPr="006F6082">
        <w:rPr>
          <w:rFonts w:ascii="Times New Roman" w:eastAsia="Times New Roman" w:hAnsi="Times New Roman" w:cs="Times New Roman"/>
          <w:b/>
          <w:sz w:val="20"/>
          <w:szCs w:val="20"/>
        </w:rPr>
        <w:t>минут</w:t>
      </w:r>
    </w:p>
    <w:p w:rsidR="002B24AE" w:rsidRPr="006F6082" w:rsidRDefault="002B24AE" w:rsidP="002B24AE">
      <w:pPr>
        <w:spacing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 xml:space="preserve">Перечень объектов контроля и оценки </w:t>
      </w:r>
    </w:p>
    <w:tbl>
      <w:tblPr>
        <w:tblW w:w="0" w:type="auto"/>
        <w:tblInd w:w="-10" w:type="dxa"/>
        <w:tblLayout w:type="fixed"/>
        <w:tblLook w:val="0000" w:firstRow="0" w:lastRow="0" w:firstColumn="0" w:lastColumn="0" w:noHBand="0" w:noVBand="0"/>
      </w:tblPr>
      <w:tblGrid>
        <w:gridCol w:w="4248"/>
        <w:gridCol w:w="3960"/>
        <w:gridCol w:w="2184"/>
      </w:tblGrid>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Наименование объектов контроля и оценки</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Основные показатели оценки результата</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Оценка</w:t>
            </w:r>
          </w:p>
        </w:tc>
      </w:tr>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rPr>
                <w:rFonts w:ascii="Times New Roman" w:eastAsia="Times New Roman" w:hAnsi="Times New Roman" w:cs="Times New Roman"/>
                <w:bCs/>
                <w:color w:val="000000"/>
                <w:kern w:val="1"/>
                <w:sz w:val="20"/>
                <w:szCs w:val="20"/>
              </w:rPr>
            </w:pPr>
            <w:r w:rsidRPr="006F6082">
              <w:rPr>
                <w:rFonts w:ascii="Times New Roman" w:eastAsia="Times New Roman" w:hAnsi="Times New Roman" w:cs="Times New Roman"/>
                <w:bCs/>
                <w:color w:val="000000"/>
                <w:kern w:val="1"/>
                <w:sz w:val="20"/>
                <w:szCs w:val="20"/>
              </w:rPr>
              <w:t>У 1. Применять стандартные  методы  и модели  к  решению  вероятностных  и  статистических  задач</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keepNext/>
              <w:keepLines/>
              <w:suppressLineNumbers/>
              <w:snapToGrid w:val="0"/>
              <w:spacing w:after="0" w:line="240" w:lineRule="auto"/>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 Вычисление вероятности по формулам Байеса и полной вероятности</w:t>
            </w:r>
          </w:p>
          <w:p w:rsidR="002B24AE" w:rsidRPr="006F6082" w:rsidRDefault="002B24AE" w:rsidP="00E0611F">
            <w:pPr>
              <w:spacing w:line="240" w:lineRule="auto"/>
              <w:jc w:val="both"/>
              <w:rPr>
                <w:rFonts w:ascii="Times New Roman" w:eastAsia="Times New Roman" w:hAnsi="Times New Roman" w:cs="Times New Roman"/>
                <w:b/>
                <w:sz w:val="20"/>
                <w:szCs w:val="20"/>
              </w:rPr>
            </w:pP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both"/>
              <w:rPr>
                <w:rFonts w:ascii="Times New Roman" w:eastAsia="Times New Roman" w:hAnsi="Times New Roman" w:cs="Times New Roman"/>
                <w:b/>
                <w:sz w:val="20"/>
                <w:szCs w:val="20"/>
              </w:rPr>
            </w:pPr>
          </w:p>
        </w:tc>
      </w:tr>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rPr>
                <w:rFonts w:ascii="Times New Roman" w:eastAsia="Times New Roman" w:hAnsi="Times New Roman" w:cs="Times New Roman"/>
                <w:bCs/>
                <w:color w:val="000000"/>
                <w:kern w:val="1"/>
                <w:sz w:val="20"/>
                <w:szCs w:val="20"/>
              </w:rPr>
            </w:pPr>
            <w:r w:rsidRPr="006F6082">
              <w:rPr>
                <w:rFonts w:ascii="Times New Roman" w:eastAsia="Times New Roman" w:hAnsi="Times New Roman" w:cs="Times New Roman"/>
                <w:bCs/>
                <w:color w:val="000000"/>
                <w:kern w:val="1"/>
                <w:sz w:val="20"/>
                <w:szCs w:val="20"/>
              </w:rPr>
              <w:t>З 2. Основы  теории  вероятностей  и  математической  статистики</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keepNext/>
              <w:keepLines/>
              <w:suppressLineNumbers/>
              <w:snapToGrid w:val="0"/>
              <w:spacing w:after="0" w:line="240" w:lineRule="auto"/>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 Формулировка теоремы Байеса, полной вероятности</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both"/>
              <w:rPr>
                <w:rFonts w:ascii="Times New Roman" w:eastAsia="Times New Roman" w:hAnsi="Times New Roman" w:cs="Times New Roman"/>
                <w:b/>
                <w:sz w:val="20"/>
                <w:szCs w:val="20"/>
              </w:rPr>
            </w:pPr>
          </w:p>
        </w:tc>
      </w:tr>
    </w:tbl>
    <w:p w:rsidR="002B24AE" w:rsidRPr="006F6082" w:rsidRDefault="002B24AE" w:rsidP="002B24AE">
      <w:pPr>
        <w:spacing w:after="0" w:line="240" w:lineRule="auto"/>
        <w:jc w:val="both"/>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За верное решение задачи выставляется положительная оценка –</w:t>
      </w:r>
      <w:r>
        <w:rPr>
          <w:rFonts w:ascii="Times New Roman" w:eastAsia="Times New Roman" w:hAnsi="Times New Roman" w:cs="Times New Roman"/>
          <w:sz w:val="20"/>
          <w:szCs w:val="20"/>
        </w:rPr>
        <w:t>1балл</w:t>
      </w:r>
      <w:r w:rsidRPr="006F6082">
        <w:rPr>
          <w:rFonts w:ascii="Times New Roman" w:eastAsia="Times New Roman" w:hAnsi="Times New Roman" w:cs="Times New Roman"/>
          <w:sz w:val="20"/>
          <w:szCs w:val="20"/>
        </w:rPr>
        <w:t xml:space="preserve"> </w:t>
      </w:r>
    </w:p>
    <w:p w:rsidR="002B24AE" w:rsidRPr="006F6082" w:rsidRDefault="002B24AE" w:rsidP="002B24AE">
      <w:pPr>
        <w:spacing w:after="0" w:line="240" w:lineRule="auto"/>
        <w:jc w:val="both"/>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За неверное решение задачи выставляется отрицательная оценка – 0 баллов.</w:t>
      </w:r>
    </w:p>
    <w:p w:rsidR="002B24AE" w:rsidRPr="006F6082" w:rsidRDefault="002B24AE" w:rsidP="002B24AE">
      <w:pPr>
        <w:spacing w:line="360" w:lineRule="auto"/>
        <w:ind w:firstLine="709"/>
        <w:jc w:val="both"/>
        <w:rPr>
          <w:rFonts w:ascii="Times New Roman" w:hAnsi="Times New Roman" w:cs="Times New Roman"/>
          <w:sz w:val="20"/>
          <w:szCs w:val="20"/>
        </w:rPr>
      </w:pPr>
    </w:p>
    <w:p w:rsidR="002B24AE" w:rsidRPr="006F6082" w:rsidRDefault="002B24AE" w:rsidP="002B24AE">
      <w:pPr>
        <w:spacing w:after="0"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Практическая работа №5 «</w:t>
      </w:r>
      <w:r w:rsidRPr="006F6082">
        <w:rPr>
          <w:rFonts w:ascii="Times New Roman" w:hAnsi="Times New Roman" w:cs="Times New Roman"/>
          <w:b/>
          <w:sz w:val="20"/>
          <w:szCs w:val="20"/>
        </w:rPr>
        <w:t>Повторение испытаний</w:t>
      </w:r>
      <w:r w:rsidRPr="006F6082">
        <w:rPr>
          <w:rFonts w:ascii="Times New Roman" w:eastAsia="Times New Roman" w:hAnsi="Times New Roman" w:cs="Times New Roman"/>
          <w:b/>
          <w:sz w:val="20"/>
          <w:szCs w:val="20"/>
        </w:rPr>
        <w:t>»</w:t>
      </w:r>
    </w:p>
    <w:p w:rsidR="002B24AE" w:rsidRPr="006F6082" w:rsidRDefault="002B24AE" w:rsidP="002B24AE">
      <w:pPr>
        <w:spacing w:after="0"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Текст практической работы №5</w:t>
      </w:r>
    </w:p>
    <w:p w:rsidR="002B24AE" w:rsidRPr="006F6082" w:rsidRDefault="002B24AE" w:rsidP="002B24AE">
      <w:pPr>
        <w:pStyle w:val="a6"/>
        <w:numPr>
          <w:ilvl w:val="0"/>
          <w:numId w:val="35"/>
        </w:numPr>
        <w:suppressAutoHyphens/>
        <w:spacing w:before="0" w:beforeAutospacing="0" w:after="200" w:afterAutospacing="0" w:line="276" w:lineRule="auto"/>
        <w:contextualSpacing w:val="0"/>
        <w:rPr>
          <w:sz w:val="20"/>
          <w:szCs w:val="20"/>
        </w:rPr>
      </w:pPr>
      <w:r w:rsidRPr="006F6082">
        <w:rPr>
          <w:sz w:val="20"/>
          <w:szCs w:val="20"/>
        </w:rPr>
        <w:t xml:space="preserve">Вероятность работы автомата в некоторый момент времени равна </w:t>
      </w:r>
      <w:r w:rsidRPr="006F6082">
        <w:rPr>
          <w:sz w:val="20"/>
          <w:szCs w:val="20"/>
          <w:lang w:val="en-US"/>
        </w:rPr>
        <w:t>p</w:t>
      </w:r>
      <w:r w:rsidRPr="006F6082">
        <w:rPr>
          <w:sz w:val="20"/>
          <w:szCs w:val="20"/>
        </w:rPr>
        <w:t xml:space="preserve">. Имеется </w:t>
      </w:r>
      <w:r w:rsidRPr="006F6082">
        <w:rPr>
          <w:sz w:val="20"/>
          <w:szCs w:val="20"/>
          <w:lang w:val="en-US"/>
        </w:rPr>
        <w:t>n</w:t>
      </w:r>
      <w:r w:rsidRPr="006F6082">
        <w:rPr>
          <w:sz w:val="20"/>
          <w:szCs w:val="20"/>
        </w:rPr>
        <w:t xml:space="preserve"> независимых работающих автоматов.</w:t>
      </w:r>
    </w:p>
    <w:p w:rsidR="002B24AE" w:rsidRPr="006F6082" w:rsidRDefault="002B24AE" w:rsidP="002B24AE">
      <w:pPr>
        <w:pStyle w:val="a6"/>
        <w:rPr>
          <w:sz w:val="20"/>
          <w:szCs w:val="20"/>
        </w:rPr>
      </w:pPr>
      <w:r w:rsidRPr="006F6082">
        <w:rPr>
          <w:sz w:val="20"/>
          <w:szCs w:val="20"/>
        </w:rPr>
        <w:t>Найти вероятность того, что:</w:t>
      </w:r>
    </w:p>
    <w:p w:rsidR="002B24AE" w:rsidRPr="006F6082" w:rsidRDefault="002B24AE" w:rsidP="002B24AE">
      <w:pPr>
        <w:pStyle w:val="a6"/>
        <w:rPr>
          <w:sz w:val="20"/>
          <w:szCs w:val="20"/>
        </w:rPr>
      </w:pPr>
      <w:r w:rsidRPr="006F6082">
        <w:rPr>
          <w:sz w:val="20"/>
          <w:szCs w:val="20"/>
        </w:rPr>
        <w:t xml:space="preserve">а) в данный момент работает ровно </w:t>
      </w:r>
      <w:r w:rsidRPr="006F6082">
        <w:rPr>
          <w:sz w:val="20"/>
          <w:szCs w:val="20"/>
          <w:lang w:val="en-US"/>
        </w:rPr>
        <w:t>m</w:t>
      </w:r>
      <w:r w:rsidRPr="006F6082">
        <w:rPr>
          <w:sz w:val="20"/>
          <w:szCs w:val="20"/>
        </w:rPr>
        <w:t xml:space="preserve"> автоматов</w:t>
      </w:r>
    </w:p>
    <w:p w:rsidR="002B24AE" w:rsidRPr="006F6082" w:rsidRDefault="002B24AE" w:rsidP="002B24AE">
      <w:pPr>
        <w:pStyle w:val="a6"/>
        <w:rPr>
          <w:sz w:val="20"/>
          <w:szCs w:val="20"/>
        </w:rPr>
      </w:pPr>
      <w:r w:rsidRPr="006F6082">
        <w:rPr>
          <w:sz w:val="20"/>
          <w:szCs w:val="20"/>
        </w:rPr>
        <w:t>б) не работают все автоматы</w:t>
      </w:r>
    </w:p>
    <w:p w:rsidR="002B24AE" w:rsidRPr="006F6082" w:rsidRDefault="002B24AE" w:rsidP="002B24AE">
      <w:pPr>
        <w:pStyle w:val="a6"/>
        <w:rPr>
          <w:sz w:val="20"/>
          <w:szCs w:val="20"/>
        </w:rPr>
      </w:pPr>
      <w:r w:rsidRPr="006F6082">
        <w:rPr>
          <w:sz w:val="20"/>
          <w:szCs w:val="20"/>
        </w:rPr>
        <w:t>в) работают все автоматы</w:t>
      </w:r>
    </w:p>
    <w:p w:rsidR="002B24AE" w:rsidRPr="006F6082" w:rsidRDefault="002B24AE" w:rsidP="002B24AE">
      <w:pPr>
        <w:pStyle w:val="a6"/>
        <w:rPr>
          <w:sz w:val="20"/>
          <w:szCs w:val="20"/>
        </w:rPr>
      </w:pPr>
      <w:r w:rsidRPr="006F6082">
        <w:rPr>
          <w:sz w:val="20"/>
          <w:szCs w:val="20"/>
        </w:rPr>
        <w:t xml:space="preserve">г) работает более </w:t>
      </w:r>
      <w:r w:rsidRPr="006F6082">
        <w:rPr>
          <w:sz w:val="20"/>
          <w:szCs w:val="20"/>
          <w:lang w:val="en-US"/>
        </w:rPr>
        <w:t>m</w:t>
      </w:r>
      <w:r w:rsidRPr="006F6082">
        <w:rPr>
          <w:sz w:val="20"/>
          <w:szCs w:val="20"/>
        </w:rPr>
        <w:t xml:space="preserve"> автоматов</w:t>
      </w:r>
    </w:p>
    <w:p w:rsidR="002B24AE" w:rsidRPr="006F6082" w:rsidRDefault="002B24AE" w:rsidP="002B24AE">
      <w:pPr>
        <w:pStyle w:val="a6"/>
        <w:rPr>
          <w:sz w:val="20"/>
          <w:szCs w:val="20"/>
        </w:rPr>
      </w:pPr>
      <w:r w:rsidRPr="006F6082">
        <w:rPr>
          <w:sz w:val="20"/>
          <w:szCs w:val="20"/>
        </w:rPr>
        <w:t xml:space="preserve">д) работает менее </w:t>
      </w:r>
      <w:r w:rsidRPr="006F6082">
        <w:rPr>
          <w:sz w:val="20"/>
          <w:szCs w:val="20"/>
          <w:lang w:val="en-US"/>
        </w:rPr>
        <w:t>m</w:t>
      </w:r>
      <w:r w:rsidRPr="006F6082">
        <w:rPr>
          <w:sz w:val="20"/>
          <w:szCs w:val="20"/>
        </w:rPr>
        <w:t xml:space="preserve"> автоматов</w:t>
      </w:r>
    </w:p>
    <w:p w:rsidR="002B24AE" w:rsidRPr="006F6082" w:rsidRDefault="002B24AE" w:rsidP="002B24AE">
      <w:pPr>
        <w:pStyle w:val="a6"/>
        <w:rPr>
          <w:sz w:val="20"/>
          <w:szCs w:val="20"/>
        </w:rPr>
      </w:pPr>
      <w:r w:rsidRPr="006F6082">
        <w:rPr>
          <w:sz w:val="20"/>
          <w:szCs w:val="20"/>
        </w:rPr>
        <w:t xml:space="preserve">е) работает не менее </w:t>
      </w:r>
      <w:r w:rsidRPr="006F6082">
        <w:rPr>
          <w:sz w:val="20"/>
          <w:szCs w:val="20"/>
          <w:lang w:val="en-US"/>
        </w:rPr>
        <w:t>m</w:t>
      </w:r>
      <w:r w:rsidRPr="006F6082">
        <w:rPr>
          <w:sz w:val="20"/>
          <w:szCs w:val="20"/>
        </w:rPr>
        <w:t xml:space="preserve"> автоматов</w:t>
      </w:r>
    </w:p>
    <w:p w:rsidR="002B24AE" w:rsidRPr="006F6082" w:rsidRDefault="002B24AE" w:rsidP="002B24AE">
      <w:pPr>
        <w:pStyle w:val="a6"/>
        <w:rPr>
          <w:sz w:val="20"/>
          <w:szCs w:val="20"/>
        </w:rPr>
      </w:pPr>
    </w:p>
    <w:tbl>
      <w:tblPr>
        <w:tblW w:w="0" w:type="auto"/>
        <w:tblInd w:w="108" w:type="dxa"/>
        <w:tblLayout w:type="fixed"/>
        <w:tblLook w:val="0000" w:firstRow="0" w:lastRow="0" w:firstColumn="0" w:lastColumn="0" w:noHBand="0" w:noVBand="0"/>
      </w:tblPr>
      <w:tblGrid>
        <w:gridCol w:w="1089"/>
        <w:gridCol w:w="851"/>
        <w:gridCol w:w="709"/>
        <w:gridCol w:w="870"/>
      </w:tblGrid>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b/>
                <w:sz w:val="20"/>
                <w:szCs w:val="20"/>
              </w:rPr>
            </w:pPr>
            <w:r w:rsidRPr="006F6082">
              <w:rPr>
                <w:b/>
                <w:sz w:val="20"/>
                <w:szCs w:val="20"/>
              </w:rPr>
              <w:t>№ п/п</w:t>
            </w: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b/>
                <w:sz w:val="20"/>
                <w:szCs w:val="20"/>
                <w:lang w:val="en-US"/>
              </w:rPr>
            </w:pPr>
            <w:r w:rsidRPr="006F6082">
              <w:rPr>
                <w:b/>
                <w:sz w:val="20"/>
                <w:szCs w:val="20"/>
                <w:lang w:val="en-US"/>
              </w:rPr>
              <w:t>p</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b/>
                <w:sz w:val="20"/>
                <w:szCs w:val="20"/>
                <w:lang w:val="en-US"/>
              </w:rPr>
            </w:pPr>
            <w:r w:rsidRPr="006F6082">
              <w:rPr>
                <w:b/>
                <w:sz w:val="20"/>
                <w:szCs w:val="20"/>
                <w:lang w:val="en-US"/>
              </w:rPr>
              <w:t>n</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b/>
                <w:sz w:val="20"/>
                <w:szCs w:val="20"/>
                <w:lang w:val="en-US"/>
              </w:rPr>
            </w:pPr>
            <w:r w:rsidRPr="006F6082">
              <w:rPr>
                <w:b/>
                <w:sz w:val="20"/>
                <w:szCs w:val="20"/>
                <w:lang w:val="en-US"/>
              </w:rPr>
              <w:t>m</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0"/>
              </w:numPr>
              <w:suppressAutoHyphens/>
              <w:snapToGrid w:val="0"/>
              <w:spacing w:before="0" w:beforeAutospacing="0" w:after="0" w:afterAutospacing="0"/>
              <w:contextualSpacing w:val="0"/>
              <w:jc w:val="center"/>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0,55</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7</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4</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0"/>
              </w:numPr>
              <w:suppressAutoHyphens/>
              <w:snapToGrid w:val="0"/>
              <w:spacing w:before="0" w:beforeAutospacing="0" w:after="0" w:afterAutospacing="0"/>
              <w:contextualSpacing w:val="0"/>
              <w:jc w:val="center"/>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0,62</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6</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2</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0"/>
              </w:numPr>
              <w:suppressAutoHyphens/>
              <w:snapToGrid w:val="0"/>
              <w:spacing w:before="0" w:beforeAutospacing="0" w:after="0" w:afterAutospacing="0"/>
              <w:contextualSpacing w:val="0"/>
              <w:jc w:val="center"/>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0,7</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8</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5</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0"/>
              </w:numPr>
              <w:suppressAutoHyphens/>
              <w:snapToGrid w:val="0"/>
              <w:spacing w:before="0" w:beforeAutospacing="0" w:after="0" w:afterAutospacing="0"/>
              <w:contextualSpacing w:val="0"/>
              <w:jc w:val="center"/>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0,8</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5</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3</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0"/>
              </w:numPr>
              <w:suppressAutoHyphens/>
              <w:snapToGrid w:val="0"/>
              <w:spacing w:before="0" w:beforeAutospacing="0" w:after="0" w:afterAutospacing="0"/>
              <w:contextualSpacing w:val="0"/>
              <w:jc w:val="center"/>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0,45</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10</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6</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0"/>
              </w:numPr>
              <w:suppressAutoHyphens/>
              <w:snapToGrid w:val="0"/>
              <w:spacing w:before="0" w:beforeAutospacing="0" w:after="0" w:afterAutospacing="0"/>
              <w:contextualSpacing w:val="0"/>
              <w:jc w:val="center"/>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0,1</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7</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3</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0"/>
              </w:numPr>
              <w:suppressAutoHyphens/>
              <w:snapToGrid w:val="0"/>
              <w:spacing w:before="0" w:beforeAutospacing="0" w:after="0" w:afterAutospacing="0"/>
              <w:contextualSpacing w:val="0"/>
              <w:jc w:val="center"/>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0,05</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5</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2</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0"/>
              </w:numPr>
              <w:suppressAutoHyphens/>
              <w:snapToGrid w:val="0"/>
              <w:spacing w:before="0" w:beforeAutospacing="0" w:after="0" w:afterAutospacing="0"/>
              <w:contextualSpacing w:val="0"/>
              <w:jc w:val="center"/>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0,2</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6</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4</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0"/>
              </w:numPr>
              <w:suppressAutoHyphens/>
              <w:snapToGrid w:val="0"/>
              <w:spacing w:before="0" w:beforeAutospacing="0" w:after="0" w:afterAutospacing="0"/>
              <w:contextualSpacing w:val="0"/>
              <w:jc w:val="center"/>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0,07</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8</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3</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0"/>
              </w:numPr>
              <w:suppressAutoHyphens/>
              <w:snapToGrid w:val="0"/>
              <w:spacing w:before="0" w:beforeAutospacing="0" w:after="0" w:afterAutospacing="0"/>
              <w:contextualSpacing w:val="0"/>
              <w:jc w:val="center"/>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0,08</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4</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2</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0"/>
              </w:numPr>
              <w:suppressAutoHyphens/>
              <w:snapToGrid w:val="0"/>
              <w:spacing w:before="0" w:beforeAutospacing="0" w:after="0" w:afterAutospacing="0"/>
              <w:contextualSpacing w:val="0"/>
              <w:jc w:val="center"/>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0,45</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5</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2</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0"/>
              </w:numPr>
              <w:suppressAutoHyphens/>
              <w:snapToGrid w:val="0"/>
              <w:spacing w:before="0" w:beforeAutospacing="0" w:after="0" w:afterAutospacing="0"/>
              <w:contextualSpacing w:val="0"/>
              <w:jc w:val="center"/>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0,52</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6</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3</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0"/>
              </w:numPr>
              <w:suppressAutoHyphens/>
              <w:snapToGrid w:val="0"/>
              <w:spacing w:before="0" w:beforeAutospacing="0" w:after="0" w:afterAutospacing="0"/>
              <w:contextualSpacing w:val="0"/>
              <w:jc w:val="center"/>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0,57</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4</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2</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0"/>
              </w:numPr>
              <w:suppressAutoHyphens/>
              <w:snapToGrid w:val="0"/>
              <w:spacing w:before="0" w:beforeAutospacing="0" w:after="0" w:afterAutospacing="0"/>
              <w:contextualSpacing w:val="0"/>
              <w:jc w:val="center"/>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0,48</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7</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4</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0"/>
              </w:numPr>
              <w:suppressAutoHyphens/>
              <w:snapToGrid w:val="0"/>
              <w:spacing w:before="0" w:beforeAutospacing="0" w:after="0" w:afterAutospacing="0"/>
              <w:contextualSpacing w:val="0"/>
              <w:jc w:val="center"/>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0,5</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8</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3</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0"/>
              </w:numPr>
              <w:suppressAutoHyphens/>
              <w:snapToGrid w:val="0"/>
              <w:spacing w:before="0" w:beforeAutospacing="0" w:after="0" w:afterAutospacing="0"/>
              <w:contextualSpacing w:val="0"/>
              <w:jc w:val="center"/>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0,2</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8</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3</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0"/>
              </w:numPr>
              <w:suppressAutoHyphens/>
              <w:snapToGrid w:val="0"/>
              <w:spacing w:before="0" w:beforeAutospacing="0" w:after="0" w:afterAutospacing="0"/>
              <w:contextualSpacing w:val="0"/>
              <w:jc w:val="center"/>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0,4</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6</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4</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0"/>
              </w:numPr>
              <w:suppressAutoHyphens/>
              <w:snapToGrid w:val="0"/>
              <w:spacing w:before="0" w:beforeAutospacing="0" w:after="0" w:afterAutospacing="0"/>
              <w:contextualSpacing w:val="0"/>
              <w:jc w:val="center"/>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0,67</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6</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2</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0"/>
              </w:numPr>
              <w:suppressAutoHyphens/>
              <w:snapToGrid w:val="0"/>
              <w:spacing w:before="0" w:beforeAutospacing="0" w:after="0" w:afterAutospacing="0"/>
              <w:contextualSpacing w:val="0"/>
              <w:jc w:val="center"/>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0</w:t>
            </w:r>
            <w:r w:rsidRPr="006F6082">
              <w:rPr>
                <w:sz w:val="20"/>
                <w:szCs w:val="20"/>
              </w:rPr>
              <w:t>,</w:t>
            </w:r>
            <w:r w:rsidRPr="006F6082">
              <w:rPr>
                <w:sz w:val="20"/>
                <w:szCs w:val="20"/>
                <w:lang w:val="en-US"/>
              </w:rPr>
              <w:t>9</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8</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5</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0"/>
              </w:numPr>
              <w:suppressAutoHyphens/>
              <w:snapToGrid w:val="0"/>
              <w:spacing w:before="0" w:beforeAutospacing="0" w:after="0" w:afterAutospacing="0"/>
              <w:contextualSpacing w:val="0"/>
              <w:jc w:val="center"/>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0,72</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9</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6</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0"/>
              </w:numPr>
              <w:suppressAutoHyphens/>
              <w:snapToGrid w:val="0"/>
              <w:spacing w:before="0" w:beforeAutospacing="0" w:after="0" w:afterAutospacing="0"/>
              <w:contextualSpacing w:val="0"/>
              <w:jc w:val="center"/>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0,3</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9</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4</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0"/>
              </w:numPr>
              <w:suppressAutoHyphens/>
              <w:snapToGrid w:val="0"/>
              <w:spacing w:before="0" w:beforeAutospacing="0" w:after="0" w:afterAutospacing="0"/>
              <w:contextualSpacing w:val="0"/>
              <w:jc w:val="center"/>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0,4</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10</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5</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0"/>
              </w:numPr>
              <w:suppressAutoHyphens/>
              <w:snapToGrid w:val="0"/>
              <w:spacing w:before="0" w:beforeAutospacing="0" w:after="0" w:afterAutospacing="0"/>
              <w:contextualSpacing w:val="0"/>
              <w:jc w:val="center"/>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0,5</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11</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6</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0"/>
              </w:numPr>
              <w:suppressAutoHyphens/>
              <w:snapToGrid w:val="0"/>
              <w:spacing w:before="0" w:beforeAutospacing="0" w:after="0" w:afterAutospacing="0"/>
              <w:contextualSpacing w:val="0"/>
              <w:jc w:val="center"/>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0,6</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12</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7</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0"/>
              </w:numPr>
              <w:suppressAutoHyphens/>
              <w:snapToGrid w:val="0"/>
              <w:spacing w:before="0" w:beforeAutospacing="0" w:after="0" w:afterAutospacing="0"/>
              <w:contextualSpacing w:val="0"/>
              <w:jc w:val="center"/>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0,8</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10</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8</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0"/>
              </w:numPr>
              <w:suppressAutoHyphens/>
              <w:snapToGrid w:val="0"/>
              <w:spacing w:before="0" w:beforeAutospacing="0" w:after="0" w:afterAutospacing="0"/>
              <w:contextualSpacing w:val="0"/>
              <w:jc w:val="center"/>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0,7</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9</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7</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0"/>
              </w:numPr>
              <w:suppressAutoHyphens/>
              <w:snapToGrid w:val="0"/>
              <w:spacing w:before="0" w:beforeAutospacing="0" w:after="0" w:afterAutospacing="0"/>
              <w:contextualSpacing w:val="0"/>
              <w:jc w:val="center"/>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0,6</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8</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6</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0"/>
              </w:numPr>
              <w:suppressAutoHyphens/>
              <w:snapToGrid w:val="0"/>
              <w:spacing w:before="0" w:beforeAutospacing="0" w:after="0" w:afterAutospacing="0"/>
              <w:contextualSpacing w:val="0"/>
              <w:jc w:val="center"/>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0,5</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7</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5</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0"/>
              </w:numPr>
              <w:suppressAutoHyphens/>
              <w:snapToGrid w:val="0"/>
              <w:spacing w:before="0" w:beforeAutospacing="0" w:after="0" w:afterAutospacing="0"/>
              <w:contextualSpacing w:val="0"/>
              <w:jc w:val="center"/>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0,3</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7</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4</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0"/>
              </w:numPr>
              <w:suppressAutoHyphens/>
              <w:snapToGrid w:val="0"/>
              <w:spacing w:before="0" w:beforeAutospacing="0" w:after="0" w:afterAutospacing="0"/>
              <w:contextualSpacing w:val="0"/>
              <w:jc w:val="center"/>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0,5</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5</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2</w:t>
            </w:r>
          </w:p>
        </w:tc>
      </w:tr>
    </w:tbl>
    <w:p w:rsidR="002B24AE" w:rsidRPr="006F6082" w:rsidRDefault="002B24AE" w:rsidP="002B24AE">
      <w:pPr>
        <w:pStyle w:val="a6"/>
        <w:rPr>
          <w:sz w:val="20"/>
          <w:szCs w:val="20"/>
        </w:rPr>
      </w:pPr>
    </w:p>
    <w:p w:rsidR="002B24AE" w:rsidRPr="006F6082" w:rsidRDefault="002B24AE" w:rsidP="002B24AE">
      <w:pPr>
        <w:pStyle w:val="a6"/>
        <w:numPr>
          <w:ilvl w:val="0"/>
          <w:numId w:val="35"/>
        </w:numPr>
        <w:suppressAutoHyphens/>
        <w:spacing w:before="0" w:beforeAutospacing="0" w:after="200" w:afterAutospacing="0" w:line="276" w:lineRule="auto"/>
        <w:contextualSpacing w:val="0"/>
        <w:jc w:val="both"/>
        <w:rPr>
          <w:sz w:val="20"/>
          <w:szCs w:val="20"/>
        </w:rPr>
      </w:pPr>
      <w:r w:rsidRPr="006F6082">
        <w:rPr>
          <w:sz w:val="20"/>
          <w:szCs w:val="20"/>
        </w:rPr>
        <w:t xml:space="preserve">На конвейер за смену поступает </w:t>
      </w:r>
      <w:r w:rsidRPr="006F6082">
        <w:rPr>
          <w:sz w:val="20"/>
          <w:szCs w:val="20"/>
          <w:lang w:val="en-US"/>
        </w:rPr>
        <w:t>n</w:t>
      </w:r>
      <w:r w:rsidRPr="006F6082">
        <w:rPr>
          <w:sz w:val="20"/>
          <w:szCs w:val="20"/>
        </w:rPr>
        <w:t xml:space="preserve"> изделий. Вероятность того, что поступившая на конвейер деталь стандартна равна  </w:t>
      </w:r>
      <w:r w:rsidRPr="006F6082">
        <w:rPr>
          <w:sz w:val="20"/>
          <w:szCs w:val="20"/>
          <w:lang w:val="en-US"/>
        </w:rPr>
        <w:t>p</w:t>
      </w:r>
      <w:r w:rsidRPr="006F6082">
        <w:rPr>
          <w:sz w:val="20"/>
          <w:szCs w:val="20"/>
        </w:rPr>
        <w:t xml:space="preserve">. Найти вероятность того, что стандартных деталей на конвейер за смену поступило ровно </w:t>
      </w:r>
      <w:r w:rsidRPr="006F6082">
        <w:rPr>
          <w:sz w:val="20"/>
          <w:szCs w:val="20"/>
          <w:lang w:val="en-US"/>
        </w:rPr>
        <w:t>m</w:t>
      </w:r>
      <w:r w:rsidRPr="006F6082">
        <w:rPr>
          <w:sz w:val="20"/>
          <w:szCs w:val="20"/>
        </w:rPr>
        <w:t>.</w:t>
      </w:r>
    </w:p>
    <w:p w:rsidR="002B24AE" w:rsidRPr="006F6082" w:rsidRDefault="002B24AE" w:rsidP="002B24AE">
      <w:pPr>
        <w:pStyle w:val="a6"/>
        <w:jc w:val="both"/>
        <w:rPr>
          <w:sz w:val="20"/>
          <w:szCs w:val="20"/>
        </w:rPr>
      </w:pPr>
    </w:p>
    <w:tbl>
      <w:tblPr>
        <w:tblW w:w="0" w:type="auto"/>
        <w:tblInd w:w="108" w:type="dxa"/>
        <w:tblLayout w:type="fixed"/>
        <w:tblLook w:val="0000" w:firstRow="0" w:lastRow="0" w:firstColumn="0" w:lastColumn="0" w:noHBand="0" w:noVBand="0"/>
      </w:tblPr>
      <w:tblGrid>
        <w:gridCol w:w="1089"/>
        <w:gridCol w:w="851"/>
        <w:gridCol w:w="709"/>
        <w:gridCol w:w="870"/>
      </w:tblGrid>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b/>
                <w:sz w:val="20"/>
                <w:szCs w:val="20"/>
              </w:rPr>
            </w:pPr>
            <w:r w:rsidRPr="006F6082">
              <w:rPr>
                <w:b/>
                <w:sz w:val="20"/>
                <w:szCs w:val="20"/>
              </w:rPr>
              <w:t>№ п/п</w:t>
            </w: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b/>
                <w:sz w:val="20"/>
                <w:szCs w:val="20"/>
                <w:lang w:val="en-US"/>
              </w:rPr>
            </w:pPr>
            <w:r w:rsidRPr="006F6082">
              <w:rPr>
                <w:b/>
                <w:sz w:val="20"/>
                <w:szCs w:val="20"/>
                <w:lang w:val="en-US"/>
              </w:rPr>
              <w:t>n</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b/>
                <w:sz w:val="20"/>
                <w:szCs w:val="20"/>
                <w:lang w:val="en-US"/>
              </w:rPr>
            </w:pPr>
            <w:r w:rsidRPr="006F6082">
              <w:rPr>
                <w:b/>
                <w:sz w:val="20"/>
                <w:szCs w:val="20"/>
                <w:lang w:val="en-US"/>
              </w:rPr>
              <w:t>P</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b/>
                <w:sz w:val="20"/>
                <w:szCs w:val="20"/>
                <w:lang w:val="en-US"/>
              </w:rPr>
            </w:pPr>
            <w:r w:rsidRPr="006F6082">
              <w:rPr>
                <w:b/>
                <w:sz w:val="20"/>
                <w:szCs w:val="20"/>
                <w:lang w:val="en-US"/>
              </w:rPr>
              <w:t>m</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4"/>
              </w:numPr>
              <w:suppressAutoHyphens/>
              <w:snapToGrid w:val="0"/>
              <w:spacing w:before="0" w:beforeAutospacing="0" w:after="0" w:afterAutospacing="0"/>
              <w:contextualSpacing w:val="0"/>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300</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lang w:val="en-US"/>
              </w:rPr>
              <w:t>0</w:t>
            </w:r>
            <w:r w:rsidRPr="006F6082">
              <w:rPr>
                <w:sz w:val="20"/>
                <w:szCs w:val="20"/>
              </w:rPr>
              <w:t>,75</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240</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4"/>
              </w:numPr>
              <w:suppressAutoHyphens/>
              <w:snapToGrid w:val="0"/>
              <w:spacing w:before="0" w:beforeAutospacing="0" w:after="0" w:afterAutospacing="0"/>
              <w:contextualSpacing w:val="0"/>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400</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0,8</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330</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4"/>
              </w:numPr>
              <w:suppressAutoHyphens/>
              <w:snapToGrid w:val="0"/>
              <w:spacing w:before="0" w:beforeAutospacing="0" w:after="0" w:afterAutospacing="0"/>
              <w:contextualSpacing w:val="0"/>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625</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0,8</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510</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4"/>
              </w:numPr>
              <w:suppressAutoHyphens/>
              <w:snapToGrid w:val="0"/>
              <w:spacing w:before="0" w:beforeAutospacing="0" w:after="0" w:afterAutospacing="0"/>
              <w:contextualSpacing w:val="0"/>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150</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0,6</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75</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4"/>
              </w:numPr>
              <w:suppressAutoHyphens/>
              <w:snapToGrid w:val="0"/>
              <w:spacing w:before="0" w:beforeAutospacing="0" w:after="0" w:afterAutospacing="0"/>
              <w:contextualSpacing w:val="0"/>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100</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0,9</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96</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4"/>
              </w:numPr>
              <w:suppressAutoHyphens/>
              <w:snapToGrid w:val="0"/>
              <w:spacing w:before="0" w:beforeAutospacing="0" w:after="0" w:afterAutospacing="0"/>
              <w:contextualSpacing w:val="0"/>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192</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0,75</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150</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4"/>
              </w:numPr>
              <w:suppressAutoHyphens/>
              <w:snapToGrid w:val="0"/>
              <w:spacing w:before="0" w:beforeAutospacing="0" w:after="0" w:afterAutospacing="0"/>
              <w:contextualSpacing w:val="0"/>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600</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0,6</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375</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4"/>
              </w:numPr>
              <w:suppressAutoHyphens/>
              <w:snapToGrid w:val="0"/>
              <w:spacing w:before="0" w:beforeAutospacing="0" w:after="0" w:afterAutospacing="0"/>
              <w:contextualSpacing w:val="0"/>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400</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0,9</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372</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4"/>
              </w:numPr>
              <w:suppressAutoHyphens/>
              <w:snapToGrid w:val="0"/>
              <w:spacing w:before="0" w:beforeAutospacing="0" w:after="0" w:afterAutospacing="0"/>
              <w:contextualSpacing w:val="0"/>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144</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0,8</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120</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4"/>
              </w:numPr>
              <w:suppressAutoHyphens/>
              <w:snapToGrid w:val="0"/>
              <w:spacing w:before="0" w:beforeAutospacing="0" w:after="0" w:afterAutospacing="0"/>
              <w:contextualSpacing w:val="0"/>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100</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0,85</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92</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4"/>
              </w:numPr>
              <w:suppressAutoHyphens/>
              <w:snapToGrid w:val="0"/>
              <w:spacing w:before="0" w:beforeAutospacing="0" w:after="0" w:afterAutospacing="0"/>
              <w:contextualSpacing w:val="0"/>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220</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0,55</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140</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4"/>
              </w:numPr>
              <w:suppressAutoHyphens/>
              <w:snapToGrid w:val="0"/>
              <w:spacing w:before="0" w:beforeAutospacing="0" w:after="0" w:afterAutospacing="0"/>
              <w:contextualSpacing w:val="0"/>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350</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0,6</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260</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4"/>
              </w:numPr>
              <w:suppressAutoHyphens/>
              <w:snapToGrid w:val="0"/>
              <w:spacing w:before="0" w:beforeAutospacing="0" w:after="0" w:afterAutospacing="0"/>
              <w:contextualSpacing w:val="0"/>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300</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0,9</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280</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4"/>
              </w:numPr>
              <w:suppressAutoHyphens/>
              <w:snapToGrid w:val="0"/>
              <w:spacing w:before="0" w:beforeAutospacing="0" w:after="0" w:afterAutospacing="0"/>
              <w:contextualSpacing w:val="0"/>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500</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0,75</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390</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4"/>
              </w:numPr>
              <w:suppressAutoHyphens/>
              <w:snapToGrid w:val="0"/>
              <w:spacing w:before="0" w:beforeAutospacing="0" w:after="0" w:afterAutospacing="0"/>
              <w:contextualSpacing w:val="0"/>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250</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0,65</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190</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4"/>
              </w:numPr>
              <w:suppressAutoHyphens/>
              <w:snapToGrid w:val="0"/>
              <w:spacing w:before="0" w:beforeAutospacing="0" w:after="0" w:afterAutospacing="0"/>
              <w:contextualSpacing w:val="0"/>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180</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0,72</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140</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4"/>
              </w:numPr>
              <w:suppressAutoHyphens/>
              <w:snapToGrid w:val="0"/>
              <w:spacing w:before="0" w:beforeAutospacing="0" w:after="0" w:afterAutospacing="0"/>
              <w:contextualSpacing w:val="0"/>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420</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0,83</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380</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4"/>
              </w:numPr>
              <w:suppressAutoHyphens/>
              <w:snapToGrid w:val="0"/>
              <w:spacing w:before="0" w:beforeAutospacing="0" w:after="0" w:afterAutospacing="0"/>
              <w:contextualSpacing w:val="0"/>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250</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0,67</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210</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4"/>
              </w:numPr>
              <w:suppressAutoHyphens/>
              <w:snapToGrid w:val="0"/>
              <w:spacing w:before="0" w:beforeAutospacing="0" w:after="0" w:afterAutospacing="0"/>
              <w:contextualSpacing w:val="0"/>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600</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0,84</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570</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4"/>
              </w:numPr>
              <w:suppressAutoHyphens/>
              <w:snapToGrid w:val="0"/>
              <w:spacing w:before="0" w:beforeAutospacing="0" w:after="0" w:afterAutospacing="0"/>
              <w:contextualSpacing w:val="0"/>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200</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0,67</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150</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4"/>
              </w:numPr>
              <w:suppressAutoHyphens/>
              <w:snapToGrid w:val="0"/>
              <w:spacing w:before="0" w:beforeAutospacing="0" w:after="0" w:afterAutospacing="0"/>
              <w:contextualSpacing w:val="0"/>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1100</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0,31</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371</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4"/>
              </w:numPr>
              <w:suppressAutoHyphens/>
              <w:snapToGrid w:val="0"/>
              <w:spacing w:before="0" w:beforeAutospacing="0" w:after="0" w:afterAutospacing="0"/>
              <w:contextualSpacing w:val="0"/>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1000</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0,12</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145</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4"/>
              </w:numPr>
              <w:suppressAutoHyphens/>
              <w:snapToGrid w:val="0"/>
              <w:spacing w:before="0" w:beforeAutospacing="0" w:after="0" w:afterAutospacing="0"/>
              <w:contextualSpacing w:val="0"/>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900</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0,43</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427</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4"/>
              </w:numPr>
              <w:suppressAutoHyphens/>
              <w:snapToGrid w:val="0"/>
              <w:spacing w:before="0" w:beforeAutospacing="0" w:after="0" w:afterAutospacing="0"/>
              <w:contextualSpacing w:val="0"/>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800</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0,74</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602</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4"/>
              </w:numPr>
              <w:suppressAutoHyphens/>
              <w:snapToGrid w:val="0"/>
              <w:spacing w:before="0" w:beforeAutospacing="0" w:after="0" w:afterAutospacing="0"/>
              <w:contextualSpacing w:val="0"/>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700</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0,23</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185</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4"/>
              </w:numPr>
              <w:suppressAutoHyphens/>
              <w:snapToGrid w:val="0"/>
              <w:spacing w:before="0" w:beforeAutospacing="0" w:after="0" w:afterAutospacing="0"/>
              <w:contextualSpacing w:val="0"/>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600</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0,60</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390</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4"/>
              </w:numPr>
              <w:suppressAutoHyphens/>
              <w:snapToGrid w:val="0"/>
              <w:spacing w:before="0" w:beforeAutospacing="0" w:after="0" w:afterAutospacing="0"/>
              <w:contextualSpacing w:val="0"/>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500</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0,27</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156</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4"/>
              </w:numPr>
              <w:suppressAutoHyphens/>
              <w:snapToGrid w:val="0"/>
              <w:spacing w:before="0" w:beforeAutospacing="0" w:after="0" w:afterAutospacing="0"/>
              <w:contextualSpacing w:val="0"/>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400</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0,45</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173</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4"/>
              </w:numPr>
              <w:suppressAutoHyphens/>
              <w:snapToGrid w:val="0"/>
              <w:spacing w:before="0" w:beforeAutospacing="0" w:after="0" w:afterAutospacing="0"/>
              <w:contextualSpacing w:val="0"/>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300</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0,58</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209</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4"/>
              </w:numPr>
              <w:suppressAutoHyphens/>
              <w:snapToGrid w:val="0"/>
              <w:spacing w:before="0" w:beforeAutospacing="0" w:after="0" w:afterAutospacing="0"/>
              <w:contextualSpacing w:val="0"/>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200</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0,32</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82</w:t>
            </w:r>
          </w:p>
        </w:tc>
      </w:tr>
    </w:tbl>
    <w:p w:rsidR="002B24AE" w:rsidRPr="006F6082" w:rsidRDefault="002B24AE" w:rsidP="002B24AE">
      <w:pPr>
        <w:pStyle w:val="a6"/>
        <w:jc w:val="both"/>
        <w:rPr>
          <w:sz w:val="20"/>
          <w:szCs w:val="20"/>
        </w:rPr>
      </w:pPr>
    </w:p>
    <w:p w:rsidR="002B24AE" w:rsidRPr="006F6082" w:rsidRDefault="002B24AE" w:rsidP="002B24AE">
      <w:pPr>
        <w:spacing w:after="0" w:line="240" w:lineRule="auto"/>
        <w:jc w:val="center"/>
        <w:rPr>
          <w:rFonts w:ascii="Times New Roman" w:hAnsi="Times New Roman" w:cs="Times New Roman"/>
          <w:b/>
          <w:sz w:val="20"/>
          <w:szCs w:val="20"/>
        </w:rPr>
      </w:pPr>
    </w:p>
    <w:p w:rsidR="002B24AE" w:rsidRPr="006F6082" w:rsidRDefault="002B24AE" w:rsidP="002B24AE">
      <w:pPr>
        <w:spacing w:line="36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Время на выполнение: 45</w:t>
      </w:r>
      <w:r w:rsidRPr="006F6082">
        <w:rPr>
          <w:rFonts w:ascii="Times New Roman" w:eastAsia="Times New Roman" w:hAnsi="Times New Roman" w:cs="Times New Roman"/>
          <w:b/>
          <w:sz w:val="20"/>
          <w:szCs w:val="20"/>
        </w:rPr>
        <w:t xml:space="preserve"> минут</w:t>
      </w:r>
    </w:p>
    <w:p w:rsidR="002B24AE" w:rsidRPr="006F6082" w:rsidRDefault="002B24AE" w:rsidP="002B24AE">
      <w:pPr>
        <w:spacing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 xml:space="preserve">Перечень объектов контроля и оценки </w:t>
      </w:r>
    </w:p>
    <w:tbl>
      <w:tblPr>
        <w:tblW w:w="0" w:type="auto"/>
        <w:tblInd w:w="-10" w:type="dxa"/>
        <w:tblLayout w:type="fixed"/>
        <w:tblLook w:val="0000" w:firstRow="0" w:lastRow="0" w:firstColumn="0" w:lastColumn="0" w:noHBand="0" w:noVBand="0"/>
      </w:tblPr>
      <w:tblGrid>
        <w:gridCol w:w="4248"/>
        <w:gridCol w:w="3960"/>
        <w:gridCol w:w="2184"/>
      </w:tblGrid>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Наименование объектов контроля и оценки</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Основные показатели оценки результата</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Оценка</w:t>
            </w:r>
          </w:p>
        </w:tc>
      </w:tr>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rPr>
                <w:rFonts w:ascii="Times New Roman" w:eastAsia="Times New Roman" w:hAnsi="Times New Roman" w:cs="Times New Roman"/>
                <w:bCs/>
                <w:color w:val="000000"/>
                <w:kern w:val="1"/>
                <w:sz w:val="20"/>
                <w:szCs w:val="20"/>
              </w:rPr>
            </w:pPr>
            <w:r w:rsidRPr="006F6082">
              <w:rPr>
                <w:rFonts w:ascii="Times New Roman" w:eastAsia="Times New Roman" w:hAnsi="Times New Roman" w:cs="Times New Roman"/>
                <w:bCs/>
                <w:color w:val="000000"/>
                <w:kern w:val="1"/>
                <w:sz w:val="20"/>
                <w:szCs w:val="20"/>
              </w:rPr>
              <w:t>У 1. Применять стандартные  методы  и модели  к  решению  вероятностных  и  статистических  задач</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keepNext/>
              <w:keepLines/>
              <w:suppressLineNumbers/>
              <w:snapToGrid w:val="0"/>
              <w:spacing w:after="0" w:line="240" w:lineRule="auto"/>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 Вычисление вероятности при повторении испытаний по формуле Бернулли, Пуассона, теоремы Муавра-Лапласа</w:t>
            </w:r>
          </w:p>
          <w:p w:rsidR="002B24AE" w:rsidRPr="006F6082" w:rsidRDefault="002B24AE" w:rsidP="00E0611F">
            <w:pPr>
              <w:spacing w:line="240" w:lineRule="auto"/>
              <w:jc w:val="both"/>
              <w:rPr>
                <w:rFonts w:ascii="Times New Roman" w:eastAsia="Times New Roman" w:hAnsi="Times New Roman" w:cs="Times New Roman"/>
                <w:b/>
                <w:sz w:val="20"/>
                <w:szCs w:val="20"/>
              </w:rPr>
            </w:pP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both"/>
              <w:rPr>
                <w:rFonts w:ascii="Times New Roman" w:eastAsia="Times New Roman" w:hAnsi="Times New Roman" w:cs="Times New Roman"/>
                <w:b/>
                <w:sz w:val="20"/>
                <w:szCs w:val="20"/>
              </w:rPr>
            </w:pPr>
          </w:p>
        </w:tc>
      </w:tr>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rPr>
                <w:rFonts w:ascii="Times New Roman" w:eastAsia="Times New Roman" w:hAnsi="Times New Roman" w:cs="Times New Roman"/>
                <w:bCs/>
                <w:color w:val="000000"/>
                <w:kern w:val="1"/>
                <w:sz w:val="20"/>
                <w:szCs w:val="20"/>
              </w:rPr>
            </w:pPr>
            <w:r w:rsidRPr="006F6082">
              <w:rPr>
                <w:rFonts w:ascii="Times New Roman" w:eastAsia="Times New Roman" w:hAnsi="Times New Roman" w:cs="Times New Roman"/>
                <w:bCs/>
                <w:color w:val="000000"/>
                <w:kern w:val="1"/>
                <w:sz w:val="20"/>
                <w:szCs w:val="20"/>
              </w:rPr>
              <w:t>З 2. Основы  теории  вероятностей  и  математической  статистики</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 Определение алгоритма действий вычисления вероятности при повторении испытаний по формулам Бернулли, Муавра-Лапласа, Пуассона</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both"/>
              <w:rPr>
                <w:rFonts w:ascii="Times New Roman" w:eastAsia="Times New Roman" w:hAnsi="Times New Roman" w:cs="Times New Roman"/>
                <w:b/>
                <w:sz w:val="20"/>
                <w:szCs w:val="20"/>
              </w:rPr>
            </w:pPr>
          </w:p>
        </w:tc>
      </w:tr>
    </w:tbl>
    <w:p w:rsidR="002B24AE" w:rsidRPr="006F6082" w:rsidRDefault="002B24AE" w:rsidP="002B24AE">
      <w:pPr>
        <w:spacing w:after="0" w:line="240" w:lineRule="auto"/>
        <w:jc w:val="both"/>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 xml:space="preserve">За верное решение задачи выставляется положительная оценка – </w:t>
      </w:r>
      <w:r>
        <w:rPr>
          <w:rFonts w:ascii="Times New Roman" w:eastAsia="Times New Roman" w:hAnsi="Times New Roman" w:cs="Times New Roman"/>
          <w:sz w:val="20"/>
          <w:szCs w:val="20"/>
        </w:rPr>
        <w:t>1балл</w:t>
      </w:r>
    </w:p>
    <w:p w:rsidR="002B24AE" w:rsidRPr="006F6082" w:rsidRDefault="002B24AE" w:rsidP="002B24AE">
      <w:pPr>
        <w:spacing w:after="0" w:line="240" w:lineRule="auto"/>
        <w:jc w:val="both"/>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За неверное решение задачи выставляется отрицательная оценка – 0 баллов.</w:t>
      </w:r>
    </w:p>
    <w:p w:rsidR="002B24AE" w:rsidRPr="006F6082" w:rsidRDefault="002B24AE" w:rsidP="002B24AE">
      <w:pPr>
        <w:spacing w:line="360" w:lineRule="auto"/>
        <w:ind w:firstLine="709"/>
        <w:jc w:val="both"/>
        <w:rPr>
          <w:rFonts w:ascii="Times New Roman" w:hAnsi="Times New Roman" w:cs="Times New Roman"/>
          <w:sz w:val="20"/>
          <w:szCs w:val="20"/>
        </w:rPr>
      </w:pPr>
    </w:p>
    <w:p w:rsidR="002B24AE" w:rsidRPr="006F6082" w:rsidRDefault="002B24AE" w:rsidP="002B24AE">
      <w:pPr>
        <w:spacing w:after="0"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 xml:space="preserve"> Тестирование «Вероятности случайных событий»</w:t>
      </w:r>
    </w:p>
    <w:p w:rsidR="002B24AE" w:rsidRPr="006F6082" w:rsidRDefault="002B24AE" w:rsidP="002B24AE">
      <w:pPr>
        <w:spacing w:after="0"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Текст теста</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Упорядоченное множество, отличающееся только порядком элементов, называется</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перестановкой</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размещением</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сочетанием</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затрудняюсь ответить</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Упорядоченное подмножество из n элементов по m элементов, отличающиеся друг от друга либо самими элементами либо порядком их расположения, называется …</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сочетанием</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размещением</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перестановкой</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затрудняюсь ответить</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 из n элементов по m называется любое подмножество из m элементов, которые отличаются друг от друга по крайней мере одним элементом.</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перестановкой</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размещением</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сочетанием</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затрудняюсь ответить</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Событие, которое обязательно произойдет, называется …</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невозможным</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lastRenderedPageBreak/>
        <w:t>достоверным</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случайным</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затрудняюсь ответить</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Событие называется …, если оно не может произойти в результате данного испытания.</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случайным</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невозможным</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достоверным</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затрудняюсь ответить</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 xml:space="preserve">Событие А и </w:t>
      </w:r>
      <w:r w:rsidRPr="006F6082">
        <w:rPr>
          <w:rFonts w:ascii="Times New Roman" w:hAnsi="Times New Roman" w:cs="Times New Roman"/>
          <w:noProof/>
          <w:sz w:val="20"/>
          <w:szCs w:val="20"/>
        </w:rPr>
        <w:drawing>
          <wp:inline distT="0" distB="0" distL="0" distR="0">
            <wp:extent cx="152400" cy="200025"/>
            <wp:effectExtent l="19050" t="0" r="0" b="0"/>
            <wp:docPr id="30"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54"/>
                    <a:srcRect/>
                    <a:stretch>
                      <a:fillRect/>
                    </a:stretch>
                  </pic:blipFill>
                  <pic:spPr bwMode="auto">
                    <a:xfrm>
                      <a:off x="0" y="0"/>
                      <a:ext cx="152400" cy="200025"/>
                    </a:xfrm>
                    <a:prstGeom prst="rect">
                      <a:avLst/>
                    </a:prstGeom>
                    <a:noFill/>
                    <a:ln w="9525">
                      <a:noFill/>
                      <a:miter lim="800000"/>
                      <a:headEnd/>
                      <a:tailEnd/>
                    </a:ln>
                  </pic:spPr>
                </pic:pic>
              </a:graphicData>
            </a:graphic>
          </wp:inline>
        </w:drawing>
      </w:r>
      <w:r w:rsidRPr="006F6082">
        <w:rPr>
          <w:rFonts w:ascii="Times New Roman" w:hAnsi="Times New Roman" w:cs="Times New Roman"/>
          <w:sz w:val="20"/>
          <w:szCs w:val="20"/>
          <w:lang w:val="ja-JP"/>
        </w:rPr>
        <w:t xml:space="preserve"> называется …, если непоявление одного из них в результате данного испытания влечет появление другого.</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совместимым</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несовместимым</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противоположным</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затрудняюсь ответить</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Число постановок определяется формулой</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eastAsia="ja-JP"/>
        </w:rPr>
      </w:pPr>
      <w:r w:rsidRPr="006F6082">
        <w:rPr>
          <w:rFonts w:ascii="Times New Roman" w:hAnsi="Times New Roman" w:cs="Times New Roman"/>
          <w:sz w:val="20"/>
          <w:szCs w:val="20"/>
          <w:lang w:val="ja-JP" w:eastAsia="ja-JP"/>
        </w:rPr>
        <w:t>Pn=n!</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eastAsia="ja-JP"/>
        </w:rPr>
      </w:pPr>
      <w:r w:rsidRPr="006F6082">
        <w:rPr>
          <w:rFonts w:ascii="Times New Roman" w:hAnsi="Times New Roman" w:cs="Times New Roman"/>
          <w:noProof/>
          <w:sz w:val="20"/>
          <w:szCs w:val="20"/>
        </w:rPr>
        <w:drawing>
          <wp:inline distT="0" distB="0" distL="0" distR="0">
            <wp:extent cx="1076325" cy="419100"/>
            <wp:effectExtent l="0" t="0" r="9525" b="0"/>
            <wp:docPr id="31"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55"/>
                    <a:srcRect/>
                    <a:stretch>
                      <a:fillRect/>
                    </a:stretch>
                  </pic:blipFill>
                  <pic:spPr bwMode="auto">
                    <a:xfrm>
                      <a:off x="0" y="0"/>
                      <a:ext cx="1076325" cy="419100"/>
                    </a:xfrm>
                    <a:prstGeom prst="rect">
                      <a:avLst/>
                    </a:prstGeom>
                    <a:noFill/>
                    <a:ln w="9525">
                      <a:noFill/>
                      <a:miter lim="800000"/>
                      <a:headEnd/>
                      <a:tailEnd/>
                    </a:ln>
                  </pic:spPr>
                </pic:pic>
              </a:graphicData>
            </a:graphic>
          </wp:inline>
        </w:drawing>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eastAsia="ja-JP"/>
        </w:rPr>
      </w:pPr>
      <w:r w:rsidRPr="006F6082">
        <w:rPr>
          <w:rFonts w:ascii="Times New Roman" w:hAnsi="Times New Roman" w:cs="Times New Roman"/>
          <w:sz w:val="20"/>
          <w:szCs w:val="20"/>
          <w:lang w:val="ja-JP" w:eastAsia="ja-JP"/>
        </w:rPr>
        <w:t>затрудняюсь ответить</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eastAsia="ja-JP"/>
        </w:rPr>
      </w:pPr>
      <w:r w:rsidRPr="006F6082">
        <w:rPr>
          <w:rFonts w:ascii="Times New Roman" w:hAnsi="Times New Roman" w:cs="Times New Roman"/>
          <w:noProof/>
          <w:sz w:val="20"/>
          <w:szCs w:val="20"/>
        </w:rPr>
        <w:drawing>
          <wp:inline distT="0" distB="0" distL="0" distR="0">
            <wp:extent cx="923925" cy="419100"/>
            <wp:effectExtent l="0" t="0" r="9525" b="0"/>
            <wp:docPr id="32"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56"/>
                    <a:srcRect/>
                    <a:stretch>
                      <a:fillRect/>
                    </a:stretch>
                  </pic:blipFill>
                  <pic:spPr bwMode="auto">
                    <a:xfrm>
                      <a:off x="0" y="0"/>
                      <a:ext cx="923925" cy="419100"/>
                    </a:xfrm>
                    <a:prstGeom prst="rect">
                      <a:avLst/>
                    </a:prstGeom>
                    <a:noFill/>
                    <a:ln w="9525">
                      <a:noFill/>
                      <a:miter lim="800000"/>
                      <a:headEnd/>
                      <a:tailEnd/>
                    </a:ln>
                  </pic:spPr>
                </pic:pic>
              </a:graphicData>
            </a:graphic>
          </wp:inline>
        </w:drawing>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eastAsia="ja-JP"/>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eastAsia="ja-JP"/>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Число сочетаний определяется формулой</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eastAsia="ja-JP"/>
        </w:rPr>
      </w:pPr>
      <w:r w:rsidRPr="006F6082">
        <w:rPr>
          <w:rFonts w:ascii="Times New Roman" w:hAnsi="Times New Roman" w:cs="Times New Roman"/>
          <w:noProof/>
          <w:sz w:val="20"/>
          <w:szCs w:val="20"/>
        </w:rPr>
        <w:drawing>
          <wp:inline distT="0" distB="0" distL="0" distR="0">
            <wp:extent cx="923925" cy="419100"/>
            <wp:effectExtent l="0" t="0" r="9525" b="0"/>
            <wp:docPr id="33"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57"/>
                    <a:srcRect/>
                    <a:stretch>
                      <a:fillRect/>
                    </a:stretch>
                  </pic:blipFill>
                  <pic:spPr bwMode="auto">
                    <a:xfrm>
                      <a:off x="0" y="0"/>
                      <a:ext cx="923925" cy="419100"/>
                    </a:xfrm>
                    <a:prstGeom prst="rect">
                      <a:avLst/>
                    </a:prstGeom>
                    <a:noFill/>
                    <a:ln w="9525">
                      <a:noFill/>
                      <a:miter lim="800000"/>
                      <a:headEnd/>
                      <a:tailEnd/>
                    </a:ln>
                  </pic:spPr>
                </pic:pic>
              </a:graphicData>
            </a:graphic>
          </wp:inline>
        </w:drawing>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eastAsia="ja-JP"/>
        </w:rPr>
      </w:pPr>
      <w:r w:rsidRPr="006F6082">
        <w:rPr>
          <w:rFonts w:ascii="Times New Roman" w:hAnsi="Times New Roman" w:cs="Times New Roman"/>
          <w:noProof/>
          <w:sz w:val="20"/>
          <w:szCs w:val="20"/>
        </w:rPr>
        <w:drawing>
          <wp:inline distT="0" distB="0" distL="0" distR="0">
            <wp:extent cx="923925" cy="419100"/>
            <wp:effectExtent l="0" t="0" r="9525" b="0"/>
            <wp:docPr id="34"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58"/>
                    <a:srcRect/>
                    <a:stretch>
                      <a:fillRect/>
                    </a:stretch>
                  </pic:blipFill>
                  <pic:spPr bwMode="auto">
                    <a:xfrm>
                      <a:off x="0" y="0"/>
                      <a:ext cx="923925" cy="419100"/>
                    </a:xfrm>
                    <a:prstGeom prst="rect">
                      <a:avLst/>
                    </a:prstGeom>
                    <a:noFill/>
                    <a:ln w="9525">
                      <a:noFill/>
                      <a:miter lim="800000"/>
                      <a:headEnd/>
                      <a:tailEnd/>
                    </a:ln>
                  </pic:spPr>
                </pic:pic>
              </a:graphicData>
            </a:graphic>
          </wp:inline>
        </w:drawing>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eastAsia="ja-JP"/>
        </w:rPr>
      </w:pPr>
      <w:r w:rsidRPr="006F6082">
        <w:rPr>
          <w:rFonts w:ascii="Times New Roman" w:hAnsi="Times New Roman" w:cs="Times New Roman"/>
          <w:noProof/>
          <w:sz w:val="20"/>
          <w:szCs w:val="20"/>
        </w:rPr>
        <w:drawing>
          <wp:inline distT="0" distB="0" distL="0" distR="0">
            <wp:extent cx="1076325" cy="419100"/>
            <wp:effectExtent l="0" t="0" r="9525" b="0"/>
            <wp:docPr id="35"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55"/>
                    <a:srcRect/>
                    <a:stretch>
                      <a:fillRect/>
                    </a:stretch>
                  </pic:blipFill>
                  <pic:spPr bwMode="auto">
                    <a:xfrm>
                      <a:off x="0" y="0"/>
                      <a:ext cx="1076325" cy="419100"/>
                    </a:xfrm>
                    <a:prstGeom prst="rect">
                      <a:avLst/>
                    </a:prstGeom>
                    <a:noFill/>
                    <a:ln w="9525">
                      <a:noFill/>
                      <a:miter lim="800000"/>
                      <a:headEnd/>
                      <a:tailEnd/>
                    </a:ln>
                  </pic:spPr>
                </pic:pic>
              </a:graphicData>
            </a:graphic>
          </wp:inline>
        </w:drawing>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eastAsia="ja-JP"/>
        </w:rPr>
      </w:pPr>
      <w:r w:rsidRPr="006F6082">
        <w:rPr>
          <w:rFonts w:ascii="Times New Roman" w:hAnsi="Times New Roman" w:cs="Times New Roman"/>
          <w:sz w:val="20"/>
          <w:szCs w:val="20"/>
          <w:lang w:val="ja-JP" w:eastAsia="ja-JP"/>
        </w:rPr>
        <w:t>затрудняюсь ответить</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eastAsia="ja-JP"/>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eastAsia="ja-JP"/>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Вероятность достоверного события равна</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&gt;1</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eastAsia="ja-JP"/>
        </w:rPr>
      </w:pPr>
      <w:r w:rsidRPr="006F6082">
        <w:rPr>
          <w:rFonts w:ascii="Times New Roman" w:hAnsi="Times New Roman" w:cs="Times New Roman"/>
          <w:sz w:val="20"/>
          <w:szCs w:val="20"/>
          <w:lang w:val="ja-JP" w:eastAsia="ja-JP"/>
        </w:rPr>
        <w:t>1</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eastAsia="ja-JP"/>
        </w:rPr>
      </w:pPr>
      <w:r w:rsidRPr="006F6082">
        <w:rPr>
          <w:rFonts w:ascii="Times New Roman" w:hAnsi="Times New Roman" w:cs="Times New Roman"/>
          <w:sz w:val="20"/>
          <w:szCs w:val="20"/>
          <w:lang w:val="ja-JP" w:eastAsia="ja-JP"/>
        </w:rPr>
        <w:t>0</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eastAsia="ja-JP"/>
        </w:rPr>
      </w:pPr>
      <w:r w:rsidRPr="006F6082">
        <w:rPr>
          <w:rFonts w:ascii="Times New Roman" w:hAnsi="Times New Roman" w:cs="Times New Roman"/>
          <w:sz w:val="20"/>
          <w:szCs w:val="20"/>
          <w:lang w:val="ja-JP" w:eastAsia="ja-JP"/>
        </w:rPr>
        <w:t>затрудняюсь ответить</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eastAsia="ja-JP"/>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eastAsia="ja-JP"/>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Вероятность невозможного события равна</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&gt;1</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eastAsia="ja-JP"/>
        </w:rPr>
      </w:pPr>
      <w:r w:rsidRPr="006F6082">
        <w:rPr>
          <w:rFonts w:ascii="Times New Roman" w:hAnsi="Times New Roman" w:cs="Times New Roman"/>
          <w:sz w:val="20"/>
          <w:szCs w:val="20"/>
          <w:lang w:val="ja-JP" w:eastAsia="ja-JP"/>
        </w:rPr>
        <w:t>1</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eastAsia="ja-JP"/>
        </w:rPr>
      </w:pPr>
      <w:r w:rsidRPr="006F6082">
        <w:rPr>
          <w:rFonts w:ascii="Times New Roman" w:hAnsi="Times New Roman" w:cs="Times New Roman"/>
          <w:sz w:val="20"/>
          <w:szCs w:val="20"/>
          <w:lang w:val="ja-JP" w:eastAsia="ja-JP"/>
        </w:rPr>
        <w:t>0</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eastAsia="ja-JP"/>
        </w:rPr>
      </w:pPr>
      <w:r w:rsidRPr="006F6082">
        <w:rPr>
          <w:rFonts w:ascii="Times New Roman" w:hAnsi="Times New Roman" w:cs="Times New Roman"/>
          <w:sz w:val="20"/>
          <w:szCs w:val="20"/>
          <w:lang w:val="ja-JP" w:eastAsia="ja-JP"/>
        </w:rPr>
        <w:t>затрудняюсь ответить</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eastAsia="ja-JP"/>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eastAsia="ja-JP"/>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Отношение числа испытаний, в которых событие появилось, к общему числу фактически произведенных испытаний называется</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классической вероятностью</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относительной частотой</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затрудняюсь ответить</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геометрической вероятностью</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lastRenderedPageBreak/>
        <w:t>Отношение меры области, благоприятствующей появлению события, к мере всей области называется</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геометрической вероятностью</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классической вероятностью</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затрудняюсь ответить</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Вероятность появления события А определяется неравенством</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0&lt;Р(А)&lt;1</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0≤Р(А) ≤1</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0&lt;Р(А) ≤1</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затрудняюсь ответить</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Сумма вероятностей противоположных событий равна</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eastAsia="ja-JP"/>
        </w:rPr>
      </w:pPr>
      <w:r w:rsidRPr="006F6082">
        <w:rPr>
          <w:rFonts w:ascii="Times New Roman" w:hAnsi="Times New Roman" w:cs="Times New Roman"/>
          <w:sz w:val="20"/>
          <w:szCs w:val="20"/>
          <w:lang w:val="ja-JP" w:eastAsia="ja-JP"/>
        </w:rPr>
        <w:t>1</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eastAsia="ja-JP"/>
        </w:rPr>
      </w:pPr>
      <w:r w:rsidRPr="006F6082">
        <w:rPr>
          <w:rFonts w:ascii="Times New Roman" w:hAnsi="Times New Roman" w:cs="Times New Roman"/>
          <w:sz w:val="20"/>
          <w:szCs w:val="20"/>
          <w:lang w:val="ja-JP" w:eastAsia="ja-JP"/>
        </w:rPr>
        <w:t>0</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eastAsia="ja-JP"/>
        </w:rPr>
      </w:pPr>
      <w:r w:rsidRPr="006F6082">
        <w:rPr>
          <w:rFonts w:ascii="Times New Roman" w:hAnsi="Times New Roman" w:cs="Times New Roman"/>
          <w:sz w:val="20"/>
          <w:szCs w:val="20"/>
          <w:lang w:val="ja-JP" w:eastAsia="ja-JP"/>
        </w:rPr>
        <w:t>затрудняюсь ответить</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eastAsia="ja-JP"/>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eastAsia="ja-JP"/>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Вероятность Р</w:t>
      </w:r>
      <w:r w:rsidRPr="006F6082">
        <w:rPr>
          <w:rFonts w:ascii="Times New Roman" w:hAnsi="Times New Roman" w:cs="Times New Roman"/>
          <w:position w:val="-10"/>
          <w:sz w:val="20"/>
          <w:szCs w:val="20"/>
          <w:lang w:val="ja-JP"/>
        </w:rPr>
        <w:t>А</w:t>
      </w:r>
      <w:r w:rsidRPr="006F6082">
        <w:rPr>
          <w:rFonts w:ascii="Times New Roman" w:hAnsi="Times New Roman" w:cs="Times New Roman"/>
          <w:sz w:val="20"/>
          <w:szCs w:val="20"/>
          <w:lang w:val="ja-JP"/>
        </w:rPr>
        <w:t xml:space="preserve">(В) называется </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классической вероятностью</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геометрической вероятностью</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условной вероятностью</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затрудняюсь ответить</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 xml:space="preserve">Формула  называется </w:t>
      </w:r>
      <w:r w:rsidRPr="006F6082">
        <w:rPr>
          <w:rFonts w:ascii="Times New Roman" w:hAnsi="Times New Roman" w:cs="Times New Roman"/>
          <w:noProof/>
          <w:sz w:val="20"/>
          <w:szCs w:val="20"/>
        </w:rPr>
        <w:drawing>
          <wp:inline distT="0" distB="0" distL="0" distR="0">
            <wp:extent cx="3514725" cy="238125"/>
            <wp:effectExtent l="19050" t="0" r="9525" b="0"/>
            <wp:docPr id="36"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59"/>
                    <a:srcRect/>
                    <a:stretch>
                      <a:fillRect/>
                    </a:stretch>
                  </pic:blipFill>
                  <pic:spPr bwMode="auto">
                    <a:xfrm>
                      <a:off x="0" y="0"/>
                      <a:ext cx="3514725" cy="238125"/>
                    </a:xfrm>
                    <a:prstGeom prst="rect">
                      <a:avLst/>
                    </a:prstGeom>
                    <a:noFill/>
                    <a:ln w="9525">
                      <a:noFill/>
                      <a:miter lim="800000"/>
                      <a:headEnd/>
                      <a:tailEnd/>
                    </a:ln>
                  </pic:spPr>
                </pic:pic>
              </a:graphicData>
            </a:graphic>
          </wp:inline>
        </w:drawing>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формулой полной вероятности</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формулой Бейеса</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формулой Бернулли</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затрудняюсь ответить</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Позволяет переоценить вероятность гипотез после того как становится известным результат испытания</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формула полной вероятности</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формула Бейеса</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формула Бернулли</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затрудняюсь с ответом</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Вероятность того, что в n испытаниях, в каждом из которых вероятность появления события A равна P(</w:t>
      </w:r>
      <w:r w:rsidRPr="006F6082">
        <w:rPr>
          <w:rFonts w:ascii="Times New Roman" w:hAnsi="Times New Roman" w:cs="Times New Roman"/>
          <w:noProof/>
          <w:sz w:val="20"/>
          <w:szCs w:val="20"/>
        </w:rPr>
        <w:drawing>
          <wp:inline distT="0" distB="0" distL="0" distR="0">
            <wp:extent cx="638175" cy="200025"/>
            <wp:effectExtent l="19050" t="0" r="0" b="0"/>
            <wp:docPr id="37"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60"/>
                    <a:srcRect/>
                    <a:stretch>
                      <a:fillRect/>
                    </a:stretch>
                  </pic:blipFill>
                  <pic:spPr bwMode="auto">
                    <a:xfrm>
                      <a:off x="0" y="0"/>
                      <a:ext cx="638175" cy="200025"/>
                    </a:xfrm>
                    <a:prstGeom prst="rect">
                      <a:avLst/>
                    </a:prstGeom>
                    <a:noFill/>
                    <a:ln w="9525">
                      <a:noFill/>
                      <a:miter lim="800000"/>
                      <a:headEnd/>
                      <a:tailEnd/>
                    </a:ln>
                  </pic:spPr>
                </pic:pic>
              </a:graphicData>
            </a:graphic>
          </wp:inline>
        </w:drawing>
      </w:r>
      <w:r w:rsidRPr="006F6082">
        <w:rPr>
          <w:rFonts w:ascii="Times New Roman" w:hAnsi="Times New Roman" w:cs="Times New Roman"/>
          <w:sz w:val="20"/>
          <w:szCs w:val="20"/>
          <w:lang w:val="ja-JP"/>
        </w:rPr>
        <w:t>, событие наступит ровно m раз определяется по</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формуле Бернулли</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теореме Муавра-Лапласа</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интегральной теореме Лапласа</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Формула Муавра–Лапласа применяется в случаях, когда</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eastAsia="ja-JP"/>
        </w:rPr>
      </w:pPr>
      <w:r w:rsidRPr="006F6082">
        <w:rPr>
          <w:rFonts w:ascii="Times New Roman" w:hAnsi="Times New Roman" w:cs="Times New Roman"/>
          <w:sz w:val="20"/>
          <w:szCs w:val="20"/>
          <w:lang w:val="ja-JP" w:eastAsia="ja-JP"/>
        </w:rPr>
        <w:t>n - велико</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eastAsia="ja-JP"/>
        </w:rPr>
      </w:pPr>
      <w:r w:rsidRPr="006F6082">
        <w:rPr>
          <w:rFonts w:ascii="Times New Roman" w:hAnsi="Times New Roman" w:cs="Times New Roman"/>
          <w:sz w:val="20"/>
          <w:szCs w:val="20"/>
          <w:lang w:val="ja-JP" w:eastAsia="ja-JP"/>
        </w:rPr>
        <w:t>n мало</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eastAsia="ja-JP"/>
        </w:rPr>
      </w:pPr>
      <w:r w:rsidRPr="006F6082">
        <w:rPr>
          <w:rFonts w:ascii="Times New Roman" w:hAnsi="Times New Roman" w:cs="Times New Roman"/>
          <w:sz w:val="20"/>
          <w:szCs w:val="20"/>
          <w:lang w:val="ja-JP" w:eastAsia="ja-JP"/>
        </w:rPr>
        <w:t>n&lt;5</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затрудняюсь ответить</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 xml:space="preserve">Функция </w:t>
      </w:r>
      <w:r w:rsidRPr="006F6082">
        <w:rPr>
          <w:rFonts w:ascii="Times New Roman" w:hAnsi="Times New Roman" w:cs="Times New Roman"/>
          <w:noProof/>
          <w:sz w:val="20"/>
          <w:szCs w:val="20"/>
        </w:rPr>
        <w:drawing>
          <wp:inline distT="0" distB="0" distL="0" distR="0">
            <wp:extent cx="333375" cy="200025"/>
            <wp:effectExtent l="0" t="0" r="0" b="0"/>
            <wp:docPr id="38"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61"/>
                    <a:srcRect/>
                    <a:stretch>
                      <a:fillRect/>
                    </a:stretch>
                  </pic:blipFill>
                  <pic:spPr bwMode="auto">
                    <a:xfrm>
                      <a:off x="0" y="0"/>
                      <a:ext cx="333375" cy="200025"/>
                    </a:xfrm>
                    <a:prstGeom prst="rect">
                      <a:avLst/>
                    </a:prstGeom>
                    <a:noFill/>
                    <a:ln w="9525">
                      <a:noFill/>
                      <a:miter lim="800000"/>
                      <a:headEnd/>
                      <a:tailEnd/>
                    </a:ln>
                  </pic:spPr>
                </pic:pic>
              </a:graphicData>
            </a:graphic>
          </wp:inline>
        </w:drawing>
      </w:r>
      <w:r w:rsidRPr="006F6082">
        <w:rPr>
          <w:rFonts w:ascii="Times New Roman" w:hAnsi="Times New Roman" w:cs="Times New Roman"/>
          <w:sz w:val="20"/>
          <w:szCs w:val="20"/>
          <w:lang w:val="ja-JP"/>
        </w:rPr>
        <w:t>в формуле Муавра – Лапласа</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четная</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нечетная</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затрудняюсь ответить</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Вероятность р наступления события А в каждом испытании постоянно и отлично от 0 и 1, то вероятность  определяется по</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формуле Бернулли</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интегральной теореме Лапласа</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lastRenderedPageBreak/>
        <w:t>локальной теореме Лапласа</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затрудняюсь ответить</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Ф(х) в локальной теореме Лапласа</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четная</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нечетная</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затрудняюсь ответить</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position w:val="-10"/>
          <w:sz w:val="20"/>
          <w:szCs w:val="20"/>
          <w:lang w:val="ja-JP"/>
        </w:rPr>
      </w:pPr>
      <w:r w:rsidRPr="006F6082">
        <w:rPr>
          <w:rFonts w:ascii="Times New Roman" w:hAnsi="Times New Roman" w:cs="Times New Roman"/>
          <w:sz w:val="20"/>
          <w:szCs w:val="20"/>
          <w:lang w:val="ja-JP"/>
        </w:rPr>
        <w:t>Вычислить Р</w:t>
      </w:r>
      <w:r w:rsidRPr="006F6082">
        <w:rPr>
          <w:rFonts w:ascii="Times New Roman" w:hAnsi="Times New Roman" w:cs="Times New Roman"/>
          <w:position w:val="-10"/>
          <w:sz w:val="20"/>
          <w:szCs w:val="20"/>
          <w:lang w:val="ja-JP"/>
        </w:rPr>
        <w:t>4</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4</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eastAsia="ja-JP"/>
        </w:rPr>
      </w:pPr>
      <w:r w:rsidRPr="006F6082">
        <w:rPr>
          <w:rFonts w:ascii="Times New Roman" w:hAnsi="Times New Roman" w:cs="Times New Roman"/>
          <w:sz w:val="20"/>
          <w:szCs w:val="20"/>
          <w:lang w:val="ja-JP" w:eastAsia="ja-JP"/>
        </w:rPr>
        <w:t>16</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eastAsia="ja-JP"/>
        </w:rPr>
      </w:pPr>
      <w:r w:rsidRPr="006F6082">
        <w:rPr>
          <w:rFonts w:ascii="Times New Roman" w:hAnsi="Times New Roman" w:cs="Times New Roman"/>
          <w:sz w:val="20"/>
          <w:szCs w:val="20"/>
          <w:lang w:val="ja-JP" w:eastAsia="ja-JP"/>
        </w:rPr>
        <w:t>24</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eastAsia="ja-JP"/>
        </w:rPr>
      </w:pPr>
      <w:r w:rsidRPr="006F6082">
        <w:rPr>
          <w:rFonts w:ascii="Times New Roman" w:hAnsi="Times New Roman" w:cs="Times New Roman"/>
          <w:sz w:val="20"/>
          <w:szCs w:val="20"/>
          <w:lang w:val="ja-JP" w:eastAsia="ja-JP"/>
        </w:rPr>
        <w:t>затрудняюсь ответить</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eastAsia="ja-JP"/>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eastAsia="ja-JP"/>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 xml:space="preserve">Вычислить </w:t>
      </w:r>
      <w:r w:rsidRPr="006F6082">
        <w:rPr>
          <w:rFonts w:ascii="Times New Roman" w:hAnsi="Times New Roman" w:cs="Times New Roman"/>
          <w:noProof/>
          <w:sz w:val="20"/>
          <w:szCs w:val="20"/>
        </w:rPr>
        <w:drawing>
          <wp:inline distT="0" distB="0" distL="0" distR="0">
            <wp:extent cx="200025" cy="238125"/>
            <wp:effectExtent l="0" t="0" r="0" b="0"/>
            <wp:docPr id="39"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62"/>
                    <a:srcRect/>
                    <a:stretch>
                      <a:fillRect/>
                    </a:stretch>
                  </pic:blipFill>
                  <pic:spPr bwMode="auto">
                    <a:xfrm>
                      <a:off x="0" y="0"/>
                      <a:ext cx="200025" cy="238125"/>
                    </a:xfrm>
                    <a:prstGeom prst="rect">
                      <a:avLst/>
                    </a:prstGeom>
                    <a:noFill/>
                    <a:ln w="9525">
                      <a:noFill/>
                      <a:miter lim="800000"/>
                      <a:headEnd/>
                      <a:tailEnd/>
                    </a:ln>
                  </pic:spPr>
                </pic:pic>
              </a:graphicData>
            </a:graphic>
          </wp:inline>
        </w:drawing>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8</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12</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6</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затрудняюсь ответить</w:t>
      </w:r>
    </w:p>
    <w:p w:rsidR="002B24AE" w:rsidRPr="006F6082" w:rsidRDefault="002B24AE" w:rsidP="002B24AE">
      <w:pPr>
        <w:pStyle w:val="a6"/>
        <w:ind w:left="0"/>
        <w:rPr>
          <w:color w:val="FF0000"/>
          <w:sz w:val="20"/>
          <w:szCs w:val="20"/>
        </w:rPr>
      </w:pPr>
    </w:p>
    <w:p w:rsidR="002B24AE" w:rsidRPr="006F6082" w:rsidRDefault="002B24AE" w:rsidP="002B24AE">
      <w:pPr>
        <w:spacing w:after="0" w:line="240" w:lineRule="auto"/>
        <w:jc w:val="center"/>
        <w:rPr>
          <w:rFonts w:ascii="Times New Roman" w:hAnsi="Times New Roman" w:cs="Times New Roman"/>
          <w:b/>
          <w:color w:val="FF0000"/>
          <w:sz w:val="20"/>
          <w:szCs w:val="20"/>
        </w:rPr>
      </w:pPr>
    </w:p>
    <w:p w:rsidR="002B24AE" w:rsidRPr="006F6082" w:rsidRDefault="002B24AE" w:rsidP="002B24AE">
      <w:pPr>
        <w:spacing w:line="36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Время на выполнение: 45</w:t>
      </w:r>
      <w:r w:rsidRPr="006F6082">
        <w:rPr>
          <w:rFonts w:ascii="Times New Roman" w:eastAsia="Times New Roman" w:hAnsi="Times New Roman" w:cs="Times New Roman"/>
          <w:b/>
          <w:sz w:val="20"/>
          <w:szCs w:val="20"/>
        </w:rPr>
        <w:t xml:space="preserve"> минут</w:t>
      </w:r>
    </w:p>
    <w:p w:rsidR="002B24AE" w:rsidRPr="006F6082" w:rsidRDefault="002B24AE" w:rsidP="002B24AE">
      <w:pPr>
        <w:spacing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 xml:space="preserve"> Перечень объектов контроля и оценки </w:t>
      </w:r>
    </w:p>
    <w:tbl>
      <w:tblPr>
        <w:tblW w:w="0" w:type="auto"/>
        <w:tblInd w:w="-10" w:type="dxa"/>
        <w:tblLayout w:type="fixed"/>
        <w:tblLook w:val="0000" w:firstRow="0" w:lastRow="0" w:firstColumn="0" w:lastColumn="0" w:noHBand="0" w:noVBand="0"/>
      </w:tblPr>
      <w:tblGrid>
        <w:gridCol w:w="4248"/>
        <w:gridCol w:w="3960"/>
        <w:gridCol w:w="2184"/>
      </w:tblGrid>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Наименование объектов контроля и оценки</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Основные показатели оценки результата</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Оценка</w:t>
            </w:r>
          </w:p>
        </w:tc>
      </w:tr>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rPr>
                <w:rFonts w:ascii="Times New Roman" w:eastAsia="Times New Roman" w:hAnsi="Times New Roman" w:cs="Times New Roman"/>
                <w:bCs/>
                <w:kern w:val="1"/>
                <w:sz w:val="20"/>
                <w:szCs w:val="20"/>
              </w:rPr>
            </w:pPr>
            <w:r w:rsidRPr="006F6082">
              <w:rPr>
                <w:rFonts w:ascii="Times New Roman" w:eastAsia="Times New Roman" w:hAnsi="Times New Roman" w:cs="Times New Roman"/>
                <w:bCs/>
                <w:kern w:val="1"/>
                <w:sz w:val="20"/>
                <w:szCs w:val="20"/>
              </w:rPr>
              <w:t>У 1. Применять стандартные  методы  и модели  к  решению  вероятностных  и  статистических  задач</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keepNext/>
              <w:keepLines/>
              <w:suppressLineNumbers/>
              <w:snapToGrid w:val="0"/>
              <w:spacing w:after="0" w:line="240" w:lineRule="auto"/>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 Вычисление вероятности при повторении испытаний по формуле Бернулли, Пуассона, теоремы Муавра-Лапласа</w:t>
            </w:r>
          </w:p>
          <w:p w:rsidR="002B24AE" w:rsidRPr="006F6082" w:rsidRDefault="002B24AE" w:rsidP="00E0611F">
            <w:pPr>
              <w:spacing w:line="240" w:lineRule="auto"/>
              <w:jc w:val="both"/>
              <w:rPr>
                <w:rFonts w:ascii="Times New Roman" w:eastAsia="Times New Roman" w:hAnsi="Times New Roman" w:cs="Times New Roman"/>
                <w:b/>
                <w:sz w:val="20"/>
                <w:szCs w:val="20"/>
              </w:rPr>
            </w:pP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both"/>
              <w:rPr>
                <w:rFonts w:ascii="Times New Roman" w:eastAsia="Times New Roman" w:hAnsi="Times New Roman" w:cs="Times New Roman"/>
                <w:b/>
                <w:sz w:val="20"/>
                <w:szCs w:val="20"/>
              </w:rPr>
            </w:pPr>
          </w:p>
        </w:tc>
      </w:tr>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rPr>
                <w:rFonts w:ascii="Times New Roman" w:eastAsia="Times New Roman" w:hAnsi="Times New Roman" w:cs="Times New Roman"/>
                <w:bCs/>
                <w:kern w:val="1"/>
                <w:sz w:val="20"/>
                <w:szCs w:val="20"/>
              </w:rPr>
            </w:pPr>
            <w:r w:rsidRPr="006F6082">
              <w:rPr>
                <w:rFonts w:ascii="Times New Roman" w:eastAsia="Times New Roman" w:hAnsi="Times New Roman" w:cs="Times New Roman"/>
                <w:bCs/>
                <w:kern w:val="1"/>
                <w:sz w:val="20"/>
                <w:szCs w:val="20"/>
              </w:rPr>
              <w:t>З 2. Основы  теории  вероятностей  и  математической  статистики</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 Определение алгоритма действий вычисления вероятности при повторении испытаний по формулам Бернулли, Муавра-Лапласа, Пуассона</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both"/>
              <w:rPr>
                <w:rFonts w:ascii="Times New Roman" w:eastAsia="Times New Roman" w:hAnsi="Times New Roman" w:cs="Times New Roman"/>
                <w:b/>
                <w:sz w:val="20"/>
                <w:szCs w:val="20"/>
              </w:rPr>
            </w:pPr>
          </w:p>
        </w:tc>
      </w:tr>
    </w:tbl>
    <w:p w:rsidR="002B24AE" w:rsidRPr="006F6082" w:rsidRDefault="002B24AE" w:rsidP="002B24AE">
      <w:pPr>
        <w:spacing w:after="0" w:line="240" w:lineRule="auto"/>
        <w:jc w:val="both"/>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 xml:space="preserve">За верное решение задачи выставляется положительная оценка – </w:t>
      </w:r>
      <w:r>
        <w:rPr>
          <w:rFonts w:ascii="Times New Roman" w:eastAsia="Times New Roman" w:hAnsi="Times New Roman" w:cs="Times New Roman"/>
          <w:sz w:val="20"/>
          <w:szCs w:val="20"/>
        </w:rPr>
        <w:t>1балл</w:t>
      </w:r>
    </w:p>
    <w:p w:rsidR="002B24AE" w:rsidRPr="006F6082" w:rsidRDefault="002B24AE" w:rsidP="002B24AE">
      <w:pPr>
        <w:spacing w:after="0" w:line="240" w:lineRule="auto"/>
        <w:jc w:val="both"/>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За неверное решение задачи выставляется отрицательная оценка – 0 баллов.</w:t>
      </w:r>
    </w:p>
    <w:p w:rsidR="002B24AE" w:rsidRPr="006F6082" w:rsidRDefault="002B24AE" w:rsidP="002B24AE">
      <w:pPr>
        <w:spacing w:line="360" w:lineRule="auto"/>
        <w:ind w:firstLine="709"/>
        <w:jc w:val="both"/>
        <w:rPr>
          <w:rFonts w:ascii="Times New Roman" w:hAnsi="Times New Roman" w:cs="Times New Roman"/>
          <w:sz w:val="20"/>
          <w:szCs w:val="20"/>
        </w:rPr>
      </w:pPr>
    </w:p>
    <w:p w:rsidR="002B24AE" w:rsidRPr="006F6082" w:rsidRDefault="002B24AE" w:rsidP="002B24AE">
      <w:pPr>
        <w:spacing w:after="0" w:line="24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Практическая работа №6 «</w:t>
      </w:r>
      <w:r w:rsidRPr="006F6082">
        <w:rPr>
          <w:rFonts w:ascii="Times New Roman" w:hAnsi="Times New Roman" w:cs="Times New Roman"/>
          <w:b/>
          <w:sz w:val="20"/>
          <w:szCs w:val="20"/>
        </w:rPr>
        <w:t>Распределение дискретной случайной величины</w:t>
      </w:r>
      <w:r w:rsidRPr="006F6082">
        <w:rPr>
          <w:rFonts w:ascii="Times New Roman" w:eastAsia="Times New Roman" w:hAnsi="Times New Roman" w:cs="Times New Roman"/>
          <w:b/>
          <w:sz w:val="20"/>
          <w:szCs w:val="20"/>
        </w:rPr>
        <w:t>»</w:t>
      </w:r>
    </w:p>
    <w:p w:rsidR="002B24AE" w:rsidRPr="006F6082" w:rsidRDefault="002B24AE" w:rsidP="002B24AE">
      <w:pPr>
        <w:spacing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Текст практической работы №6</w:t>
      </w:r>
    </w:p>
    <w:p w:rsidR="002B24AE" w:rsidRPr="006F6082" w:rsidRDefault="002B24AE" w:rsidP="002B24AE">
      <w:pPr>
        <w:pStyle w:val="22"/>
        <w:shd w:val="clear" w:color="auto" w:fill="auto"/>
        <w:spacing w:after="197" w:line="240" w:lineRule="exact"/>
        <w:ind w:firstLine="540"/>
        <w:rPr>
          <w:rFonts w:cs="Times New Roman"/>
          <w:b/>
        </w:rPr>
      </w:pPr>
      <w:r w:rsidRPr="006F6082">
        <w:rPr>
          <w:rFonts w:cs="Times New Roman"/>
          <w:b/>
        </w:rPr>
        <w:t>Вариант 1</w:t>
      </w:r>
    </w:p>
    <w:p w:rsidR="002B24AE" w:rsidRPr="006F6082" w:rsidRDefault="002B24AE" w:rsidP="002B24AE">
      <w:pPr>
        <w:pStyle w:val="22"/>
        <w:shd w:val="clear" w:color="auto" w:fill="auto"/>
        <w:spacing w:after="0" w:line="278" w:lineRule="exact"/>
        <w:ind w:right="60" w:firstLine="540"/>
        <w:jc w:val="both"/>
        <w:rPr>
          <w:rFonts w:cs="Times New Roman"/>
        </w:rPr>
      </w:pPr>
      <w:r w:rsidRPr="006F6082">
        <w:rPr>
          <w:rFonts w:cs="Times New Roman"/>
        </w:rPr>
        <w:t>1. Игральная кость брошена 3 раза Написать закон распределения числа появления шестерки.</w:t>
      </w:r>
    </w:p>
    <w:p w:rsidR="002B24AE" w:rsidRPr="006F6082" w:rsidRDefault="002B24AE" w:rsidP="002B24AE">
      <w:pPr>
        <w:pStyle w:val="22"/>
        <w:shd w:val="clear" w:color="auto" w:fill="auto"/>
        <w:spacing w:after="0" w:line="278" w:lineRule="exact"/>
        <w:ind w:right="60" w:firstLine="540"/>
        <w:jc w:val="both"/>
        <w:rPr>
          <w:rFonts w:cs="Times New Roman"/>
        </w:rPr>
      </w:pPr>
      <w:r w:rsidRPr="006F6082">
        <w:rPr>
          <w:rFonts w:cs="Times New Roman"/>
        </w:rPr>
        <w:t>2. Построить многоугольник распределения дискретной случайной величины X, описанной в задаче первой.</w:t>
      </w:r>
    </w:p>
    <w:p w:rsidR="002B24AE" w:rsidRPr="006F6082" w:rsidRDefault="002B24AE" w:rsidP="002B24AE">
      <w:pPr>
        <w:pStyle w:val="22"/>
        <w:shd w:val="clear" w:color="auto" w:fill="auto"/>
        <w:spacing w:after="0" w:line="278" w:lineRule="exact"/>
        <w:ind w:right="60" w:firstLine="540"/>
        <w:jc w:val="both"/>
        <w:rPr>
          <w:rFonts w:cs="Times New Roman"/>
        </w:rPr>
      </w:pPr>
      <w:r w:rsidRPr="006F6082">
        <w:rPr>
          <w:rFonts w:cs="Times New Roman"/>
        </w:rPr>
        <w:t>3. Прядильщица обслуживает 1000 веретён. Вероятность обрыва нити на одном веретене в течение одной минуты равна 0,004.Найти вероятность того, что в течение одной минуты обрыв произойдёт на пяти веретенах.</w:t>
      </w:r>
    </w:p>
    <w:p w:rsidR="002B24AE" w:rsidRPr="006F6082" w:rsidRDefault="002B24AE" w:rsidP="002B24AE">
      <w:pPr>
        <w:pStyle w:val="22"/>
        <w:shd w:val="clear" w:color="auto" w:fill="auto"/>
        <w:spacing w:after="0" w:line="278" w:lineRule="exact"/>
        <w:ind w:right="60" w:firstLine="540"/>
        <w:jc w:val="both"/>
        <w:rPr>
          <w:rFonts w:cs="Times New Roman"/>
        </w:rPr>
      </w:pPr>
      <w:r w:rsidRPr="006F6082">
        <w:rPr>
          <w:rFonts w:cs="Times New Roman"/>
        </w:rPr>
        <w:t xml:space="preserve">4. После ответа студента на вопросы экзаменационного билета экзаменатор задает студенту дополнительные вопросы. Преподаватель прекращает задавать вопросы, как только студент обнаруживает </w:t>
      </w:r>
      <w:r w:rsidRPr="006F6082">
        <w:rPr>
          <w:rFonts w:cs="Times New Roman"/>
        </w:rPr>
        <w:lastRenderedPageBreak/>
        <w:t>незнание заданного вопроса. Вероятность того, что студент ответит на любой заданный вопрос, равна 0.4.  Составить закон распределения дискретной случайной величины X - числа дополнительных вопросов, которые задаст преподаватель студенту.</w:t>
      </w:r>
    </w:p>
    <w:p w:rsidR="002B24AE" w:rsidRPr="006F6082" w:rsidRDefault="002B24AE" w:rsidP="002B24AE">
      <w:pPr>
        <w:pStyle w:val="22"/>
        <w:shd w:val="clear" w:color="auto" w:fill="auto"/>
        <w:spacing w:after="0" w:line="278" w:lineRule="exact"/>
        <w:ind w:right="60" w:firstLine="540"/>
        <w:jc w:val="both"/>
        <w:rPr>
          <w:rFonts w:cs="Times New Roman"/>
        </w:rPr>
      </w:pPr>
      <w:r w:rsidRPr="006F6082">
        <w:rPr>
          <w:rFonts w:cs="Times New Roman"/>
        </w:rPr>
        <w:t>5. В магазин привезли 20 коробок с обувью, причем в 7-ми из них обувь белого цвета. Наудачу отобрали 3 коробки. Написать закон распределения дискретной случайной величины X- числа коробок с обувью белого цвета среди отобранных.</w:t>
      </w:r>
    </w:p>
    <w:p w:rsidR="002B24AE" w:rsidRPr="006F6082" w:rsidRDefault="002B24AE" w:rsidP="002B24AE">
      <w:pPr>
        <w:pStyle w:val="17"/>
        <w:shd w:val="clear" w:color="auto" w:fill="auto"/>
        <w:ind w:firstLine="540"/>
        <w:rPr>
          <w:rFonts w:cs="Times New Roman"/>
          <w:b/>
          <w:sz w:val="20"/>
          <w:szCs w:val="20"/>
        </w:rPr>
      </w:pPr>
      <w:r w:rsidRPr="006F6082">
        <w:rPr>
          <w:rFonts w:cs="Times New Roman"/>
          <w:b/>
          <w:sz w:val="20"/>
          <w:szCs w:val="20"/>
        </w:rPr>
        <w:t>Вариант 2</w:t>
      </w:r>
    </w:p>
    <w:p w:rsidR="002B24AE" w:rsidRPr="006F6082" w:rsidRDefault="002B24AE" w:rsidP="002B24AE">
      <w:pPr>
        <w:pStyle w:val="17"/>
        <w:shd w:val="clear" w:color="auto" w:fill="auto"/>
        <w:tabs>
          <w:tab w:val="left" w:pos="351"/>
        </w:tabs>
        <w:spacing w:line="322" w:lineRule="exact"/>
        <w:ind w:right="20" w:firstLine="540"/>
        <w:jc w:val="both"/>
        <w:rPr>
          <w:rFonts w:cs="Times New Roman"/>
          <w:sz w:val="20"/>
          <w:szCs w:val="20"/>
        </w:rPr>
      </w:pPr>
      <w:r w:rsidRPr="006F6082">
        <w:rPr>
          <w:rFonts w:cs="Times New Roman"/>
          <w:sz w:val="20"/>
          <w:szCs w:val="20"/>
        </w:rPr>
        <w:t>1. Вероятность попадания в цель при одном выстреле 0,4. Написать закон распределения случайной величины X - числа попаданий в цель при семи выстрелах.</w:t>
      </w:r>
    </w:p>
    <w:p w:rsidR="002B24AE" w:rsidRPr="006F6082" w:rsidRDefault="002B24AE" w:rsidP="002B24AE">
      <w:pPr>
        <w:pStyle w:val="17"/>
        <w:shd w:val="clear" w:color="auto" w:fill="auto"/>
        <w:tabs>
          <w:tab w:val="left" w:pos="370"/>
        </w:tabs>
        <w:spacing w:line="322" w:lineRule="exact"/>
        <w:ind w:right="20" w:firstLine="540"/>
        <w:jc w:val="both"/>
        <w:rPr>
          <w:rFonts w:cs="Times New Roman"/>
          <w:sz w:val="20"/>
          <w:szCs w:val="20"/>
        </w:rPr>
      </w:pPr>
      <w:r w:rsidRPr="006F6082">
        <w:rPr>
          <w:rFonts w:cs="Times New Roman"/>
          <w:sz w:val="20"/>
          <w:szCs w:val="20"/>
        </w:rPr>
        <w:t>2. Построить многоугольник распределения дискретной случайной величины X, описанной в задаче первой.</w:t>
      </w:r>
    </w:p>
    <w:p w:rsidR="002B24AE" w:rsidRPr="006F6082" w:rsidRDefault="002B24AE" w:rsidP="002B24AE">
      <w:pPr>
        <w:pStyle w:val="17"/>
        <w:shd w:val="clear" w:color="auto" w:fill="auto"/>
        <w:tabs>
          <w:tab w:val="left" w:pos="438"/>
        </w:tabs>
        <w:spacing w:line="322" w:lineRule="exact"/>
        <w:ind w:right="20" w:firstLine="540"/>
        <w:jc w:val="both"/>
        <w:rPr>
          <w:rFonts w:cs="Times New Roman"/>
          <w:sz w:val="20"/>
          <w:szCs w:val="20"/>
        </w:rPr>
      </w:pPr>
      <w:r w:rsidRPr="006F6082">
        <w:rPr>
          <w:rFonts w:cs="Times New Roman"/>
          <w:sz w:val="20"/>
          <w:szCs w:val="20"/>
        </w:rPr>
        <w:t>3. Учебник издан тиражом 100000 экземпляров. Вероятность того, что учебник сброшюрован неправильно, равна 0,0001.Найти вероятность того, что тираж содержит ровно пять бракованных книг.</w:t>
      </w:r>
    </w:p>
    <w:p w:rsidR="002B24AE" w:rsidRPr="006F6082" w:rsidRDefault="002B24AE" w:rsidP="002B24AE">
      <w:pPr>
        <w:pStyle w:val="17"/>
        <w:shd w:val="clear" w:color="auto" w:fill="auto"/>
        <w:tabs>
          <w:tab w:val="left" w:pos="375"/>
        </w:tabs>
        <w:spacing w:line="322" w:lineRule="exact"/>
        <w:ind w:right="20" w:firstLine="540"/>
        <w:jc w:val="both"/>
        <w:rPr>
          <w:rFonts w:cs="Times New Roman"/>
          <w:sz w:val="20"/>
          <w:szCs w:val="20"/>
        </w:rPr>
      </w:pPr>
      <w:r w:rsidRPr="006F6082">
        <w:rPr>
          <w:rFonts w:cs="Times New Roman"/>
          <w:sz w:val="20"/>
          <w:szCs w:val="20"/>
        </w:rPr>
        <w:t>4. После ответа студента на вопросы экзаменационного билета экзаменатор задает студенту дополнительные вопросы. Преподаватель прекращает задавать дополнительные вопросы, как только студент обнаруживает незнание заданного вопроса. Вероятность того, что студент ответит на любой заданный дополнительный вопрос равна 0,9. Требуется составить закон распределения случайной дискретной величины X - числа дополнительных вопросов , которые задаст преподаватель студенту.</w:t>
      </w:r>
    </w:p>
    <w:p w:rsidR="002B24AE" w:rsidRPr="006F6082" w:rsidRDefault="002B24AE" w:rsidP="002B24AE">
      <w:pPr>
        <w:pStyle w:val="17"/>
        <w:shd w:val="clear" w:color="auto" w:fill="auto"/>
        <w:tabs>
          <w:tab w:val="left" w:pos="370"/>
        </w:tabs>
        <w:spacing w:line="322" w:lineRule="exact"/>
        <w:ind w:right="20" w:firstLine="540"/>
        <w:jc w:val="both"/>
        <w:rPr>
          <w:rFonts w:cs="Times New Roman"/>
          <w:sz w:val="20"/>
          <w:szCs w:val="20"/>
        </w:rPr>
      </w:pPr>
      <w:r w:rsidRPr="006F6082">
        <w:rPr>
          <w:rFonts w:cs="Times New Roman"/>
          <w:sz w:val="20"/>
          <w:szCs w:val="20"/>
        </w:rPr>
        <w:t>5. В партии из 24 изделий шесть - дефектных. Произвольным образом выбрали пять изделий. Написать закон распределения дискретной случайной величины X- числа дефектных изделий из избранных.</w:t>
      </w:r>
    </w:p>
    <w:p w:rsidR="002B24AE" w:rsidRPr="006F6082" w:rsidRDefault="002B24AE" w:rsidP="002B24AE">
      <w:pPr>
        <w:pStyle w:val="17"/>
        <w:shd w:val="clear" w:color="auto" w:fill="auto"/>
        <w:spacing w:after="260" w:line="270" w:lineRule="exact"/>
        <w:ind w:firstLine="540"/>
        <w:rPr>
          <w:rFonts w:cs="Times New Roman"/>
          <w:b/>
          <w:sz w:val="20"/>
          <w:szCs w:val="20"/>
        </w:rPr>
      </w:pPr>
      <w:r w:rsidRPr="006F6082">
        <w:rPr>
          <w:rFonts w:cs="Times New Roman"/>
          <w:b/>
          <w:sz w:val="20"/>
          <w:szCs w:val="20"/>
        </w:rPr>
        <w:t>Вариант 3</w:t>
      </w:r>
    </w:p>
    <w:p w:rsidR="002B24AE" w:rsidRPr="006F6082" w:rsidRDefault="002B24AE" w:rsidP="002B24AE">
      <w:pPr>
        <w:pStyle w:val="17"/>
        <w:shd w:val="clear" w:color="auto" w:fill="auto"/>
        <w:spacing w:line="270" w:lineRule="exact"/>
        <w:ind w:firstLine="539"/>
        <w:jc w:val="both"/>
        <w:rPr>
          <w:rFonts w:cs="Times New Roman"/>
          <w:sz w:val="20"/>
          <w:szCs w:val="20"/>
        </w:rPr>
      </w:pPr>
      <w:r w:rsidRPr="006F6082">
        <w:rPr>
          <w:rFonts w:cs="Times New Roman"/>
          <w:sz w:val="20"/>
          <w:szCs w:val="20"/>
        </w:rPr>
        <w:t>1. Электронный блок состоит из шести независимо работающих элементов, вероятность отказа которых равна 0,12. Составить закон распределения случайной величины X - числа отказов элементов блока.</w:t>
      </w:r>
    </w:p>
    <w:p w:rsidR="002B24AE" w:rsidRPr="006F6082" w:rsidRDefault="002B24AE" w:rsidP="002B24AE">
      <w:pPr>
        <w:pStyle w:val="17"/>
        <w:shd w:val="clear" w:color="auto" w:fill="auto"/>
        <w:tabs>
          <w:tab w:val="left" w:pos="370"/>
        </w:tabs>
        <w:spacing w:line="322" w:lineRule="exact"/>
        <w:ind w:right="20" w:firstLine="539"/>
        <w:jc w:val="both"/>
        <w:rPr>
          <w:rFonts w:cs="Times New Roman"/>
          <w:sz w:val="20"/>
          <w:szCs w:val="20"/>
        </w:rPr>
      </w:pPr>
      <w:r w:rsidRPr="006F6082">
        <w:rPr>
          <w:rFonts w:cs="Times New Roman"/>
          <w:sz w:val="20"/>
          <w:szCs w:val="20"/>
        </w:rPr>
        <w:t>2. Построить многоугольник распределения дискретной случайной величины X, описанной в задаче первой.</w:t>
      </w:r>
    </w:p>
    <w:p w:rsidR="002B24AE" w:rsidRPr="006F6082" w:rsidRDefault="002B24AE" w:rsidP="002B24AE">
      <w:pPr>
        <w:pStyle w:val="17"/>
        <w:shd w:val="clear" w:color="auto" w:fill="auto"/>
        <w:tabs>
          <w:tab w:val="left" w:pos="438"/>
        </w:tabs>
        <w:spacing w:line="322" w:lineRule="exact"/>
        <w:ind w:right="20" w:firstLine="539"/>
        <w:jc w:val="both"/>
        <w:rPr>
          <w:rFonts w:cs="Times New Roman"/>
          <w:sz w:val="20"/>
          <w:szCs w:val="20"/>
        </w:rPr>
      </w:pPr>
      <w:r w:rsidRPr="006F6082">
        <w:rPr>
          <w:rFonts w:cs="Times New Roman"/>
          <w:sz w:val="20"/>
          <w:szCs w:val="20"/>
        </w:rPr>
        <w:t>3. Устройство состоит из 1000 элементов, работающих независимо один от другого. Вероятность отказа любого элемента в течение некоторого времени равна 0,002. Найти вероятность того, что за указанное время откажут три элемента.</w:t>
      </w:r>
    </w:p>
    <w:p w:rsidR="002B24AE" w:rsidRPr="006F6082" w:rsidRDefault="002B24AE" w:rsidP="002B24AE">
      <w:pPr>
        <w:pStyle w:val="17"/>
        <w:shd w:val="clear" w:color="auto" w:fill="auto"/>
        <w:tabs>
          <w:tab w:val="left" w:pos="380"/>
        </w:tabs>
        <w:spacing w:line="322" w:lineRule="exact"/>
        <w:ind w:right="20" w:firstLine="539"/>
        <w:jc w:val="both"/>
        <w:rPr>
          <w:rFonts w:cs="Times New Roman"/>
          <w:sz w:val="20"/>
          <w:szCs w:val="20"/>
        </w:rPr>
      </w:pPr>
      <w:r w:rsidRPr="006F6082">
        <w:rPr>
          <w:rFonts w:cs="Times New Roman"/>
          <w:sz w:val="20"/>
          <w:szCs w:val="20"/>
        </w:rPr>
        <w:t>4. Вероятность того, что стрелок попадет в мишень при одном выстреле , равна 0,8. Стрелку выдают патроны до тех пор, пока он не промахнется Требуется составить закон распределения дискретной случайной величины X - числа патронов, выданных стрелку.</w:t>
      </w:r>
    </w:p>
    <w:p w:rsidR="002B24AE" w:rsidRPr="006F6082" w:rsidRDefault="002B24AE" w:rsidP="002B24AE">
      <w:pPr>
        <w:pStyle w:val="17"/>
        <w:shd w:val="clear" w:color="auto" w:fill="auto"/>
        <w:tabs>
          <w:tab w:val="left" w:pos="366"/>
        </w:tabs>
        <w:spacing w:line="322" w:lineRule="exact"/>
        <w:ind w:right="20" w:firstLine="539"/>
        <w:jc w:val="both"/>
        <w:rPr>
          <w:rFonts w:cs="Times New Roman"/>
          <w:sz w:val="20"/>
          <w:szCs w:val="20"/>
        </w:rPr>
      </w:pPr>
      <w:r w:rsidRPr="006F6082">
        <w:rPr>
          <w:rFonts w:cs="Times New Roman"/>
          <w:sz w:val="20"/>
          <w:szCs w:val="20"/>
        </w:rPr>
        <w:t>5. В корзине пять белых и три черных шара. Наудачу извлекают четыре шара. Составить закон распределения случайной величины X - числа белых шаров среди выбранных. Найти числовые характеристики полученной случайной величины.</w:t>
      </w:r>
    </w:p>
    <w:p w:rsidR="002B24AE" w:rsidRPr="006F6082" w:rsidRDefault="002B24AE" w:rsidP="002B24AE">
      <w:pPr>
        <w:pStyle w:val="17"/>
        <w:shd w:val="clear" w:color="auto" w:fill="auto"/>
        <w:ind w:firstLine="540"/>
        <w:rPr>
          <w:rFonts w:cs="Times New Roman"/>
          <w:b/>
          <w:sz w:val="20"/>
          <w:szCs w:val="20"/>
        </w:rPr>
      </w:pPr>
      <w:r w:rsidRPr="006F6082">
        <w:rPr>
          <w:rFonts w:cs="Times New Roman"/>
          <w:b/>
          <w:sz w:val="20"/>
          <w:szCs w:val="20"/>
        </w:rPr>
        <w:t>Вариант 4</w:t>
      </w:r>
    </w:p>
    <w:p w:rsidR="002B24AE" w:rsidRPr="006F6082" w:rsidRDefault="002B24AE" w:rsidP="002B24AE">
      <w:pPr>
        <w:pStyle w:val="17"/>
        <w:shd w:val="clear" w:color="auto" w:fill="auto"/>
        <w:tabs>
          <w:tab w:val="left" w:pos="331"/>
        </w:tabs>
        <w:spacing w:line="322" w:lineRule="exact"/>
        <w:ind w:firstLine="540"/>
        <w:jc w:val="both"/>
        <w:rPr>
          <w:rFonts w:cs="Times New Roman"/>
          <w:sz w:val="20"/>
          <w:szCs w:val="20"/>
        </w:rPr>
      </w:pPr>
      <w:r w:rsidRPr="006F6082">
        <w:rPr>
          <w:rFonts w:cs="Times New Roman"/>
          <w:sz w:val="20"/>
          <w:szCs w:val="20"/>
        </w:rPr>
        <w:t>1. Вероятность того, что в библиотеке необходима студенту книга свободна, равна 0,4. Составить закон распределения библиотек, которые просит студент, если в городе пять библиотек. Построить функцию распределения случайной величины и найти ее числовые характеристики.</w:t>
      </w:r>
    </w:p>
    <w:p w:rsidR="002B24AE" w:rsidRPr="006F6082" w:rsidRDefault="002B24AE" w:rsidP="002B24AE">
      <w:pPr>
        <w:pStyle w:val="17"/>
        <w:shd w:val="clear" w:color="auto" w:fill="auto"/>
        <w:tabs>
          <w:tab w:val="left" w:pos="355"/>
        </w:tabs>
        <w:spacing w:line="322" w:lineRule="exact"/>
        <w:ind w:firstLine="540"/>
        <w:jc w:val="both"/>
        <w:rPr>
          <w:rFonts w:cs="Times New Roman"/>
          <w:sz w:val="20"/>
          <w:szCs w:val="20"/>
        </w:rPr>
      </w:pPr>
      <w:r w:rsidRPr="006F6082">
        <w:rPr>
          <w:rFonts w:cs="Times New Roman"/>
          <w:sz w:val="20"/>
          <w:szCs w:val="20"/>
        </w:rPr>
        <w:t>2. Построить многоугольник распределения дискретной случайной величины X, описанной в задаче первой.</w:t>
      </w:r>
    </w:p>
    <w:p w:rsidR="002B24AE" w:rsidRPr="006F6082" w:rsidRDefault="002B24AE" w:rsidP="002B24AE">
      <w:pPr>
        <w:pStyle w:val="17"/>
        <w:shd w:val="clear" w:color="auto" w:fill="auto"/>
        <w:tabs>
          <w:tab w:val="left" w:pos="422"/>
        </w:tabs>
        <w:spacing w:line="322" w:lineRule="exact"/>
        <w:ind w:firstLine="540"/>
        <w:jc w:val="both"/>
        <w:rPr>
          <w:rFonts w:cs="Times New Roman"/>
          <w:sz w:val="20"/>
          <w:szCs w:val="20"/>
        </w:rPr>
      </w:pPr>
      <w:r w:rsidRPr="006F6082">
        <w:rPr>
          <w:rFonts w:cs="Times New Roman"/>
          <w:sz w:val="20"/>
          <w:szCs w:val="20"/>
        </w:rPr>
        <w:t>3. Магазин получил 1000 бутылок минеральной воды. Вероятность того, что при перевозке бутылка окажется разбитой, равна 0,003. Найти вероятность того, что магазин получит разбитых бутылок ровно две.</w:t>
      </w:r>
    </w:p>
    <w:p w:rsidR="002B24AE" w:rsidRPr="006F6082" w:rsidRDefault="002B24AE" w:rsidP="002B24AE">
      <w:pPr>
        <w:pStyle w:val="17"/>
        <w:shd w:val="clear" w:color="auto" w:fill="auto"/>
        <w:tabs>
          <w:tab w:val="left" w:pos="360"/>
        </w:tabs>
        <w:spacing w:line="322" w:lineRule="exact"/>
        <w:ind w:firstLine="540"/>
        <w:jc w:val="both"/>
        <w:rPr>
          <w:rFonts w:cs="Times New Roman"/>
          <w:sz w:val="20"/>
          <w:szCs w:val="20"/>
        </w:rPr>
      </w:pPr>
      <w:r w:rsidRPr="006F6082">
        <w:rPr>
          <w:rFonts w:cs="Times New Roman"/>
          <w:sz w:val="20"/>
          <w:szCs w:val="20"/>
        </w:rPr>
        <w:t xml:space="preserve">4. Вероятность того, что стрелок попадет в мишень при одном выстреле, равна 0,6. Стрелку выдают патроны до тех пор, пока он не промахнется. Требуется составить закон распределения дискретной </w:t>
      </w:r>
      <w:r w:rsidRPr="006F6082">
        <w:rPr>
          <w:rFonts w:cs="Times New Roman"/>
          <w:sz w:val="20"/>
          <w:szCs w:val="20"/>
        </w:rPr>
        <w:lastRenderedPageBreak/>
        <w:t>случайной величины X - числа патронов, выданных стрелку.</w:t>
      </w:r>
    </w:p>
    <w:p w:rsidR="002B24AE" w:rsidRPr="006F6082" w:rsidRDefault="002B24AE" w:rsidP="002B24AE">
      <w:pPr>
        <w:pStyle w:val="17"/>
        <w:shd w:val="clear" w:color="auto" w:fill="auto"/>
        <w:tabs>
          <w:tab w:val="left" w:pos="350"/>
        </w:tabs>
        <w:spacing w:line="322" w:lineRule="exact"/>
        <w:ind w:firstLine="540"/>
        <w:jc w:val="both"/>
        <w:rPr>
          <w:rFonts w:cs="Times New Roman"/>
          <w:sz w:val="20"/>
          <w:szCs w:val="20"/>
        </w:rPr>
      </w:pPr>
      <w:r w:rsidRPr="006F6082">
        <w:rPr>
          <w:rFonts w:cs="Times New Roman"/>
          <w:sz w:val="20"/>
          <w:szCs w:val="20"/>
        </w:rPr>
        <w:t>5. Монета подбрасывается восемь раз. Составить закон распределения случайной величины X - числа появлений герба.</w:t>
      </w:r>
    </w:p>
    <w:p w:rsidR="002B24AE" w:rsidRPr="006F6082" w:rsidRDefault="002B24AE" w:rsidP="002B24AE">
      <w:pPr>
        <w:spacing w:after="0" w:line="240" w:lineRule="auto"/>
        <w:jc w:val="center"/>
        <w:rPr>
          <w:rFonts w:ascii="Times New Roman" w:hAnsi="Times New Roman" w:cs="Times New Roman"/>
          <w:b/>
          <w:sz w:val="20"/>
          <w:szCs w:val="20"/>
        </w:rPr>
      </w:pPr>
    </w:p>
    <w:p w:rsidR="002B24AE" w:rsidRPr="006F6082" w:rsidRDefault="002B24AE" w:rsidP="002B24AE">
      <w:pPr>
        <w:spacing w:after="0" w:line="240" w:lineRule="auto"/>
        <w:jc w:val="center"/>
        <w:rPr>
          <w:rFonts w:ascii="Times New Roman" w:hAnsi="Times New Roman" w:cs="Times New Roman"/>
          <w:b/>
          <w:sz w:val="20"/>
          <w:szCs w:val="20"/>
        </w:rPr>
      </w:pPr>
    </w:p>
    <w:p w:rsidR="002B24AE" w:rsidRPr="006F6082" w:rsidRDefault="002B24AE" w:rsidP="002B24AE">
      <w:pPr>
        <w:spacing w:line="36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Время на выполнение: 45</w:t>
      </w:r>
      <w:r w:rsidRPr="006F6082">
        <w:rPr>
          <w:rFonts w:ascii="Times New Roman" w:eastAsia="Times New Roman" w:hAnsi="Times New Roman" w:cs="Times New Roman"/>
          <w:b/>
          <w:sz w:val="20"/>
          <w:szCs w:val="20"/>
        </w:rPr>
        <w:t xml:space="preserve"> минут</w:t>
      </w:r>
    </w:p>
    <w:p w:rsidR="002B24AE" w:rsidRPr="006F6082" w:rsidRDefault="002B24AE" w:rsidP="002B24AE">
      <w:pPr>
        <w:spacing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 xml:space="preserve">Перечень объектов контроля и оценки </w:t>
      </w:r>
    </w:p>
    <w:tbl>
      <w:tblPr>
        <w:tblW w:w="0" w:type="auto"/>
        <w:tblInd w:w="-10" w:type="dxa"/>
        <w:tblLayout w:type="fixed"/>
        <w:tblLook w:val="0000" w:firstRow="0" w:lastRow="0" w:firstColumn="0" w:lastColumn="0" w:noHBand="0" w:noVBand="0"/>
      </w:tblPr>
      <w:tblGrid>
        <w:gridCol w:w="4248"/>
        <w:gridCol w:w="3960"/>
        <w:gridCol w:w="2184"/>
      </w:tblGrid>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Наименование объектов контроля и оценки</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Основные показатели оценки результата</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Оценка</w:t>
            </w:r>
          </w:p>
        </w:tc>
      </w:tr>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rPr>
                <w:rFonts w:ascii="Times New Roman" w:eastAsia="Times New Roman" w:hAnsi="Times New Roman" w:cs="Times New Roman"/>
                <w:bCs/>
                <w:color w:val="000000"/>
                <w:kern w:val="1"/>
                <w:sz w:val="20"/>
                <w:szCs w:val="20"/>
              </w:rPr>
            </w:pPr>
            <w:r w:rsidRPr="006F6082">
              <w:rPr>
                <w:rFonts w:ascii="Times New Roman" w:eastAsia="Times New Roman" w:hAnsi="Times New Roman" w:cs="Times New Roman"/>
                <w:bCs/>
                <w:color w:val="000000"/>
                <w:kern w:val="1"/>
                <w:sz w:val="20"/>
                <w:szCs w:val="20"/>
              </w:rPr>
              <w:t>У 1. Применять стандартные  методы  и модели  к  решению  вероятностных  и  статистических  задач</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keepNext/>
              <w:keepLines/>
              <w:suppressLineNumbers/>
              <w:snapToGrid w:val="0"/>
              <w:spacing w:after="0" w:line="240" w:lineRule="auto"/>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w:t>
            </w:r>
            <w:r w:rsidRPr="006F6082">
              <w:rPr>
                <w:rFonts w:ascii="Times New Roman" w:eastAsia="Times New Roman" w:hAnsi="Times New Roman" w:cs="Times New Roman"/>
                <w:sz w:val="20"/>
                <w:szCs w:val="20"/>
                <w:lang w:val="en-US"/>
              </w:rPr>
              <w:t>C</w:t>
            </w:r>
            <w:r w:rsidRPr="006F6082">
              <w:rPr>
                <w:rFonts w:ascii="Times New Roman" w:eastAsia="Times New Roman" w:hAnsi="Times New Roman" w:cs="Times New Roman"/>
                <w:sz w:val="20"/>
                <w:szCs w:val="20"/>
              </w:rPr>
              <w:t>оставление  закона  распределения  дискретной  случайной  величины</w:t>
            </w:r>
          </w:p>
          <w:p w:rsidR="002B24AE" w:rsidRPr="006F6082" w:rsidRDefault="002B24AE" w:rsidP="00E0611F">
            <w:pPr>
              <w:spacing w:line="240" w:lineRule="auto"/>
              <w:jc w:val="both"/>
              <w:rPr>
                <w:rFonts w:ascii="Times New Roman" w:eastAsia="Times New Roman" w:hAnsi="Times New Roman" w:cs="Times New Roman"/>
                <w:b/>
                <w:sz w:val="20"/>
                <w:szCs w:val="20"/>
              </w:rPr>
            </w:pP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both"/>
              <w:rPr>
                <w:rFonts w:ascii="Times New Roman" w:eastAsia="Times New Roman" w:hAnsi="Times New Roman" w:cs="Times New Roman"/>
                <w:b/>
                <w:sz w:val="20"/>
                <w:szCs w:val="20"/>
              </w:rPr>
            </w:pPr>
          </w:p>
        </w:tc>
      </w:tr>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rPr>
                <w:rFonts w:ascii="Times New Roman" w:eastAsia="Times New Roman" w:hAnsi="Times New Roman" w:cs="Times New Roman"/>
                <w:bCs/>
                <w:color w:val="000000"/>
                <w:kern w:val="1"/>
                <w:sz w:val="20"/>
                <w:szCs w:val="20"/>
              </w:rPr>
            </w:pPr>
            <w:r w:rsidRPr="006F6082">
              <w:rPr>
                <w:rFonts w:ascii="Times New Roman" w:eastAsia="Times New Roman" w:hAnsi="Times New Roman" w:cs="Times New Roman"/>
                <w:bCs/>
                <w:color w:val="000000"/>
                <w:kern w:val="1"/>
                <w:sz w:val="20"/>
                <w:szCs w:val="20"/>
              </w:rPr>
              <w:t>З 2. Основы  теории  вероятностей  и  математической  статистики</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keepNext/>
              <w:keepLines/>
              <w:suppressLineNumbers/>
              <w:snapToGrid w:val="0"/>
              <w:spacing w:after="0" w:line="240" w:lineRule="auto"/>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 Виды распределения дискретной случайной величины</w:t>
            </w:r>
          </w:p>
          <w:p w:rsidR="002B24AE" w:rsidRPr="006F6082" w:rsidRDefault="002B24AE" w:rsidP="00E0611F">
            <w:pPr>
              <w:spacing w:line="240" w:lineRule="auto"/>
              <w:rPr>
                <w:rFonts w:ascii="Times New Roman" w:eastAsia="Times New Roman" w:hAnsi="Times New Roman" w:cs="Times New Roman"/>
                <w:b/>
                <w:sz w:val="20"/>
                <w:szCs w:val="20"/>
              </w:rPr>
            </w:pP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both"/>
              <w:rPr>
                <w:rFonts w:ascii="Times New Roman" w:eastAsia="Times New Roman" w:hAnsi="Times New Roman" w:cs="Times New Roman"/>
                <w:b/>
                <w:sz w:val="20"/>
                <w:szCs w:val="20"/>
              </w:rPr>
            </w:pPr>
          </w:p>
        </w:tc>
      </w:tr>
    </w:tbl>
    <w:p w:rsidR="002B24AE" w:rsidRPr="006F6082" w:rsidRDefault="002B24AE" w:rsidP="002B24AE">
      <w:pPr>
        <w:spacing w:after="0" w:line="240" w:lineRule="auto"/>
        <w:jc w:val="both"/>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 xml:space="preserve">За верное решение задачи выставляется положительная оценка – </w:t>
      </w:r>
      <w:r>
        <w:rPr>
          <w:rFonts w:ascii="Times New Roman" w:eastAsia="Times New Roman" w:hAnsi="Times New Roman" w:cs="Times New Roman"/>
          <w:sz w:val="20"/>
          <w:szCs w:val="20"/>
        </w:rPr>
        <w:t>1балл</w:t>
      </w:r>
    </w:p>
    <w:p w:rsidR="002B24AE" w:rsidRPr="006F6082" w:rsidRDefault="002B24AE" w:rsidP="002B24AE">
      <w:pPr>
        <w:spacing w:after="0" w:line="240" w:lineRule="auto"/>
        <w:jc w:val="both"/>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За неверное решение задачи выставляется отрицательная оценка – 0 баллов.</w:t>
      </w:r>
    </w:p>
    <w:p w:rsidR="002B24AE" w:rsidRPr="006F6082" w:rsidRDefault="002B24AE" w:rsidP="002B24AE">
      <w:pPr>
        <w:pStyle w:val="22"/>
        <w:shd w:val="clear" w:color="auto" w:fill="auto"/>
        <w:jc w:val="both"/>
        <w:rPr>
          <w:rFonts w:cs="Times New Roman"/>
          <w:b/>
        </w:rPr>
      </w:pPr>
    </w:p>
    <w:p w:rsidR="002B24AE" w:rsidRPr="006F6082" w:rsidRDefault="002B24AE" w:rsidP="002B24AE">
      <w:pPr>
        <w:pStyle w:val="22"/>
        <w:shd w:val="clear" w:color="auto" w:fill="auto"/>
        <w:spacing w:after="0"/>
        <w:jc w:val="both"/>
        <w:rPr>
          <w:rFonts w:cs="Times New Roman"/>
          <w:b/>
        </w:rPr>
      </w:pPr>
      <w:r w:rsidRPr="006F6082">
        <w:rPr>
          <w:rFonts w:cs="Times New Roman"/>
          <w:b/>
        </w:rPr>
        <w:t xml:space="preserve"> Практическая работа №7 «Математическое ожидание дискретной случайной величины»</w:t>
      </w:r>
    </w:p>
    <w:p w:rsidR="002B24AE" w:rsidRPr="006F6082" w:rsidRDefault="002B24AE" w:rsidP="002B24AE">
      <w:pPr>
        <w:spacing w:after="0"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Текст практической работы №7</w:t>
      </w:r>
    </w:p>
    <w:p w:rsidR="002B24AE" w:rsidRPr="006F6082" w:rsidRDefault="002B24AE" w:rsidP="002B24AE">
      <w:pPr>
        <w:pStyle w:val="22"/>
        <w:shd w:val="clear" w:color="auto" w:fill="auto"/>
        <w:ind w:left="160"/>
        <w:rPr>
          <w:rFonts w:cs="Times New Roman"/>
          <w:b/>
        </w:rPr>
      </w:pPr>
      <w:r w:rsidRPr="006F6082">
        <w:rPr>
          <w:rFonts w:cs="Times New Roman"/>
          <w:b/>
        </w:rPr>
        <w:t>Вариант 1</w:t>
      </w:r>
    </w:p>
    <w:p w:rsidR="002B24AE" w:rsidRPr="006F6082" w:rsidRDefault="002B24AE" w:rsidP="002B24AE">
      <w:pPr>
        <w:pStyle w:val="23"/>
        <w:numPr>
          <w:ilvl w:val="0"/>
          <w:numId w:val="3"/>
        </w:numPr>
        <w:shd w:val="clear" w:color="auto" w:fill="auto"/>
        <w:tabs>
          <w:tab w:val="left" w:pos="414"/>
        </w:tabs>
        <w:ind w:left="0" w:right="840" w:hanging="340"/>
        <w:jc w:val="both"/>
        <w:rPr>
          <w:rFonts w:cs="Times New Roman"/>
          <w:sz w:val="20"/>
          <w:szCs w:val="20"/>
        </w:rPr>
      </w:pPr>
      <w:r w:rsidRPr="006F6082">
        <w:rPr>
          <w:rFonts w:cs="Times New Roman"/>
          <w:sz w:val="20"/>
          <w:szCs w:val="20"/>
        </w:rPr>
        <w:t>Найти математическое ожидание дискретной случайной величины X, заданной законом распределения:</w:t>
      </w:r>
    </w:p>
    <w:tbl>
      <w:tblPr>
        <w:tblW w:w="0" w:type="auto"/>
        <w:tblInd w:w="530" w:type="dxa"/>
        <w:tblLayout w:type="fixed"/>
        <w:tblLook w:val="0000" w:firstRow="0" w:lastRow="0" w:firstColumn="0" w:lastColumn="0" w:noHBand="0" w:noVBand="0"/>
      </w:tblPr>
      <w:tblGrid>
        <w:gridCol w:w="817"/>
        <w:gridCol w:w="851"/>
        <w:gridCol w:w="850"/>
        <w:gridCol w:w="992"/>
        <w:gridCol w:w="1013"/>
      </w:tblGrid>
      <w:tr w:rsidR="002B24AE" w:rsidRPr="006F6082" w:rsidTr="00E0611F">
        <w:tc>
          <w:tcPr>
            <w:tcW w:w="817"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84" w:lineRule="exact"/>
              <w:ind w:firstLine="0"/>
              <w:jc w:val="both"/>
              <w:rPr>
                <w:rFonts w:cs="Times New Roman"/>
                <w:sz w:val="20"/>
                <w:szCs w:val="20"/>
                <w:lang w:val="en-US"/>
              </w:rPr>
            </w:pPr>
            <w:r w:rsidRPr="006F6082">
              <w:rPr>
                <w:rFonts w:cs="Times New Roman"/>
                <w:sz w:val="20"/>
                <w:szCs w:val="20"/>
                <w:lang w:val="en-US"/>
              </w:rPr>
              <w:t xml:space="preserve">X </w:t>
            </w: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84" w:lineRule="exact"/>
              <w:ind w:firstLine="0"/>
              <w:jc w:val="both"/>
              <w:rPr>
                <w:rFonts w:cs="Times New Roman"/>
                <w:sz w:val="20"/>
                <w:szCs w:val="20"/>
                <w:lang w:val="en-US"/>
              </w:rPr>
            </w:pPr>
            <w:r w:rsidRPr="006F6082">
              <w:rPr>
                <w:rFonts w:cs="Times New Roman"/>
                <w:sz w:val="20"/>
                <w:szCs w:val="20"/>
                <w:lang w:val="en-US"/>
              </w:rPr>
              <w:t>1</w:t>
            </w:r>
          </w:p>
        </w:tc>
        <w:tc>
          <w:tcPr>
            <w:tcW w:w="85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84" w:lineRule="exact"/>
              <w:ind w:firstLine="0"/>
              <w:jc w:val="both"/>
              <w:rPr>
                <w:rFonts w:cs="Times New Roman"/>
                <w:sz w:val="20"/>
                <w:szCs w:val="20"/>
                <w:lang w:val="en-US"/>
              </w:rPr>
            </w:pPr>
            <w:r w:rsidRPr="006F6082">
              <w:rPr>
                <w:rFonts w:cs="Times New Roman"/>
                <w:sz w:val="20"/>
                <w:szCs w:val="20"/>
                <w:lang w:val="en-US"/>
              </w:rPr>
              <w:t>4</w:t>
            </w:r>
          </w:p>
        </w:tc>
        <w:tc>
          <w:tcPr>
            <w:tcW w:w="992"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84" w:lineRule="exact"/>
              <w:ind w:firstLine="0"/>
              <w:jc w:val="both"/>
              <w:rPr>
                <w:rFonts w:cs="Times New Roman"/>
                <w:sz w:val="20"/>
                <w:szCs w:val="20"/>
                <w:lang w:val="en-US"/>
              </w:rPr>
            </w:pPr>
            <w:r w:rsidRPr="006F6082">
              <w:rPr>
                <w:rFonts w:cs="Times New Roman"/>
                <w:sz w:val="20"/>
                <w:szCs w:val="20"/>
                <w:lang w:val="en-US"/>
              </w:rPr>
              <w:t>7</w:t>
            </w:r>
          </w:p>
        </w:tc>
        <w:tc>
          <w:tcPr>
            <w:tcW w:w="1013"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23"/>
              <w:shd w:val="clear" w:color="auto" w:fill="auto"/>
              <w:snapToGrid w:val="0"/>
              <w:spacing w:line="384" w:lineRule="exact"/>
              <w:ind w:firstLine="0"/>
              <w:jc w:val="both"/>
              <w:rPr>
                <w:rFonts w:cs="Times New Roman"/>
                <w:sz w:val="20"/>
                <w:szCs w:val="20"/>
              </w:rPr>
            </w:pPr>
            <w:r w:rsidRPr="006F6082">
              <w:rPr>
                <w:rFonts w:cs="Times New Roman"/>
                <w:sz w:val="20"/>
                <w:szCs w:val="20"/>
              </w:rPr>
              <w:t>12</w:t>
            </w:r>
          </w:p>
        </w:tc>
      </w:tr>
      <w:tr w:rsidR="002B24AE" w:rsidRPr="006F6082" w:rsidTr="00E0611F">
        <w:trPr>
          <w:trHeight w:val="397"/>
        </w:trPr>
        <w:tc>
          <w:tcPr>
            <w:tcW w:w="817"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84" w:lineRule="exact"/>
              <w:ind w:firstLine="0"/>
              <w:jc w:val="both"/>
              <w:rPr>
                <w:rFonts w:cs="Times New Roman"/>
                <w:sz w:val="20"/>
                <w:szCs w:val="20"/>
              </w:rPr>
            </w:pPr>
            <w:r w:rsidRPr="006F6082">
              <w:rPr>
                <w:rFonts w:cs="Times New Roman"/>
                <w:sz w:val="20"/>
                <w:szCs w:val="20"/>
              </w:rPr>
              <w:t xml:space="preserve">р </w:t>
            </w: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84" w:lineRule="exact"/>
              <w:ind w:firstLine="0"/>
              <w:jc w:val="both"/>
              <w:rPr>
                <w:rFonts w:cs="Times New Roman"/>
                <w:sz w:val="20"/>
                <w:szCs w:val="20"/>
              </w:rPr>
            </w:pPr>
            <w:r w:rsidRPr="006F6082">
              <w:rPr>
                <w:rFonts w:cs="Times New Roman"/>
                <w:sz w:val="20"/>
                <w:szCs w:val="20"/>
              </w:rPr>
              <w:t>0,08</w:t>
            </w:r>
          </w:p>
        </w:tc>
        <w:tc>
          <w:tcPr>
            <w:tcW w:w="85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84" w:lineRule="exact"/>
              <w:ind w:firstLine="0"/>
              <w:jc w:val="both"/>
              <w:rPr>
                <w:rFonts w:cs="Times New Roman"/>
                <w:sz w:val="20"/>
                <w:szCs w:val="20"/>
              </w:rPr>
            </w:pPr>
            <w:r w:rsidRPr="006F6082">
              <w:rPr>
                <w:rFonts w:cs="Times New Roman"/>
                <w:sz w:val="20"/>
                <w:szCs w:val="20"/>
              </w:rPr>
              <w:t>0,35</w:t>
            </w:r>
          </w:p>
        </w:tc>
        <w:tc>
          <w:tcPr>
            <w:tcW w:w="992"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84" w:lineRule="exact"/>
              <w:ind w:firstLine="0"/>
              <w:jc w:val="both"/>
              <w:rPr>
                <w:rFonts w:cs="Times New Roman"/>
                <w:sz w:val="20"/>
                <w:szCs w:val="20"/>
              </w:rPr>
            </w:pPr>
            <w:r w:rsidRPr="006F6082">
              <w:rPr>
                <w:rFonts w:cs="Times New Roman"/>
                <w:sz w:val="20"/>
                <w:szCs w:val="20"/>
              </w:rPr>
              <w:t>0,22</w:t>
            </w:r>
          </w:p>
        </w:tc>
        <w:tc>
          <w:tcPr>
            <w:tcW w:w="1013"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23"/>
              <w:shd w:val="clear" w:color="auto" w:fill="auto"/>
              <w:snapToGrid w:val="0"/>
              <w:spacing w:line="384" w:lineRule="exact"/>
              <w:ind w:firstLine="0"/>
              <w:jc w:val="both"/>
              <w:rPr>
                <w:rFonts w:cs="Times New Roman"/>
                <w:sz w:val="20"/>
                <w:szCs w:val="20"/>
              </w:rPr>
            </w:pPr>
            <w:r w:rsidRPr="006F6082">
              <w:rPr>
                <w:rFonts w:cs="Times New Roman"/>
                <w:sz w:val="20"/>
                <w:szCs w:val="20"/>
              </w:rPr>
              <w:t>0,35</w:t>
            </w:r>
          </w:p>
        </w:tc>
      </w:tr>
    </w:tbl>
    <w:p w:rsidR="002B24AE" w:rsidRPr="006F6082" w:rsidRDefault="002B24AE" w:rsidP="002B24AE">
      <w:pPr>
        <w:pStyle w:val="23"/>
        <w:numPr>
          <w:ilvl w:val="0"/>
          <w:numId w:val="3"/>
        </w:numPr>
        <w:shd w:val="clear" w:color="auto" w:fill="auto"/>
        <w:tabs>
          <w:tab w:val="left" w:pos="410"/>
        </w:tabs>
        <w:spacing w:line="278" w:lineRule="exact"/>
        <w:ind w:left="0" w:right="840" w:hanging="340"/>
        <w:jc w:val="both"/>
        <w:rPr>
          <w:rFonts w:cs="Times New Roman"/>
          <w:sz w:val="20"/>
          <w:szCs w:val="20"/>
        </w:rPr>
      </w:pPr>
      <w:r w:rsidRPr="006F6082">
        <w:rPr>
          <w:rFonts w:cs="Times New Roman"/>
          <w:sz w:val="20"/>
          <w:szCs w:val="20"/>
        </w:rPr>
        <w:t xml:space="preserve">Найти математическое ожидание дискретной случайной величины </w:t>
      </w:r>
      <w:r w:rsidRPr="006F6082">
        <w:rPr>
          <w:rFonts w:cs="Times New Roman"/>
          <w:sz w:val="20"/>
          <w:szCs w:val="20"/>
          <w:lang w:val="en-US"/>
        </w:rPr>
        <w:t>Z</w:t>
      </w:r>
      <w:r w:rsidRPr="006F6082">
        <w:rPr>
          <w:rFonts w:cs="Times New Roman"/>
          <w:sz w:val="20"/>
          <w:szCs w:val="20"/>
        </w:rPr>
        <w:t xml:space="preserve">,. если известны математические ожидания X и </w:t>
      </w:r>
      <w:r w:rsidRPr="006F6082">
        <w:rPr>
          <w:rFonts w:cs="Times New Roman"/>
          <w:sz w:val="20"/>
          <w:szCs w:val="20"/>
          <w:lang w:val="en-US"/>
        </w:rPr>
        <w:t>Y</w:t>
      </w:r>
      <w:r w:rsidRPr="006F6082">
        <w:rPr>
          <w:rFonts w:cs="Times New Roman"/>
          <w:sz w:val="20"/>
          <w:szCs w:val="20"/>
        </w:rPr>
        <w:t>:</w:t>
      </w:r>
    </w:p>
    <w:p w:rsidR="002B24AE" w:rsidRPr="006F6082" w:rsidRDefault="002B24AE" w:rsidP="002B24AE">
      <w:pPr>
        <w:pStyle w:val="23"/>
        <w:shd w:val="clear" w:color="auto" w:fill="auto"/>
        <w:tabs>
          <w:tab w:val="left" w:pos="4812"/>
        </w:tabs>
        <w:spacing w:after="180" w:line="278" w:lineRule="exact"/>
        <w:ind w:left="1260" w:firstLine="0"/>
        <w:jc w:val="both"/>
        <w:rPr>
          <w:rFonts w:cs="Times New Roman"/>
          <w:sz w:val="20"/>
          <w:szCs w:val="20"/>
          <w:lang w:val="en-US"/>
        </w:rPr>
      </w:pPr>
      <w:r w:rsidRPr="006F6082">
        <w:rPr>
          <w:rFonts w:cs="Times New Roman"/>
          <w:sz w:val="20"/>
          <w:szCs w:val="20"/>
          <w:lang w:val="en-US"/>
        </w:rPr>
        <w:t xml:space="preserve">Z=3X+2Y+8 </w:t>
      </w:r>
      <w:r w:rsidRPr="006F6082">
        <w:rPr>
          <w:rFonts w:cs="Times New Roman"/>
          <w:sz w:val="20"/>
          <w:szCs w:val="20"/>
        </w:rPr>
        <w:t>М(Х)=3</w:t>
      </w:r>
      <w:r w:rsidRPr="006F6082">
        <w:rPr>
          <w:rFonts w:cs="Times New Roman"/>
          <w:sz w:val="20"/>
          <w:szCs w:val="20"/>
        </w:rPr>
        <w:tab/>
      </w:r>
      <w:r w:rsidRPr="006F6082">
        <w:rPr>
          <w:rFonts w:cs="Times New Roman"/>
          <w:sz w:val="20"/>
          <w:szCs w:val="20"/>
          <w:lang w:val="en-US"/>
        </w:rPr>
        <w:t>M(Y)=4</w:t>
      </w:r>
    </w:p>
    <w:p w:rsidR="002B24AE" w:rsidRPr="006F6082" w:rsidRDefault="002B24AE" w:rsidP="002B24AE">
      <w:pPr>
        <w:pStyle w:val="23"/>
        <w:numPr>
          <w:ilvl w:val="0"/>
          <w:numId w:val="3"/>
        </w:numPr>
        <w:shd w:val="clear" w:color="auto" w:fill="auto"/>
        <w:tabs>
          <w:tab w:val="left" w:pos="405"/>
        </w:tabs>
        <w:spacing w:after="180" w:line="278" w:lineRule="exact"/>
        <w:ind w:left="0" w:right="840" w:hanging="340"/>
        <w:jc w:val="both"/>
        <w:rPr>
          <w:rFonts w:cs="Times New Roman"/>
          <w:sz w:val="20"/>
          <w:szCs w:val="20"/>
        </w:rPr>
      </w:pPr>
      <w:r w:rsidRPr="006F6082">
        <w:rPr>
          <w:rFonts w:cs="Times New Roman"/>
          <w:sz w:val="20"/>
          <w:szCs w:val="20"/>
        </w:rPr>
        <w:t>В комнате установлены 4 независимо работающих светильника. Вероятность перегорания лампочки при включении 0,2. Найти математическое ожидание дискретной случайной величины X- числа перегоревших лампочек при одном одновременном включении светильников.</w:t>
      </w:r>
    </w:p>
    <w:p w:rsidR="002B24AE" w:rsidRPr="006F6082" w:rsidRDefault="002B24AE" w:rsidP="002B24AE">
      <w:pPr>
        <w:pStyle w:val="23"/>
        <w:shd w:val="clear" w:color="auto" w:fill="auto"/>
        <w:spacing w:line="278" w:lineRule="exact"/>
        <w:ind w:left="160" w:right="840" w:firstLine="0"/>
        <w:jc w:val="both"/>
        <w:rPr>
          <w:rFonts w:cs="Times New Roman"/>
          <w:sz w:val="20"/>
          <w:szCs w:val="20"/>
        </w:rPr>
      </w:pPr>
      <w:r w:rsidRPr="006F6082">
        <w:rPr>
          <w:rStyle w:val="ArialUnicodeMS95pt"/>
          <w:sz w:val="20"/>
          <w:szCs w:val="20"/>
        </w:rPr>
        <w:t>4.</w:t>
      </w:r>
      <w:r w:rsidRPr="006F6082">
        <w:rPr>
          <w:rFonts w:cs="Times New Roman"/>
          <w:sz w:val="20"/>
          <w:szCs w:val="20"/>
        </w:rPr>
        <w:t xml:space="preserve"> Дискретные независимые случайные величины заданны законами распределения:</w:t>
      </w:r>
    </w:p>
    <w:tbl>
      <w:tblPr>
        <w:tblW w:w="0" w:type="auto"/>
        <w:tblInd w:w="-10" w:type="dxa"/>
        <w:tblLayout w:type="fixed"/>
        <w:tblLook w:val="0000" w:firstRow="0" w:lastRow="0" w:firstColumn="0" w:lastColumn="0" w:noHBand="0" w:noVBand="0"/>
      </w:tblPr>
      <w:tblGrid>
        <w:gridCol w:w="236"/>
        <w:gridCol w:w="657"/>
        <w:gridCol w:w="85"/>
        <w:gridCol w:w="766"/>
        <w:gridCol w:w="137"/>
        <w:gridCol w:w="855"/>
        <w:gridCol w:w="47"/>
        <w:gridCol w:w="803"/>
        <w:gridCol w:w="100"/>
        <w:gridCol w:w="903"/>
        <w:gridCol w:w="10"/>
      </w:tblGrid>
      <w:tr w:rsidR="002B24AE" w:rsidRPr="006F6082" w:rsidTr="00E0611F">
        <w:tc>
          <w:tcPr>
            <w:tcW w:w="236" w:type="dxa"/>
            <w:shd w:val="clear" w:color="auto" w:fill="auto"/>
          </w:tcPr>
          <w:p w:rsidR="002B24AE" w:rsidRPr="006F6082" w:rsidRDefault="002B24AE" w:rsidP="00E0611F">
            <w:pPr>
              <w:pStyle w:val="aff8"/>
              <w:snapToGrid w:val="0"/>
              <w:rPr>
                <w:rFonts w:ascii="Times New Roman" w:hAnsi="Times New Roman" w:cs="Times New Roman"/>
                <w:sz w:val="20"/>
                <w:szCs w:val="20"/>
              </w:rPr>
            </w:pPr>
          </w:p>
        </w:tc>
        <w:tc>
          <w:tcPr>
            <w:tcW w:w="657"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lang w:val="en-US"/>
              </w:rPr>
            </w:pPr>
            <w:r w:rsidRPr="006F6082">
              <w:rPr>
                <w:rFonts w:cs="Times New Roman"/>
                <w:sz w:val="20"/>
                <w:szCs w:val="20"/>
                <w:lang w:val="en-US"/>
              </w:rPr>
              <w:t>X</w:t>
            </w:r>
          </w:p>
        </w:tc>
        <w:tc>
          <w:tcPr>
            <w:tcW w:w="851"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lang w:val="en-US"/>
              </w:rPr>
            </w:pPr>
            <w:r w:rsidRPr="006F6082">
              <w:rPr>
                <w:rFonts w:cs="Times New Roman"/>
                <w:sz w:val="20"/>
                <w:szCs w:val="20"/>
                <w:lang w:val="en-US"/>
              </w:rPr>
              <w:t>1</w:t>
            </w:r>
          </w:p>
        </w:tc>
        <w:tc>
          <w:tcPr>
            <w:tcW w:w="992"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lang w:val="en-US"/>
              </w:rPr>
            </w:pPr>
            <w:r w:rsidRPr="006F6082">
              <w:rPr>
                <w:rFonts w:cs="Times New Roman"/>
                <w:sz w:val="20"/>
                <w:szCs w:val="20"/>
                <w:lang w:val="en-US"/>
              </w:rPr>
              <w:t>2</w:t>
            </w:r>
          </w:p>
        </w:tc>
        <w:tc>
          <w:tcPr>
            <w:tcW w:w="850"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lang w:val="en-US"/>
              </w:rPr>
            </w:pPr>
            <w:r w:rsidRPr="006F6082">
              <w:rPr>
                <w:rFonts w:cs="Times New Roman"/>
                <w:sz w:val="20"/>
                <w:szCs w:val="20"/>
                <w:lang w:val="en-US"/>
              </w:rPr>
              <w:t>3</w:t>
            </w:r>
          </w:p>
        </w:tc>
        <w:tc>
          <w:tcPr>
            <w:tcW w:w="1013" w:type="dxa"/>
            <w:gridSpan w:val="3"/>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lang w:val="en-US"/>
              </w:rPr>
            </w:pPr>
            <w:r w:rsidRPr="006F6082">
              <w:rPr>
                <w:rFonts w:cs="Times New Roman"/>
                <w:sz w:val="20"/>
                <w:szCs w:val="20"/>
                <w:lang w:val="en-US"/>
              </w:rPr>
              <w:t>5</w:t>
            </w:r>
          </w:p>
        </w:tc>
      </w:tr>
      <w:tr w:rsidR="002B24AE" w:rsidRPr="006F6082" w:rsidTr="00E0611F">
        <w:tc>
          <w:tcPr>
            <w:tcW w:w="236" w:type="dxa"/>
            <w:shd w:val="clear" w:color="auto" w:fill="auto"/>
          </w:tcPr>
          <w:p w:rsidR="002B24AE" w:rsidRPr="006F6082" w:rsidRDefault="002B24AE" w:rsidP="00E0611F">
            <w:pPr>
              <w:snapToGrid w:val="0"/>
              <w:rPr>
                <w:rFonts w:ascii="Times New Roman" w:hAnsi="Times New Roman" w:cs="Times New Roman"/>
                <w:sz w:val="20"/>
                <w:szCs w:val="20"/>
              </w:rPr>
            </w:pPr>
          </w:p>
        </w:tc>
        <w:tc>
          <w:tcPr>
            <w:tcW w:w="657"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lang w:val="en-US"/>
              </w:rPr>
            </w:pPr>
            <w:r w:rsidRPr="006F6082">
              <w:rPr>
                <w:rFonts w:cs="Times New Roman"/>
                <w:sz w:val="20"/>
                <w:szCs w:val="20"/>
                <w:lang w:val="en-US"/>
              </w:rPr>
              <w:t>p</w:t>
            </w:r>
          </w:p>
        </w:tc>
        <w:tc>
          <w:tcPr>
            <w:tcW w:w="851"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lang w:val="en-US"/>
              </w:rPr>
            </w:pPr>
            <w:r w:rsidRPr="006F6082">
              <w:rPr>
                <w:rFonts w:cs="Times New Roman"/>
                <w:sz w:val="20"/>
                <w:szCs w:val="20"/>
                <w:lang w:val="en-US"/>
              </w:rPr>
              <w:t>0,6</w:t>
            </w:r>
          </w:p>
        </w:tc>
        <w:tc>
          <w:tcPr>
            <w:tcW w:w="992"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lang w:val="en-US"/>
              </w:rPr>
            </w:pPr>
            <w:r w:rsidRPr="006F6082">
              <w:rPr>
                <w:rFonts w:cs="Times New Roman"/>
                <w:sz w:val="20"/>
                <w:szCs w:val="20"/>
                <w:lang w:val="en-US"/>
              </w:rPr>
              <w:t>0,2</w:t>
            </w:r>
          </w:p>
        </w:tc>
        <w:tc>
          <w:tcPr>
            <w:tcW w:w="850"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lang w:val="en-US"/>
              </w:rPr>
            </w:pPr>
            <w:r w:rsidRPr="006F6082">
              <w:rPr>
                <w:rFonts w:cs="Times New Roman"/>
                <w:sz w:val="20"/>
                <w:szCs w:val="20"/>
                <w:lang w:val="en-US"/>
              </w:rPr>
              <w:t>0,1</w:t>
            </w:r>
          </w:p>
        </w:tc>
        <w:tc>
          <w:tcPr>
            <w:tcW w:w="1013" w:type="dxa"/>
            <w:gridSpan w:val="3"/>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lang w:val="en-US"/>
              </w:rPr>
            </w:pPr>
            <w:r w:rsidRPr="006F6082">
              <w:rPr>
                <w:rFonts w:cs="Times New Roman"/>
                <w:sz w:val="20"/>
                <w:szCs w:val="20"/>
                <w:lang w:val="en-US"/>
              </w:rPr>
              <w:t>0,1</w:t>
            </w:r>
          </w:p>
        </w:tc>
      </w:tr>
      <w:tr w:rsidR="002B24AE" w:rsidRPr="006F6082" w:rsidTr="00E0611F">
        <w:tblPrEx>
          <w:tblCellMar>
            <w:left w:w="0" w:type="dxa"/>
            <w:right w:w="0" w:type="dxa"/>
          </w:tblCellMar>
        </w:tblPrEx>
        <w:trPr>
          <w:gridAfter w:val="1"/>
          <w:wAfter w:w="10" w:type="dxa"/>
        </w:trPr>
        <w:tc>
          <w:tcPr>
            <w:tcW w:w="978" w:type="dxa"/>
            <w:gridSpan w:val="3"/>
            <w:shd w:val="clear" w:color="auto" w:fill="auto"/>
          </w:tcPr>
          <w:p w:rsidR="002B24AE" w:rsidRPr="006F6082" w:rsidRDefault="002B24AE" w:rsidP="00E0611F">
            <w:pPr>
              <w:pStyle w:val="aff7"/>
              <w:snapToGrid w:val="0"/>
              <w:rPr>
                <w:rFonts w:ascii="Times New Roman" w:hAnsi="Times New Roman" w:cs="Times New Roman"/>
                <w:sz w:val="20"/>
                <w:szCs w:val="20"/>
              </w:rPr>
            </w:pPr>
          </w:p>
        </w:tc>
        <w:tc>
          <w:tcPr>
            <w:tcW w:w="903" w:type="dxa"/>
            <w:gridSpan w:val="2"/>
            <w:shd w:val="clear" w:color="auto" w:fill="auto"/>
          </w:tcPr>
          <w:p w:rsidR="002B24AE" w:rsidRPr="006F6082" w:rsidRDefault="002B24AE" w:rsidP="00E0611F">
            <w:pPr>
              <w:pStyle w:val="aff7"/>
              <w:snapToGrid w:val="0"/>
              <w:rPr>
                <w:rFonts w:ascii="Times New Roman" w:hAnsi="Times New Roman" w:cs="Times New Roman"/>
                <w:sz w:val="20"/>
                <w:szCs w:val="20"/>
              </w:rPr>
            </w:pPr>
          </w:p>
        </w:tc>
        <w:tc>
          <w:tcPr>
            <w:tcW w:w="902" w:type="dxa"/>
            <w:gridSpan w:val="2"/>
            <w:shd w:val="clear" w:color="auto" w:fill="auto"/>
          </w:tcPr>
          <w:p w:rsidR="002B24AE" w:rsidRPr="006F6082" w:rsidRDefault="002B24AE" w:rsidP="00E0611F">
            <w:pPr>
              <w:pStyle w:val="aff7"/>
              <w:snapToGrid w:val="0"/>
              <w:rPr>
                <w:rFonts w:ascii="Times New Roman" w:hAnsi="Times New Roman" w:cs="Times New Roman"/>
                <w:sz w:val="20"/>
                <w:szCs w:val="20"/>
              </w:rPr>
            </w:pPr>
          </w:p>
        </w:tc>
        <w:tc>
          <w:tcPr>
            <w:tcW w:w="903" w:type="dxa"/>
            <w:gridSpan w:val="2"/>
            <w:shd w:val="clear" w:color="auto" w:fill="auto"/>
          </w:tcPr>
          <w:p w:rsidR="002B24AE" w:rsidRPr="006F6082" w:rsidRDefault="002B24AE" w:rsidP="00E0611F">
            <w:pPr>
              <w:pStyle w:val="aff7"/>
              <w:snapToGrid w:val="0"/>
              <w:rPr>
                <w:rFonts w:ascii="Times New Roman" w:hAnsi="Times New Roman" w:cs="Times New Roman"/>
                <w:sz w:val="20"/>
                <w:szCs w:val="20"/>
              </w:rPr>
            </w:pPr>
          </w:p>
        </w:tc>
        <w:tc>
          <w:tcPr>
            <w:tcW w:w="903" w:type="dxa"/>
            <w:shd w:val="clear" w:color="auto" w:fill="auto"/>
          </w:tcPr>
          <w:p w:rsidR="002B24AE" w:rsidRPr="006F6082" w:rsidRDefault="002B24AE" w:rsidP="00E0611F">
            <w:pPr>
              <w:pStyle w:val="aff7"/>
              <w:snapToGrid w:val="0"/>
              <w:rPr>
                <w:rFonts w:ascii="Times New Roman" w:hAnsi="Times New Roman" w:cs="Times New Roman"/>
                <w:sz w:val="20"/>
                <w:szCs w:val="20"/>
              </w:rPr>
            </w:pPr>
          </w:p>
        </w:tc>
      </w:tr>
    </w:tbl>
    <w:p w:rsidR="002B24AE" w:rsidRPr="006F6082" w:rsidRDefault="00EE3F7A" w:rsidP="002B24AE">
      <w:pPr>
        <w:pStyle w:val="23"/>
        <w:shd w:val="clear" w:color="auto" w:fill="auto"/>
        <w:spacing w:line="360" w:lineRule="exact"/>
        <w:ind w:left="160" w:firstLine="0"/>
        <w:jc w:val="both"/>
        <w:rPr>
          <w:rFonts w:cs="Times New Roman"/>
          <w:sz w:val="20"/>
          <w:szCs w:val="20"/>
          <w:lang w:val="en-US"/>
        </w:rPr>
      </w:pPr>
      <w:r>
        <w:rPr>
          <w:rFonts w:cs="Times New Roman"/>
          <w:sz w:val="20"/>
          <w:szCs w:val="20"/>
        </w:rPr>
        <w:pict>
          <v:shapetype id="_x0000_t202" coordsize="21600,21600" o:spt="202" path="m,l,21600r21600,l21600,xe">
            <v:stroke joinstyle="miter"/>
            <v:path gradientshapeok="t" o:connecttype="rect"/>
          </v:shapetype>
          <v:shape id="_x0000_s1026" type="#_x0000_t202" style="position:absolute;left:0;text-align:left;margin-left:295pt;margin-top:-31.85pt;width:167.9pt;height:37.4pt;z-index:251655168;mso-position-horizontal-relative:page;mso-position-vertical-relative:text" stroked="f">
            <v:fill opacity="0" color2="black"/>
            <v:textbox inset="0,0,0,0">
              <w:txbxContent>
                <w:tbl>
                  <w:tblPr>
                    <w:tblW w:w="0" w:type="auto"/>
                    <w:tblInd w:w="108" w:type="dxa"/>
                    <w:tblLayout w:type="fixed"/>
                    <w:tblLook w:val="0000" w:firstRow="0" w:lastRow="0" w:firstColumn="0" w:lastColumn="0" w:noHBand="0" w:noVBand="0"/>
                  </w:tblPr>
                  <w:tblGrid>
                    <w:gridCol w:w="657"/>
                    <w:gridCol w:w="851"/>
                    <w:gridCol w:w="992"/>
                    <w:gridCol w:w="870"/>
                  </w:tblGrid>
                  <w:tr w:rsidR="002B24AE">
                    <w:tc>
                      <w:tcPr>
                        <w:tcW w:w="657"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lang w:val="en-US"/>
                          </w:rPr>
                        </w:pPr>
                        <w:r>
                          <w:rPr>
                            <w:sz w:val="24"/>
                            <w:szCs w:val="24"/>
                            <w:lang w:val="en-US"/>
                          </w:rPr>
                          <w:t>Y</w:t>
                        </w:r>
                      </w:p>
                    </w:tc>
                    <w:tc>
                      <w:tcPr>
                        <w:tcW w:w="851"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lang w:val="en-US"/>
                          </w:rPr>
                        </w:pPr>
                        <w:r>
                          <w:rPr>
                            <w:sz w:val="24"/>
                            <w:szCs w:val="24"/>
                            <w:lang w:val="en-US"/>
                          </w:rPr>
                          <w:t>4</w:t>
                        </w:r>
                      </w:p>
                    </w:tc>
                    <w:tc>
                      <w:tcPr>
                        <w:tcW w:w="992"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lang w:val="en-US"/>
                          </w:rPr>
                        </w:pPr>
                        <w:r>
                          <w:rPr>
                            <w:sz w:val="24"/>
                            <w:szCs w:val="24"/>
                            <w:lang w:val="en-US"/>
                          </w:rPr>
                          <w:t>7</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lang w:val="en-US"/>
                          </w:rPr>
                        </w:pPr>
                        <w:r>
                          <w:rPr>
                            <w:sz w:val="24"/>
                            <w:szCs w:val="24"/>
                            <w:lang w:val="en-US"/>
                          </w:rPr>
                          <w:t>8</w:t>
                        </w:r>
                      </w:p>
                    </w:tc>
                  </w:tr>
                  <w:tr w:rsidR="002B24AE">
                    <w:tc>
                      <w:tcPr>
                        <w:tcW w:w="657"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lang w:val="en-US"/>
                          </w:rPr>
                        </w:pPr>
                        <w:r>
                          <w:rPr>
                            <w:sz w:val="24"/>
                            <w:szCs w:val="24"/>
                            <w:lang w:val="en-US"/>
                          </w:rPr>
                          <w:t>p</w:t>
                        </w:r>
                      </w:p>
                    </w:tc>
                    <w:tc>
                      <w:tcPr>
                        <w:tcW w:w="851"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lang w:val="en-US"/>
                          </w:rPr>
                        </w:pPr>
                        <w:r>
                          <w:rPr>
                            <w:sz w:val="24"/>
                            <w:szCs w:val="24"/>
                            <w:lang w:val="en-US"/>
                          </w:rPr>
                          <w:t>0,3</w:t>
                        </w:r>
                      </w:p>
                    </w:tc>
                    <w:tc>
                      <w:tcPr>
                        <w:tcW w:w="992"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lang w:val="en-US"/>
                          </w:rPr>
                        </w:pPr>
                        <w:r>
                          <w:rPr>
                            <w:sz w:val="24"/>
                            <w:szCs w:val="24"/>
                            <w:lang w:val="en-US"/>
                          </w:rPr>
                          <w:t>0,2</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lang w:val="en-US"/>
                          </w:rPr>
                        </w:pPr>
                        <w:r>
                          <w:rPr>
                            <w:sz w:val="24"/>
                            <w:szCs w:val="24"/>
                            <w:lang w:val="en-US"/>
                          </w:rPr>
                          <w:t>0,5</w:t>
                        </w:r>
                      </w:p>
                    </w:tc>
                  </w:tr>
                </w:tbl>
                <w:p w:rsidR="002B24AE" w:rsidRDefault="002B24AE" w:rsidP="002B24AE">
                  <w:r>
                    <w:t xml:space="preserve"> </w:t>
                  </w:r>
                </w:p>
              </w:txbxContent>
            </v:textbox>
            <w10:wrap type="square" side="largest" anchorx="page"/>
          </v:shape>
        </w:pict>
      </w:r>
      <w:r w:rsidR="002B24AE" w:rsidRPr="006F6082">
        <w:rPr>
          <w:rFonts w:cs="Times New Roman"/>
          <w:sz w:val="20"/>
          <w:szCs w:val="20"/>
          <w:lang w:val="en-US"/>
        </w:rPr>
        <w:t xml:space="preserve">    </w:t>
      </w:r>
    </w:p>
    <w:p w:rsidR="002B24AE" w:rsidRPr="006F6082" w:rsidRDefault="002B24AE" w:rsidP="002B24AE">
      <w:pPr>
        <w:pStyle w:val="23"/>
        <w:shd w:val="clear" w:color="auto" w:fill="auto"/>
        <w:spacing w:line="360" w:lineRule="exact"/>
        <w:ind w:left="160" w:firstLine="0"/>
        <w:jc w:val="both"/>
        <w:rPr>
          <w:rFonts w:cs="Times New Roman"/>
          <w:sz w:val="20"/>
          <w:szCs w:val="20"/>
        </w:rPr>
      </w:pPr>
      <w:r w:rsidRPr="006F6082">
        <w:rPr>
          <w:rFonts w:cs="Times New Roman"/>
          <w:sz w:val="20"/>
          <w:szCs w:val="20"/>
        </w:rPr>
        <w:t xml:space="preserve">Найти математическое ожидание суммы </w:t>
      </w:r>
      <w:r w:rsidRPr="006F6082">
        <w:rPr>
          <w:rFonts w:cs="Times New Roman"/>
          <w:sz w:val="20"/>
          <w:szCs w:val="20"/>
          <w:lang w:val="en-US"/>
        </w:rPr>
        <w:t>X</w:t>
      </w:r>
      <w:r w:rsidRPr="006F6082">
        <w:rPr>
          <w:rFonts w:cs="Times New Roman"/>
          <w:sz w:val="20"/>
          <w:szCs w:val="20"/>
        </w:rPr>
        <w:t>+</w:t>
      </w:r>
      <w:r w:rsidRPr="006F6082">
        <w:rPr>
          <w:rFonts w:cs="Times New Roman"/>
          <w:sz w:val="20"/>
          <w:szCs w:val="20"/>
          <w:lang w:val="en-US"/>
        </w:rPr>
        <w:t>Y</w:t>
      </w:r>
      <w:r w:rsidRPr="006F6082">
        <w:rPr>
          <w:rFonts w:cs="Times New Roman"/>
          <w:sz w:val="20"/>
          <w:szCs w:val="20"/>
        </w:rPr>
        <w:t xml:space="preserve"> двумя способами:</w:t>
      </w:r>
    </w:p>
    <w:p w:rsidR="002B24AE" w:rsidRPr="006F6082" w:rsidRDefault="002B24AE" w:rsidP="002B24AE">
      <w:pPr>
        <w:pStyle w:val="23"/>
        <w:shd w:val="clear" w:color="auto" w:fill="auto"/>
        <w:spacing w:after="86" w:line="220" w:lineRule="exact"/>
        <w:ind w:left="160" w:firstLine="0"/>
        <w:jc w:val="both"/>
        <w:rPr>
          <w:rFonts w:cs="Times New Roman"/>
          <w:sz w:val="20"/>
          <w:szCs w:val="20"/>
        </w:rPr>
      </w:pPr>
      <w:r w:rsidRPr="006F6082">
        <w:rPr>
          <w:rFonts w:cs="Times New Roman"/>
          <w:sz w:val="20"/>
          <w:szCs w:val="20"/>
        </w:rPr>
        <w:t xml:space="preserve">а) составив законы распределения </w:t>
      </w:r>
      <w:r w:rsidRPr="006F6082">
        <w:rPr>
          <w:rFonts w:cs="Times New Roman"/>
          <w:sz w:val="20"/>
          <w:szCs w:val="20"/>
          <w:lang w:val="en-US"/>
        </w:rPr>
        <w:t>X</w:t>
      </w:r>
      <w:r w:rsidRPr="006F6082">
        <w:rPr>
          <w:rFonts w:cs="Times New Roman"/>
          <w:sz w:val="20"/>
          <w:szCs w:val="20"/>
        </w:rPr>
        <w:t>+</w:t>
      </w:r>
      <w:r w:rsidRPr="006F6082">
        <w:rPr>
          <w:rFonts w:cs="Times New Roman"/>
          <w:sz w:val="20"/>
          <w:szCs w:val="20"/>
          <w:lang w:val="en-US"/>
        </w:rPr>
        <w:t>Y</w:t>
      </w:r>
      <w:r w:rsidRPr="006F6082">
        <w:rPr>
          <w:rFonts w:cs="Times New Roman"/>
          <w:sz w:val="20"/>
          <w:szCs w:val="20"/>
        </w:rPr>
        <w:t>; б) пользуясь свойством 4.</w:t>
      </w:r>
    </w:p>
    <w:p w:rsidR="002B24AE" w:rsidRPr="006F6082" w:rsidRDefault="002B24AE" w:rsidP="002B24AE">
      <w:pPr>
        <w:pStyle w:val="23"/>
        <w:numPr>
          <w:ilvl w:val="0"/>
          <w:numId w:val="3"/>
        </w:numPr>
        <w:shd w:val="clear" w:color="auto" w:fill="auto"/>
        <w:tabs>
          <w:tab w:val="left" w:pos="390"/>
        </w:tabs>
        <w:spacing w:after="347" w:line="278" w:lineRule="exact"/>
        <w:ind w:left="0" w:right="840" w:hanging="340"/>
        <w:jc w:val="both"/>
        <w:rPr>
          <w:rFonts w:cs="Times New Roman"/>
          <w:sz w:val="20"/>
          <w:szCs w:val="20"/>
        </w:rPr>
      </w:pPr>
      <w:r w:rsidRPr="006F6082">
        <w:rPr>
          <w:rFonts w:cs="Times New Roman"/>
          <w:sz w:val="20"/>
          <w:szCs w:val="20"/>
        </w:rPr>
        <w:t>Дискретные независимые случайные величины заданны законами распределения:</w:t>
      </w:r>
    </w:p>
    <w:tbl>
      <w:tblPr>
        <w:tblW w:w="0" w:type="auto"/>
        <w:tblInd w:w="-10" w:type="dxa"/>
        <w:tblLayout w:type="fixed"/>
        <w:tblLook w:val="0000" w:firstRow="0" w:lastRow="0" w:firstColumn="0" w:lastColumn="0" w:noHBand="0" w:noVBand="0"/>
      </w:tblPr>
      <w:tblGrid>
        <w:gridCol w:w="236"/>
        <w:gridCol w:w="657"/>
        <w:gridCol w:w="85"/>
        <w:gridCol w:w="766"/>
        <w:gridCol w:w="137"/>
        <w:gridCol w:w="855"/>
        <w:gridCol w:w="47"/>
        <w:gridCol w:w="803"/>
        <w:gridCol w:w="100"/>
        <w:gridCol w:w="903"/>
        <w:gridCol w:w="10"/>
      </w:tblGrid>
      <w:tr w:rsidR="002B24AE" w:rsidRPr="006F6082" w:rsidTr="00E0611F">
        <w:tc>
          <w:tcPr>
            <w:tcW w:w="236" w:type="dxa"/>
            <w:shd w:val="clear" w:color="auto" w:fill="auto"/>
          </w:tcPr>
          <w:p w:rsidR="002B24AE" w:rsidRPr="006F6082" w:rsidRDefault="002B24AE" w:rsidP="00E0611F">
            <w:pPr>
              <w:pStyle w:val="aff8"/>
              <w:snapToGrid w:val="0"/>
              <w:rPr>
                <w:rFonts w:ascii="Times New Roman" w:hAnsi="Times New Roman" w:cs="Times New Roman"/>
                <w:sz w:val="20"/>
                <w:szCs w:val="20"/>
              </w:rPr>
            </w:pPr>
          </w:p>
        </w:tc>
        <w:tc>
          <w:tcPr>
            <w:tcW w:w="657"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lang w:val="en-US"/>
              </w:rPr>
            </w:pPr>
            <w:r w:rsidRPr="006F6082">
              <w:rPr>
                <w:rFonts w:cs="Times New Roman"/>
                <w:sz w:val="20"/>
                <w:szCs w:val="20"/>
                <w:lang w:val="en-US"/>
              </w:rPr>
              <w:t>X</w:t>
            </w:r>
          </w:p>
        </w:tc>
        <w:tc>
          <w:tcPr>
            <w:tcW w:w="851"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lang w:val="en-US"/>
              </w:rPr>
            </w:pPr>
            <w:r w:rsidRPr="006F6082">
              <w:rPr>
                <w:rFonts w:cs="Times New Roman"/>
                <w:sz w:val="20"/>
                <w:szCs w:val="20"/>
                <w:lang w:val="en-US"/>
              </w:rPr>
              <w:t>1</w:t>
            </w:r>
          </w:p>
        </w:tc>
        <w:tc>
          <w:tcPr>
            <w:tcW w:w="992"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lang w:val="en-US"/>
              </w:rPr>
            </w:pPr>
            <w:r w:rsidRPr="006F6082">
              <w:rPr>
                <w:rFonts w:cs="Times New Roman"/>
                <w:sz w:val="20"/>
                <w:szCs w:val="20"/>
                <w:lang w:val="en-US"/>
              </w:rPr>
              <w:t>2</w:t>
            </w:r>
          </w:p>
        </w:tc>
        <w:tc>
          <w:tcPr>
            <w:tcW w:w="850"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lang w:val="en-US"/>
              </w:rPr>
            </w:pPr>
            <w:r w:rsidRPr="006F6082">
              <w:rPr>
                <w:rFonts w:cs="Times New Roman"/>
                <w:sz w:val="20"/>
                <w:szCs w:val="20"/>
                <w:lang w:val="en-US"/>
              </w:rPr>
              <w:t>3</w:t>
            </w:r>
          </w:p>
        </w:tc>
        <w:tc>
          <w:tcPr>
            <w:tcW w:w="1013" w:type="dxa"/>
            <w:gridSpan w:val="3"/>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lang w:val="en-US"/>
              </w:rPr>
            </w:pPr>
            <w:r w:rsidRPr="006F6082">
              <w:rPr>
                <w:rFonts w:cs="Times New Roman"/>
                <w:sz w:val="20"/>
                <w:szCs w:val="20"/>
                <w:lang w:val="en-US"/>
              </w:rPr>
              <w:t>5</w:t>
            </w:r>
          </w:p>
        </w:tc>
      </w:tr>
      <w:tr w:rsidR="002B24AE" w:rsidRPr="006F6082" w:rsidTr="00E0611F">
        <w:tc>
          <w:tcPr>
            <w:tcW w:w="236" w:type="dxa"/>
            <w:shd w:val="clear" w:color="auto" w:fill="auto"/>
          </w:tcPr>
          <w:p w:rsidR="002B24AE" w:rsidRPr="006F6082" w:rsidRDefault="002B24AE" w:rsidP="00E0611F">
            <w:pPr>
              <w:snapToGrid w:val="0"/>
              <w:rPr>
                <w:rFonts w:ascii="Times New Roman" w:hAnsi="Times New Roman" w:cs="Times New Roman"/>
                <w:sz w:val="20"/>
                <w:szCs w:val="20"/>
              </w:rPr>
            </w:pPr>
          </w:p>
        </w:tc>
        <w:tc>
          <w:tcPr>
            <w:tcW w:w="657"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lang w:val="en-US"/>
              </w:rPr>
            </w:pPr>
            <w:r w:rsidRPr="006F6082">
              <w:rPr>
                <w:rFonts w:cs="Times New Roman"/>
                <w:sz w:val="20"/>
                <w:szCs w:val="20"/>
                <w:lang w:val="en-US"/>
              </w:rPr>
              <w:t>p</w:t>
            </w:r>
          </w:p>
        </w:tc>
        <w:tc>
          <w:tcPr>
            <w:tcW w:w="851"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lang w:val="en-US"/>
              </w:rPr>
            </w:pPr>
            <w:r w:rsidRPr="006F6082">
              <w:rPr>
                <w:rFonts w:cs="Times New Roman"/>
                <w:sz w:val="20"/>
                <w:szCs w:val="20"/>
                <w:lang w:val="en-US"/>
              </w:rPr>
              <w:t>0,6</w:t>
            </w:r>
          </w:p>
        </w:tc>
        <w:tc>
          <w:tcPr>
            <w:tcW w:w="992"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lang w:val="en-US"/>
              </w:rPr>
            </w:pPr>
            <w:r w:rsidRPr="006F6082">
              <w:rPr>
                <w:rFonts w:cs="Times New Roman"/>
                <w:sz w:val="20"/>
                <w:szCs w:val="20"/>
                <w:lang w:val="en-US"/>
              </w:rPr>
              <w:t>0,2</w:t>
            </w:r>
          </w:p>
        </w:tc>
        <w:tc>
          <w:tcPr>
            <w:tcW w:w="850"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lang w:val="en-US"/>
              </w:rPr>
            </w:pPr>
            <w:r w:rsidRPr="006F6082">
              <w:rPr>
                <w:rFonts w:cs="Times New Roman"/>
                <w:sz w:val="20"/>
                <w:szCs w:val="20"/>
                <w:lang w:val="en-US"/>
              </w:rPr>
              <w:t>0,1</w:t>
            </w:r>
          </w:p>
        </w:tc>
        <w:tc>
          <w:tcPr>
            <w:tcW w:w="1013" w:type="dxa"/>
            <w:gridSpan w:val="3"/>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lang w:val="en-US"/>
              </w:rPr>
            </w:pPr>
            <w:r w:rsidRPr="006F6082">
              <w:rPr>
                <w:rFonts w:cs="Times New Roman"/>
                <w:sz w:val="20"/>
                <w:szCs w:val="20"/>
                <w:lang w:val="en-US"/>
              </w:rPr>
              <w:t>0,1</w:t>
            </w:r>
          </w:p>
        </w:tc>
      </w:tr>
      <w:tr w:rsidR="002B24AE" w:rsidRPr="006F6082" w:rsidTr="00E0611F">
        <w:tblPrEx>
          <w:tblCellMar>
            <w:left w:w="0" w:type="dxa"/>
            <w:right w:w="0" w:type="dxa"/>
          </w:tblCellMar>
        </w:tblPrEx>
        <w:trPr>
          <w:gridAfter w:val="1"/>
          <w:wAfter w:w="10" w:type="dxa"/>
        </w:trPr>
        <w:tc>
          <w:tcPr>
            <w:tcW w:w="978" w:type="dxa"/>
            <w:gridSpan w:val="3"/>
            <w:shd w:val="clear" w:color="auto" w:fill="auto"/>
          </w:tcPr>
          <w:p w:rsidR="002B24AE" w:rsidRPr="006F6082" w:rsidRDefault="002B24AE" w:rsidP="00E0611F">
            <w:pPr>
              <w:pStyle w:val="aff7"/>
              <w:snapToGrid w:val="0"/>
              <w:rPr>
                <w:rFonts w:ascii="Times New Roman" w:hAnsi="Times New Roman" w:cs="Times New Roman"/>
                <w:sz w:val="20"/>
                <w:szCs w:val="20"/>
              </w:rPr>
            </w:pPr>
          </w:p>
        </w:tc>
        <w:tc>
          <w:tcPr>
            <w:tcW w:w="903" w:type="dxa"/>
            <w:gridSpan w:val="2"/>
            <w:shd w:val="clear" w:color="auto" w:fill="auto"/>
          </w:tcPr>
          <w:p w:rsidR="002B24AE" w:rsidRPr="006F6082" w:rsidRDefault="002B24AE" w:rsidP="00E0611F">
            <w:pPr>
              <w:pStyle w:val="aff7"/>
              <w:snapToGrid w:val="0"/>
              <w:rPr>
                <w:rFonts w:ascii="Times New Roman" w:hAnsi="Times New Roman" w:cs="Times New Roman"/>
                <w:sz w:val="20"/>
                <w:szCs w:val="20"/>
              </w:rPr>
            </w:pPr>
          </w:p>
        </w:tc>
        <w:tc>
          <w:tcPr>
            <w:tcW w:w="902" w:type="dxa"/>
            <w:gridSpan w:val="2"/>
            <w:shd w:val="clear" w:color="auto" w:fill="auto"/>
          </w:tcPr>
          <w:p w:rsidR="002B24AE" w:rsidRPr="006F6082" w:rsidRDefault="002B24AE" w:rsidP="00E0611F">
            <w:pPr>
              <w:pStyle w:val="aff7"/>
              <w:snapToGrid w:val="0"/>
              <w:rPr>
                <w:rFonts w:ascii="Times New Roman" w:hAnsi="Times New Roman" w:cs="Times New Roman"/>
                <w:sz w:val="20"/>
                <w:szCs w:val="20"/>
              </w:rPr>
            </w:pPr>
          </w:p>
        </w:tc>
        <w:tc>
          <w:tcPr>
            <w:tcW w:w="903" w:type="dxa"/>
            <w:gridSpan w:val="2"/>
            <w:shd w:val="clear" w:color="auto" w:fill="auto"/>
          </w:tcPr>
          <w:p w:rsidR="002B24AE" w:rsidRPr="006F6082" w:rsidRDefault="002B24AE" w:rsidP="00E0611F">
            <w:pPr>
              <w:pStyle w:val="aff7"/>
              <w:snapToGrid w:val="0"/>
              <w:rPr>
                <w:rFonts w:ascii="Times New Roman" w:hAnsi="Times New Roman" w:cs="Times New Roman"/>
                <w:sz w:val="20"/>
                <w:szCs w:val="20"/>
              </w:rPr>
            </w:pPr>
          </w:p>
        </w:tc>
        <w:tc>
          <w:tcPr>
            <w:tcW w:w="903" w:type="dxa"/>
            <w:shd w:val="clear" w:color="auto" w:fill="auto"/>
          </w:tcPr>
          <w:p w:rsidR="002B24AE" w:rsidRPr="006F6082" w:rsidRDefault="002B24AE" w:rsidP="00E0611F">
            <w:pPr>
              <w:pStyle w:val="aff7"/>
              <w:snapToGrid w:val="0"/>
              <w:rPr>
                <w:rFonts w:ascii="Times New Roman" w:hAnsi="Times New Roman" w:cs="Times New Roman"/>
                <w:sz w:val="20"/>
                <w:szCs w:val="20"/>
              </w:rPr>
            </w:pPr>
          </w:p>
        </w:tc>
      </w:tr>
    </w:tbl>
    <w:p w:rsidR="002B24AE" w:rsidRPr="006F6082" w:rsidRDefault="00EE3F7A" w:rsidP="002B24AE">
      <w:pPr>
        <w:pStyle w:val="23"/>
        <w:shd w:val="clear" w:color="auto" w:fill="auto"/>
        <w:spacing w:line="360" w:lineRule="exact"/>
        <w:ind w:firstLine="0"/>
        <w:jc w:val="both"/>
        <w:rPr>
          <w:rFonts w:cs="Times New Roman"/>
          <w:sz w:val="20"/>
          <w:szCs w:val="20"/>
          <w:lang w:val="en-US"/>
        </w:rPr>
      </w:pPr>
      <w:r>
        <w:rPr>
          <w:rFonts w:cs="Times New Roman"/>
          <w:sz w:val="20"/>
          <w:szCs w:val="20"/>
        </w:rPr>
        <w:pict>
          <v:shape id="_x0000_s1027" type="#_x0000_t202" style="position:absolute;left:0;text-align:left;margin-left:286pt;margin-top:-34.9pt;width:167.9pt;height:37.4pt;z-index:251656192;mso-position-horizontal-relative:page;mso-position-vertical-relative:text" stroked="f">
            <v:fill opacity="0" color2="black"/>
            <v:textbox inset="0,0,0,0">
              <w:txbxContent>
                <w:tbl>
                  <w:tblPr>
                    <w:tblW w:w="0" w:type="auto"/>
                    <w:tblInd w:w="108" w:type="dxa"/>
                    <w:tblLayout w:type="fixed"/>
                    <w:tblLook w:val="0000" w:firstRow="0" w:lastRow="0" w:firstColumn="0" w:lastColumn="0" w:noHBand="0" w:noVBand="0"/>
                  </w:tblPr>
                  <w:tblGrid>
                    <w:gridCol w:w="657"/>
                    <w:gridCol w:w="851"/>
                    <w:gridCol w:w="992"/>
                    <w:gridCol w:w="870"/>
                  </w:tblGrid>
                  <w:tr w:rsidR="002B24AE">
                    <w:tc>
                      <w:tcPr>
                        <w:tcW w:w="657"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lang w:val="en-US"/>
                          </w:rPr>
                        </w:pPr>
                        <w:r>
                          <w:rPr>
                            <w:sz w:val="24"/>
                            <w:szCs w:val="24"/>
                            <w:lang w:val="en-US"/>
                          </w:rPr>
                          <w:t>Y</w:t>
                        </w:r>
                      </w:p>
                    </w:tc>
                    <w:tc>
                      <w:tcPr>
                        <w:tcW w:w="851"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lang w:val="en-US"/>
                          </w:rPr>
                        </w:pPr>
                        <w:r>
                          <w:rPr>
                            <w:sz w:val="24"/>
                            <w:szCs w:val="24"/>
                            <w:lang w:val="en-US"/>
                          </w:rPr>
                          <w:t>4</w:t>
                        </w:r>
                      </w:p>
                    </w:tc>
                    <w:tc>
                      <w:tcPr>
                        <w:tcW w:w="992"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lang w:val="en-US"/>
                          </w:rPr>
                        </w:pPr>
                        <w:r>
                          <w:rPr>
                            <w:sz w:val="24"/>
                            <w:szCs w:val="24"/>
                            <w:lang w:val="en-US"/>
                          </w:rPr>
                          <w:t>7</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lang w:val="en-US"/>
                          </w:rPr>
                        </w:pPr>
                        <w:r>
                          <w:rPr>
                            <w:sz w:val="24"/>
                            <w:szCs w:val="24"/>
                            <w:lang w:val="en-US"/>
                          </w:rPr>
                          <w:t>8</w:t>
                        </w:r>
                      </w:p>
                    </w:tc>
                  </w:tr>
                  <w:tr w:rsidR="002B24AE">
                    <w:tc>
                      <w:tcPr>
                        <w:tcW w:w="657"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lang w:val="en-US"/>
                          </w:rPr>
                        </w:pPr>
                        <w:r>
                          <w:rPr>
                            <w:sz w:val="24"/>
                            <w:szCs w:val="24"/>
                            <w:lang w:val="en-US"/>
                          </w:rPr>
                          <w:t>p</w:t>
                        </w:r>
                      </w:p>
                    </w:tc>
                    <w:tc>
                      <w:tcPr>
                        <w:tcW w:w="851"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lang w:val="en-US"/>
                          </w:rPr>
                        </w:pPr>
                        <w:r>
                          <w:rPr>
                            <w:sz w:val="24"/>
                            <w:szCs w:val="24"/>
                            <w:lang w:val="en-US"/>
                          </w:rPr>
                          <w:t>0,3</w:t>
                        </w:r>
                      </w:p>
                    </w:tc>
                    <w:tc>
                      <w:tcPr>
                        <w:tcW w:w="992"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lang w:val="en-US"/>
                          </w:rPr>
                        </w:pPr>
                        <w:r>
                          <w:rPr>
                            <w:sz w:val="24"/>
                            <w:szCs w:val="24"/>
                            <w:lang w:val="en-US"/>
                          </w:rPr>
                          <w:t>0,2</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lang w:val="en-US"/>
                          </w:rPr>
                        </w:pPr>
                        <w:r>
                          <w:rPr>
                            <w:sz w:val="24"/>
                            <w:szCs w:val="24"/>
                            <w:lang w:val="en-US"/>
                          </w:rPr>
                          <w:t>0,5</w:t>
                        </w:r>
                      </w:p>
                    </w:tc>
                  </w:tr>
                </w:tbl>
                <w:p w:rsidR="002B24AE" w:rsidRDefault="002B24AE" w:rsidP="002B24AE">
                  <w:r>
                    <w:t xml:space="preserve"> </w:t>
                  </w:r>
                </w:p>
              </w:txbxContent>
            </v:textbox>
            <w10:wrap type="square" side="largest" anchorx="page"/>
          </v:shape>
        </w:pict>
      </w:r>
    </w:p>
    <w:p w:rsidR="002B24AE" w:rsidRPr="006F6082" w:rsidRDefault="002B24AE" w:rsidP="002B24AE">
      <w:pPr>
        <w:pStyle w:val="32"/>
        <w:shd w:val="clear" w:color="auto" w:fill="auto"/>
        <w:spacing w:before="0"/>
        <w:ind w:left="160"/>
        <w:jc w:val="both"/>
        <w:rPr>
          <w:rFonts w:ascii="Times New Roman" w:hAnsi="Times New Roman" w:cs="Times New Roman"/>
          <w:sz w:val="20"/>
          <w:szCs w:val="20"/>
        </w:rPr>
      </w:pPr>
      <w:r w:rsidRPr="006F6082">
        <w:rPr>
          <w:rFonts w:ascii="Times New Roman" w:hAnsi="Times New Roman" w:cs="Times New Roman"/>
          <w:sz w:val="20"/>
          <w:szCs w:val="20"/>
        </w:rPr>
        <w:t>Найти математическое ожидание произведение Х*У двумя способами:</w:t>
      </w:r>
    </w:p>
    <w:p w:rsidR="002B24AE" w:rsidRPr="006F6082" w:rsidRDefault="002B24AE" w:rsidP="002B24AE">
      <w:pPr>
        <w:pStyle w:val="32"/>
        <w:shd w:val="clear" w:color="auto" w:fill="auto"/>
        <w:tabs>
          <w:tab w:val="left" w:pos="338"/>
        </w:tabs>
        <w:spacing w:before="0" w:after="82"/>
        <w:jc w:val="both"/>
        <w:rPr>
          <w:rFonts w:ascii="Times New Roman" w:hAnsi="Times New Roman" w:cs="Times New Roman"/>
          <w:sz w:val="20"/>
          <w:szCs w:val="20"/>
        </w:rPr>
      </w:pPr>
      <w:r w:rsidRPr="006F6082">
        <w:rPr>
          <w:rFonts w:ascii="Times New Roman" w:hAnsi="Times New Roman" w:cs="Times New Roman"/>
          <w:sz w:val="20"/>
          <w:szCs w:val="20"/>
        </w:rPr>
        <w:t xml:space="preserve">а) составив законы распределения </w:t>
      </w:r>
      <w:r w:rsidRPr="006F6082">
        <w:rPr>
          <w:rFonts w:ascii="Times New Roman" w:hAnsi="Times New Roman" w:cs="Times New Roman"/>
          <w:sz w:val="20"/>
          <w:szCs w:val="20"/>
          <w:lang w:val="en-US"/>
        </w:rPr>
        <w:t>X</w:t>
      </w:r>
      <w:r w:rsidRPr="006F6082">
        <w:rPr>
          <w:rFonts w:ascii="Times New Roman" w:hAnsi="Times New Roman" w:cs="Times New Roman"/>
          <w:sz w:val="20"/>
          <w:szCs w:val="20"/>
        </w:rPr>
        <w:t>*</w:t>
      </w:r>
      <w:r w:rsidRPr="006F6082">
        <w:rPr>
          <w:rFonts w:ascii="Times New Roman" w:hAnsi="Times New Roman" w:cs="Times New Roman"/>
          <w:sz w:val="20"/>
          <w:szCs w:val="20"/>
          <w:lang w:val="en-US"/>
        </w:rPr>
        <w:t>Y</w:t>
      </w:r>
      <w:r w:rsidRPr="006F6082">
        <w:rPr>
          <w:rFonts w:ascii="Times New Roman" w:hAnsi="Times New Roman" w:cs="Times New Roman"/>
          <w:sz w:val="20"/>
          <w:szCs w:val="20"/>
        </w:rPr>
        <w:t>; б) пользуясь свойством 3.</w:t>
      </w:r>
    </w:p>
    <w:p w:rsidR="002B24AE" w:rsidRPr="006F6082" w:rsidRDefault="002B24AE" w:rsidP="002B24AE">
      <w:pPr>
        <w:pStyle w:val="23"/>
        <w:shd w:val="clear" w:color="auto" w:fill="auto"/>
        <w:spacing w:line="278" w:lineRule="exact"/>
        <w:ind w:left="160" w:right="840" w:firstLine="0"/>
        <w:jc w:val="both"/>
        <w:rPr>
          <w:rFonts w:cs="Times New Roman"/>
          <w:sz w:val="20"/>
          <w:szCs w:val="20"/>
        </w:rPr>
      </w:pPr>
      <w:r w:rsidRPr="006F6082">
        <w:rPr>
          <w:rFonts w:cs="Times New Roman"/>
          <w:sz w:val="20"/>
          <w:szCs w:val="20"/>
        </w:rPr>
        <w:t>6. *Дан перечень возможных значений дискретной случайной величины X: х</w:t>
      </w:r>
      <w:r w:rsidRPr="006F6082">
        <w:rPr>
          <w:rFonts w:cs="Times New Roman"/>
          <w:sz w:val="20"/>
          <w:szCs w:val="20"/>
          <w:vertAlign w:val="subscript"/>
        </w:rPr>
        <w:t>1</w:t>
      </w:r>
      <w:r w:rsidRPr="006F6082">
        <w:rPr>
          <w:rFonts w:cs="Times New Roman"/>
          <w:sz w:val="20"/>
          <w:szCs w:val="20"/>
        </w:rPr>
        <w:t>=1,х</w:t>
      </w:r>
      <w:r w:rsidRPr="006F6082">
        <w:rPr>
          <w:rFonts w:cs="Times New Roman"/>
          <w:sz w:val="20"/>
          <w:szCs w:val="20"/>
          <w:vertAlign w:val="subscript"/>
        </w:rPr>
        <w:t>2</w:t>
      </w:r>
      <w:r w:rsidRPr="006F6082">
        <w:rPr>
          <w:rFonts w:cs="Times New Roman"/>
          <w:sz w:val="20"/>
          <w:szCs w:val="20"/>
        </w:rPr>
        <w:t>=2,х</w:t>
      </w:r>
      <w:r w:rsidRPr="006F6082">
        <w:rPr>
          <w:rFonts w:cs="Times New Roman"/>
          <w:sz w:val="20"/>
          <w:szCs w:val="20"/>
          <w:vertAlign w:val="subscript"/>
        </w:rPr>
        <w:t>3</w:t>
      </w:r>
      <w:r w:rsidRPr="006F6082">
        <w:rPr>
          <w:rFonts w:cs="Times New Roman"/>
          <w:sz w:val="20"/>
          <w:szCs w:val="20"/>
        </w:rPr>
        <w:t>=3 , а также известны математические ожидания этой величины и ее квадрата: М(Х)=2,3 ; М(Х</w:t>
      </w:r>
      <w:r w:rsidRPr="006F6082">
        <w:rPr>
          <w:rFonts w:cs="Times New Roman"/>
          <w:sz w:val="20"/>
          <w:szCs w:val="20"/>
          <w:vertAlign w:val="superscript"/>
        </w:rPr>
        <w:t>2</w:t>
      </w:r>
      <w:r w:rsidRPr="006F6082">
        <w:rPr>
          <w:rFonts w:cs="Times New Roman"/>
          <w:sz w:val="20"/>
          <w:szCs w:val="20"/>
        </w:rPr>
        <w:t>)=5,9. Найти вероятности соответствующие возможным значениям X.</w:t>
      </w:r>
    </w:p>
    <w:p w:rsidR="002B24AE" w:rsidRPr="006F6082" w:rsidRDefault="002B24AE" w:rsidP="002B24AE">
      <w:pPr>
        <w:pStyle w:val="23"/>
        <w:shd w:val="clear" w:color="auto" w:fill="auto"/>
        <w:spacing w:line="278" w:lineRule="exact"/>
        <w:ind w:left="160" w:right="840" w:firstLine="0"/>
        <w:jc w:val="both"/>
        <w:rPr>
          <w:rFonts w:cs="Times New Roman"/>
          <w:sz w:val="20"/>
          <w:szCs w:val="20"/>
        </w:rPr>
      </w:pPr>
    </w:p>
    <w:p w:rsidR="002B24AE" w:rsidRPr="006F6082" w:rsidRDefault="002B24AE" w:rsidP="002B24AE">
      <w:pPr>
        <w:pStyle w:val="23"/>
        <w:shd w:val="clear" w:color="auto" w:fill="auto"/>
        <w:spacing w:line="278" w:lineRule="exact"/>
        <w:ind w:left="160" w:right="840" w:firstLine="0"/>
        <w:jc w:val="center"/>
        <w:rPr>
          <w:rFonts w:cs="Times New Roman"/>
          <w:b/>
          <w:sz w:val="20"/>
          <w:szCs w:val="20"/>
        </w:rPr>
      </w:pPr>
      <w:r w:rsidRPr="006F6082">
        <w:rPr>
          <w:rFonts w:cs="Times New Roman"/>
          <w:b/>
          <w:sz w:val="20"/>
          <w:szCs w:val="20"/>
        </w:rPr>
        <w:t>Вариант 2</w:t>
      </w:r>
    </w:p>
    <w:p w:rsidR="002B24AE" w:rsidRPr="006F6082" w:rsidRDefault="002B24AE" w:rsidP="002B24AE">
      <w:pPr>
        <w:pStyle w:val="23"/>
        <w:shd w:val="clear" w:color="auto" w:fill="auto"/>
        <w:spacing w:line="278" w:lineRule="exact"/>
        <w:ind w:left="160" w:right="840" w:firstLine="0"/>
        <w:jc w:val="both"/>
        <w:rPr>
          <w:rFonts w:cs="Times New Roman"/>
          <w:sz w:val="20"/>
          <w:szCs w:val="20"/>
        </w:rPr>
      </w:pPr>
    </w:p>
    <w:p w:rsidR="002B24AE" w:rsidRPr="006F6082" w:rsidRDefault="002B24AE" w:rsidP="002B24AE">
      <w:pPr>
        <w:pStyle w:val="23"/>
        <w:numPr>
          <w:ilvl w:val="0"/>
          <w:numId w:val="32"/>
        </w:numPr>
        <w:shd w:val="clear" w:color="auto" w:fill="auto"/>
        <w:tabs>
          <w:tab w:val="left" w:pos="264"/>
        </w:tabs>
        <w:ind w:left="340" w:right="60" w:hanging="340"/>
        <w:jc w:val="both"/>
        <w:rPr>
          <w:rFonts w:cs="Times New Roman"/>
          <w:sz w:val="20"/>
          <w:szCs w:val="20"/>
        </w:rPr>
      </w:pPr>
      <w:r w:rsidRPr="006F6082">
        <w:rPr>
          <w:rFonts w:cs="Times New Roman"/>
          <w:sz w:val="20"/>
          <w:szCs w:val="20"/>
        </w:rPr>
        <w:t>Найти математическое ожидание дискретной случайной величины X, заданной законом распределения:</w:t>
      </w:r>
    </w:p>
    <w:tbl>
      <w:tblPr>
        <w:tblW w:w="0" w:type="auto"/>
        <w:tblInd w:w="-10" w:type="dxa"/>
        <w:tblLayout w:type="fixed"/>
        <w:tblLook w:val="0000" w:firstRow="0" w:lastRow="0" w:firstColumn="0" w:lastColumn="0" w:noHBand="0" w:noVBand="0"/>
      </w:tblPr>
      <w:tblGrid>
        <w:gridCol w:w="817"/>
        <w:gridCol w:w="851"/>
        <w:gridCol w:w="850"/>
        <w:gridCol w:w="992"/>
        <w:gridCol w:w="1013"/>
      </w:tblGrid>
      <w:tr w:rsidR="002B24AE" w:rsidRPr="006F6082" w:rsidTr="00E0611F">
        <w:tc>
          <w:tcPr>
            <w:tcW w:w="817"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84" w:lineRule="exact"/>
              <w:ind w:firstLine="0"/>
              <w:jc w:val="both"/>
              <w:rPr>
                <w:rFonts w:cs="Times New Roman"/>
                <w:sz w:val="20"/>
                <w:szCs w:val="20"/>
                <w:lang w:val="en-US"/>
              </w:rPr>
            </w:pPr>
            <w:r w:rsidRPr="006F6082">
              <w:rPr>
                <w:rFonts w:cs="Times New Roman"/>
                <w:sz w:val="20"/>
                <w:szCs w:val="20"/>
                <w:lang w:val="en-US"/>
              </w:rPr>
              <w:t xml:space="preserve">X </w:t>
            </w: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84" w:lineRule="exact"/>
              <w:ind w:firstLine="0"/>
              <w:jc w:val="both"/>
              <w:rPr>
                <w:rFonts w:cs="Times New Roman"/>
                <w:sz w:val="20"/>
                <w:szCs w:val="20"/>
              </w:rPr>
            </w:pPr>
            <w:r w:rsidRPr="006F6082">
              <w:rPr>
                <w:rFonts w:cs="Times New Roman"/>
                <w:sz w:val="20"/>
                <w:szCs w:val="20"/>
              </w:rPr>
              <w:t>3</w:t>
            </w:r>
          </w:p>
        </w:tc>
        <w:tc>
          <w:tcPr>
            <w:tcW w:w="85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84" w:lineRule="exact"/>
              <w:ind w:firstLine="0"/>
              <w:jc w:val="both"/>
              <w:rPr>
                <w:rFonts w:cs="Times New Roman"/>
                <w:sz w:val="20"/>
                <w:szCs w:val="20"/>
              </w:rPr>
            </w:pPr>
            <w:r w:rsidRPr="006F6082">
              <w:rPr>
                <w:rFonts w:cs="Times New Roman"/>
                <w:sz w:val="20"/>
                <w:szCs w:val="20"/>
              </w:rPr>
              <w:t>5</w:t>
            </w:r>
          </w:p>
        </w:tc>
        <w:tc>
          <w:tcPr>
            <w:tcW w:w="992"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84" w:lineRule="exact"/>
              <w:ind w:firstLine="0"/>
              <w:jc w:val="both"/>
              <w:rPr>
                <w:rFonts w:cs="Times New Roman"/>
                <w:sz w:val="20"/>
                <w:szCs w:val="20"/>
              </w:rPr>
            </w:pPr>
            <w:r w:rsidRPr="006F6082">
              <w:rPr>
                <w:rFonts w:cs="Times New Roman"/>
                <w:sz w:val="20"/>
                <w:szCs w:val="20"/>
              </w:rPr>
              <w:t>8</w:t>
            </w:r>
          </w:p>
        </w:tc>
        <w:tc>
          <w:tcPr>
            <w:tcW w:w="1013"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23"/>
              <w:shd w:val="clear" w:color="auto" w:fill="auto"/>
              <w:snapToGrid w:val="0"/>
              <w:spacing w:line="384" w:lineRule="exact"/>
              <w:ind w:firstLine="0"/>
              <w:jc w:val="both"/>
              <w:rPr>
                <w:rFonts w:cs="Times New Roman"/>
                <w:sz w:val="20"/>
                <w:szCs w:val="20"/>
              </w:rPr>
            </w:pPr>
            <w:r w:rsidRPr="006F6082">
              <w:rPr>
                <w:rFonts w:cs="Times New Roman"/>
                <w:sz w:val="20"/>
                <w:szCs w:val="20"/>
              </w:rPr>
              <w:t>11</w:t>
            </w:r>
          </w:p>
        </w:tc>
      </w:tr>
      <w:tr w:rsidR="002B24AE" w:rsidRPr="006F6082" w:rsidTr="00E0611F">
        <w:trPr>
          <w:trHeight w:val="504"/>
        </w:trPr>
        <w:tc>
          <w:tcPr>
            <w:tcW w:w="817"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84" w:lineRule="exact"/>
              <w:ind w:firstLine="0"/>
              <w:jc w:val="both"/>
              <w:rPr>
                <w:rFonts w:cs="Times New Roman"/>
                <w:sz w:val="20"/>
                <w:szCs w:val="20"/>
              </w:rPr>
            </w:pPr>
            <w:r w:rsidRPr="006F6082">
              <w:rPr>
                <w:rFonts w:cs="Times New Roman"/>
                <w:sz w:val="20"/>
                <w:szCs w:val="20"/>
              </w:rPr>
              <w:t xml:space="preserve">р </w:t>
            </w: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84" w:lineRule="exact"/>
              <w:ind w:firstLine="0"/>
              <w:jc w:val="both"/>
              <w:rPr>
                <w:rFonts w:cs="Times New Roman"/>
                <w:sz w:val="20"/>
                <w:szCs w:val="20"/>
              </w:rPr>
            </w:pPr>
            <w:r w:rsidRPr="006F6082">
              <w:rPr>
                <w:rFonts w:cs="Times New Roman"/>
                <w:sz w:val="20"/>
                <w:szCs w:val="20"/>
              </w:rPr>
              <w:t>0,16</w:t>
            </w:r>
          </w:p>
        </w:tc>
        <w:tc>
          <w:tcPr>
            <w:tcW w:w="85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84" w:lineRule="exact"/>
              <w:ind w:firstLine="0"/>
              <w:jc w:val="both"/>
              <w:rPr>
                <w:rFonts w:cs="Times New Roman"/>
                <w:sz w:val="20"/>
                <w:szCs w:val="20"/>
              </w:rPr>
            </w:pPr>
            <w:r w:rsidRPr="006F6082">
              <w:rPr>
                <w:rFonts w:cs="Times New Roman"/>
                <w:sz w:val="20"/>
                <w:szCs w:val="20"/>
              </w:rPr>
              <w:t>0,18</w:t>
            </w:r>
          </w:p>
        </w:tc>
        <w:tc>
          <w:tcPr>
            <w:tcW w:w="992"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84" w:lineRule="exact"/>
              <w:ind w:firstLine="0"/>
              <w:jc w:val="both"/>
              <w:rPr>
                <w:rFonts w:cs="Times New Roman"/>
                <w:sz w:val="20"/>
                <w:szCs w:val="20"/>
              </w:rPr>
            </w:pPr>
            <w:r w:rsidRPr="006F6082">
              <w:rPr>
                <w:rFonts w:cs="Times New Roman"/>
                <w:sz w:val="20"/>
                <w:szCs w:val="20"/>
              </w:rPr>
              <w:t>0,51</w:t>
            </w:r>
          </w:p>
        </w:tc>
        <w:tc>
          <w:tcPr>
            <w:tcW w:w="1013"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23"/>
              <w:shd w:val="clear" w:color="auto" w:fill="auto"/>
              <w:snapToGrid w:val="0"/>
              <w:spacing w:line="384" w:lineRule="exact"/>
              <w:ind w:firstLine="0"/>
              <w:jc w:val="both"/>
              <w:rPr>
                <w:rFonts w:cs="Times New Roman"/>
                <w:sz w:val="20"/>
                <w:szCs w:val="20"/>
              </w:rPr>
            </w:pPr>
            <w:r w:rsidRPr="006F6082">
              <w:rPr>
                <w:rFonts w:cs="Times New Roman"/>
                <w:sz w:val="20"/>
                <w:szCs w:val="20"/>
              </w:rPr>
              <w:t>0,15</w:t>
            </w:r>
          </w:p>
        </w:tc>
      </w:tr>
    </w:tbl>
    <w:p w:rsidR="002B24AE" w:rsidRPr="006F6082" w:rsidRDefault="002B24AE" w:rsidP="002B24AE">
      <w:pPr>
        <w:pStyle w:val="23"/>
        <w:shd w:val="clear" w:color="auto" w:fill="auto"/>
        <w:tabs>
          <w:tab w:val="left" w:pos="264"/>
        </w:tabs>
        <w:ind w:right="60" w:firstLine="0"/>
        <w:jc w:val="both"/>
        <w:rPr>
          <w:rFonts w:cs="Times New Roman"/>
          <w:sz w:val="20"/>
          <w:szCs w:val="20"/>
        </w:rPr>
      </w:pPr>
    </w:p>
    <w:p w:rsidR="002B24AE" w:rsidRPr="006F6082" w:rsidRDefault="002B24AE" w:rsidP="002B24AE">
      <w:pPr>
        <w:pStyle w:val="23"/>
        <w:numPr>
          <w:ilvl w:val="0"/>
          <w:numId w:val="32"/>
        </w:numPr>
        <w:shd w:val="clear" w:color="auto" w:fill="auto"/>
        <w:tabs>
          <w:tab w:val="left" w:pos="288"/>
          <w:tab w:val="left" w:pos="2846"/>
          <w:tab w:val="left" w:pos="4987"/>
        </w:tabs>
        <w:spacing w:line="278" w:lineRule="exact"/>
        <w:ind w:left="340" w:right="60" w:hanging="340"/>
        <w:jc w:val="both"/>
        <w:rPr>
          <w:rFonts w:cs="Times New Roman"/>
          <w:sz w:val="20"/>
          <w:szCs w:val="20"/>
        </w:rPr>
      </w:pPr>
      <w:r w:rsidRPr="006F6082">
        <w:rPr>
          <w:rFonts w:cs="Times New Roman"/>
          <w:sz w:val="20"/>
          <w:szCs w:val="20"/>
        </w:rPr>
        <w:t xml:space="preserve">Найти математическое ожидание дискретной случайной величины </w:t>
      </w:r>
      <w:r w:rsidRPr="006F6082">
        <w:rPr>
          <w:rFonts w:cs="Times New Roman"/>
          <w:sz w:val="20"/>
          <w:szCs w:val="20"/>
          <w:lang w:val="en-US"/>
        </w:rPr>
        <w:t>Z</w:t>
      </w:r>
      <w:r w:rsidRPr="006F6082">
        <w:rPr>
          <w:rFonts w:cs="Times New Roman"/>
          <w:sz w:val="20"/>
          <w:szCs w:val="20"/>
        </w:rPr>
        <w:t xml:space="preserve">,. если известны математические ожидания X и </w:t>
      </w:r>
      <w:r w:rsidRPr="006F6082">
        <w:rPr>
          <w:rFonts w:cs="Times New Roman"/>
          <w:sz w:val="20"/>
          <w:szCs w:val="20"/>
          <w:lang w:val="en-US"/>
        </w:rPr>
        <w:t>Y</w:t>
      </w:r>
      <w:r w:rsidRPr="006F6082">
        <w:rPr>
          <w:rFonts w:cs="Times New Roman"/>
          <w:sz w:val="20"/>
          <w:szCs w:val="20"/>
        </w:rPr>
        <w:t xml:space="preserve">: </w:t>
      </w:r>
      <w:r w:rsidRPr="006F6082">
        <w:rPr>
          <w:rFonts w:cs="Times New Roman"/>
          <w:sz w:val="20"/>
          <w:szCs w:val="20"/>
          <w:lang w:val="en-US"/>
        </w:rPr>
        <w:t>Z</w:t>
      </w:r>
      <w:r w:rsidRPr="006F6082">
        <w:rPr>
          <w:rFonts w:cs="Times New Roman"/>
          <w:sz w:val="20"/>
          <w:szCs w:val="20"/>
        </w:rPr>
        <w:t>=7</w:t>
      </w:r>
      <w:r w:rsidRPr="006F6082">
        <w:rPr>
          <w:rFonts w:cs="Times New Roman"/>
          <w:sz w:val="20"/>
          <w:szCs w:val="20"/>
          <w:lang w:val="en-US"/>
        </w:rPr>
        <w:t>X</w:t>
      </w:r>
      <w:r w:rsidRPr="006F6082">
        <w:rPr>
          <w:rFonts w:cs="Times New Roman"/>
          <w:sz w:val="20"/>
          <w:szCs w:val="20"/>
        </w:rPr>
        <w:t>+4</w:t>
      </w:r>
      <w:r w:rsidRPr="006F6082">
        <w:rPr>
          <w:rFonts w:cs="Times New Roman"/>
          <w:sz w:val="20"/>
          <w:szCs w:val="20"/>
          <w:lang w:val="en-US"/>
        </w:rPr>
        <w:t>Y</w:t>
      </w:r>
      <w:r w:rsidRPr="006F6082">
        <w:rPr>
          <w:rFonts w:cs="Times New Roman"/>
          <w:sz w:val="20"/>
          <w:szCs w:val="20"/>
        </w:rPr>
        <w:t>+3</w:t>
      </w:r>
      <w:r w:rsidRPr="006F6082">
        <w:rPr>
          <w:rFonts w:cs="Times New Roman"/>
          <w:sz w:val="20"/>
          <w:szCs w:val="20"/>
        </w:rPr>
        <w:tab/>
        <w:t>М(Х)=4</w:t>
      </w:r>
      <w:r w:rsidRPr="006F6082">
        <w:rPr>
          <w:rFonts w:cs="Times New Roman"/>
          <w:sz w:val="20"/>
          <w:szCs w:val="20"/>
        </w:rPr>
        <w:tab/>
      </w:r>
      <w:r w:rsidRPr="006F6082">
        <w:rPr>
          <w:rFonts w:cs="Times New Roman"/>
          <w:sz w:val="20"/>
          <w:szCs w:val="20"/>
          <w:lang w:val="en-US"/>
        </w:rPr>
        <w:t>M</w:t>
      </w:r>
      <w:r w:rsidRPr="006F6082">
        <w:rPr>
          <w:rFonts w:cs="Times New Roman"/>
          <w:sz w:val="20"/>
          <w:szCs w:val="20"/>
        </w:rPr>
        <w:t>(</w:t>
      </w:r>
      <w:r w:rsidRPr="006F6082">
        <w:rPr>
          <w:rFonts w:cs="Times New Roman"/>
          <w:sz w:val="20"/>
          <w:szCs w:val="20"/>
          <w:lang w:val="en-US"/>
        </w:rPr>
        <w:t>Y</w:t>
      </w:r>
      <w:r w:rsidRPr="006F6082">
        <w:rPr>
          <w:rFonts w:cs="Times New Roman"/>
          <w:sz w:val="20"/>
          <w:szCs w:val="20"/>
        </w:rPr>
        <w:t>)=5</w:t>
      </w:r>
    </w:p>
    <w:p w:rsidR="002B24AE" w:rsidRPr="006F6082" w:rsidRDefault="002B24AE" w:rsidP="002B24AE">
      <w:pPr>
        <w:pStyle w:val="23"/>
        <w:numPr>
          <w:ilvl w:val="0"/>
          <w:numId w:val="32"/>
        </w:numPr>
        <w:shd w:val="clear" w:color="auto" w:fill="auto"/>
        <w:tabs>
          <w:tab w:val="left" w:pos="278"/>
        </w:tabs>
        <w:spacing w:line="278" w:lineRule="exact"/>
        <w:ind w:left="340" w:right="60" w:hanging="340"/>
        <w:jc w:val="both"/>
        <w:rPr>
          <w:rFonts w:cs="Times New Roman"/>
          <w:sz w:val="20"/>
          <w:szCs w:val="20"/>
        </w:rPr>
      </w:pPr>
      <w:r w:rsidRPr="006F6082">
        <w:rPr>
          <w:rFonts w:cs="Times New Roman"/>
          <w:sz w:val="20"/>
          <w:szCs w:val="20"/>
        </w:rPr>
        <w:t>В партии из 10 деталей содержится три нестандартных .Наудачу отобраны две детали. Найти математическое ожидание дискретной случайной величины Х-числа нестандартных деталей среди отобранных.</w:t>
      </w:r>
    </w:p>
    <w:p w:rsidR="002B24AE" w:rsidRPr="006F6082" w:rsidRDefault="002B24AE" w:rsidP="002B24AE">
      <w:pPr>
        <w:pStyle w:val="23"/>
        <w:numPr>
          <w:ilvl w:val="0"/>
          <w:numId w:val="32"/>
        </w:numPr>
        <w:shd w:val="clear" w:color="auto" w:fill="auto"/>
        <w:tabs>
          <w:tab w:val="left" w:pos="278"/>
        </w:tabs>
        <w:spacing w:line="278" w:lineRule="exact"/>
        <w:ind w:left="340" w:right="60" w:hanging="340"/>
        <w:jc w:val="both"/>
        <w:rPr>
          <w:rFonts w:cs="Times New Roman"/>
          <w:sz w:val="20"/>
          <w:szCs w:val="20"/>
        </w:rPr>
      </w:pPr>
      <w:r w:rsidRPr="006F6082">
        <w:rPr>
          <w:rFonts w:cs="Times New Roman"/>
          <w:sz w:val="20"/>
          <w:szCs w:val="20"/>
        </w:rPr>
        <w:t>Дискретные независимые случайные величины заданны законами распределения:</w:t>
      </w:r>
    </w:p>
    <w:tbl>
      <w:tblPr>
        <w:tblW w:w="0" w:type="auto"/>
        <w:tblInd w:w="-10" w:type="dxa"/>
        <w:tblLayout w:type="fixed"/>
        <w:tblLook w:val="0000" w:firstRow="0" w:lastRow="0" w:firstColumn="0" w:lastColumn="0" w:noHBand="0" w:noVBand="0"/>
      </w:tblPr>
      <w:tblGrid>
        <w:gridCol w:w="236"/>
        <w:gridCol w:w="657"/>
        <w:gridCol w:w="85"/>
        <w:gridCol w:w="766"/>
        <w:gridCol w:w="137"/>
        <w:gridCol w:w="855"/>
        <w:gridCol w:w="47"/>
        <w:gridCol w:w="803"/>
        <w:gridCol w:w="100"/>
        <w:gridCol w:w="903"/>
        <w:gridCol w:w="10"/>
      </w:tblGrid>
      <w:tr w:rsidR="002B24AE" w:rsidRPr="006F6082" w:rsidTr="00E0611F">
        <w:tc>
          <w:tcPr>
            <w:tcW w:w="236" w:type="dxa"/>
            <w:shd w:val="clear" w:color="auto" w:fill="auto"/>
          </w:tcPr>
          <w:p w:rsidR="002B24AE" w:rsidRPr="006F6082" w:rsidRDefault="002B24AE" w:rsidP="00E0611F">
            <w:pPr>
              <w:pStyle w:val="aff8"/>
              <w:snapToGrid w:val="0"/>
              <w:rPr>
                <w:rFonts w:ascii="Times New Roman" w:hAnsi="Times New Roman" w:cs="Times New Roman"/>
                <w:sz w:val="20"/>
                <w:szCs w:val="20"/>
              </w:rPr>
            </w:pPr>
          </w:p>
        </w:tc>
        <w:tc>
          <w:tcPr>
            <w:tcW w:w="657"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lang w:val="en-US"/>
              </w:rPr>
            </w:pPr>
            <w:r w:rsidRPr="006F6082">
              <w:rPr>
                <w:rFonts w:cs="Times New Roman"/>
                <w:sz w:val="20"/>
                <w:szCs w:val="20"/>
                <w:lang w:val="en-US"/>
              </w:rPr>
              <w:t>X</w:t>
            </w:r>
          </w:p>
        </w:tc>
        <w:tc>
          <w:tcPr>
            <w:tcW w:w="851"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lang w:val="en-US"/>
              </w:rPr>
            </w:pPr>
            <w:r w:rsidRPr="006F6082">
              <w:rPr>
                <w:rFonts w:cs="Times New Roman"/>
                <w:sz w:val="20"/>
                <w:szCs w:val="20"/>
                <w:lang w:val="en-US"/>
              </w:rPr>
              <w:t>1</w:t>
            </w:r>
          </w:p>
        </w:tc>
        <w:tc>
          <w:tcPr>
            <w:tcW w:w="992"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rPr>
            </w:pPr>
            <w:r w:rsidRPr="006F6082">
              <w:rPr>
                <w:rFonts w:cs="Times New Roman"/>
                <w:sz w:val="20"/>
                <w:szCs w:val="20"/>
              </w:rPr>
              <w:t>3</w:t>
            </w:r>
          </w:p>
        </w:tc>
        <w:tc>
          <w:tcPr>
            <w:tcW w:w="850"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rPr>
            </w:pPr>
            <w:r w:rsidRPr="006F6082">
              <w:rPr>
                <w:rFonts w:cs="Times New Roman"/>
                <w:sz w:val="20"/>
                <w:szCs w:val="20"/>
              </w:rPr>
              <w:t>7</w:t>
            </w:r>
          </w:p>
        </w:tc>
        <w:tc>
          <w:tcPr>
            <w:tcW w:w="1013" w:type="dxa"/>
            <w:gridSpan w:val="3"/>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rPr>
            </w:pPr>
            <w:r w:rsidRPr="006F6082">
              <w:rPr>
                <w:rFonts w:cs="Times New Roman"/>
                <w:sz w:val="20"/>
                <w:szCs w:val="20"/>
              </w:rPr>
              <w:t>9</w:t>
            </w:r>
          </w:p>
        </w:tc>
      </w:tr>
      <w:tr w:rsidR="002B24AE" w:rsidRPr="006F6082" w:rsidTr="00E0611F">
        <w:tc>
          <w:tcPr>
            <w:tcW w:w="236" w:type="dxa"/>
            <w:shd w:val="clear" w:color="auto" w:fill="auto"/>
          </w:tcPr>
          <w:p w:rsidR="002B24AE" w:rsidRPr="006F6082" w:rsidRDefault="002B24AE" w:rsidP="00E0611F">
            <w:pPr>
              <w:snapToGrid w:val="0"/>
              <w:rPr>
                <w:rFonts w:ascii="Times New Roman" w:hAnsi="Times New Roman" w:cs="Times New Roman"/>
                <w:sz w:val="20"/>
                <w:szCs w:val="20"/>
              </w:rPr>
            </w:pPr>
          </w:p>
        </w:tc>
        <w:tc>
          <w:tcPr>
            <w:tcW w:w="657"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lang w:val="en-US"/>
              </w:rPr>
            </w:pPr>
            <w:r w:rsidRPr="006F6082">
              <w:rPr>
                <w:rFonts w:cs="Times New Roman"/>
                <w:sz w:val="20"/>
                <w:szCs w:val="20"/>
                <w:lang w:val="en-US"/>
              </w:rPr>
              <w:t>p</w:t>
            </w:r>
          </w:p>
        </w:tc>
        <w:tc>
          <w:tcPr>
            <w:tcW w:w="851"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rPr>
            </w:pPr>
            <w:r w:rsidRPr="006F6082">
              <w:rPr>
                <w:rFonts w:cs="Times New Roman"/>
                <w:sz w:val="20"/>
                <w:szCs w:val="20"/>
                <w:lang w:val="en-US"/>
              </w:rPr>
              <w:t>0,</w:t>
            </w:r>
            <w:r w:rsidRPr="006F6082">
              <w:rPr>
                <w:rFonts w:cs="Times New Roman"/>
                <w:sz w:val="20"/>
                <w:szCs w:val="20"/>
              </w:rPr>
              <w:t>3</w:t>
            </w:r>
          </w:p>
        </w:tc>
        <w:tc>
          <w:tcPr>
            <w:tcW w:w="992"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rPr>
            </w:pPr>
            <w:r w:rsidRPr="006F6082">
              <w:rPr>
                <w:rFonts w:cs="Times New Roman"/>
                <w:sz w:val="20"/>
                <w:szCs w:val="20"/>
                <w:lang w:val="en-US"/>
              </w:rPr>
              <w:t>0,</w:t>
            </w:r>
            <w:r w:rsidRPr="006F6082">
              <w:rPr>
                <w:rFonts w:cs="Times New Roman"/>
                <w:sz w:val="20"/>
                <w:szCs w:val="20"/>
              </w:rPr>
              <w:t>1</w:t>
            </w:r>
          </w:p>
        </w:tc>
        <w:tc>
          <w:tcPr>
            <w:tcW w:w="850"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rPr>
            </w:pPr>
            <w:r w:rsidRPr="006F6082">
              <w:rPr>
                <w:rFonts w:cs="Times New Roman"/>
                <w:sz w:val="20"/>
                <w:szCs w:val="20"/>
                <w:lang w:val="en-US"/>
              </w:rPr>
              <w:t>0,</w:t>
            </w:r>
            <w:r w:rsidRPr="006F6082">
              <w:rPr>
                <w:rFonts w:cs="Times New Roman"/>
                <w:sz w:val="20"/>
                <w:szCs w:val="20"/>
              </w:rPr>
              <w:t>2</w:t>
            </w:r>
          </w:p>
        </w:tc>
        <w:tc>
          <w:tcPr>
            <w:tcW w:w="1013" w:type="dxa"/>
            <w:gridSpan w:val="3"/>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rPr>
            </w:pPr>
            <w:r w:rsidRPr="006F6082">
              <w:rPr>
                <w:rFonts w:cs="Times New Roman"/>
                <w:sz w:val="20"/>
                <w:szCs w:val="20"/>
                <w:lang w:val="en-US"/>
              </w:rPr>
              <w:t>0,</w:t>
            </w:r>
            <w:r w:rsidRPr="006F6082">
              <w:rPr>
                <w:rFonts w:cs="Times New Roman"/>
                <w:sz w:val="20"/>
                <w:szCs w:val="20"/>
              </w:rPr>
              <w:t>4</w:t>
            </w:r>
          </w:p>
        </w:tc>
      </w:tr>
      <w:tr w:rsidR="002B24AE" w:rsidRPr="006F6082" w:rsidTr="00E0611F">
        <w:tblPrEx>
          <w:tblCellMar>
            <w:left w:w="0" w:type="dxa"/>
            <w:right w:w="0" w:type="dxa"/>
          </w:tblCellMar>
        </w:tblPrEx>
        <w:trPr>
          <w:gridAfter w:val="1"/>
          <w:wAfter w:w="10" w:type="dxa"/>
        </w:trPr>
        <w:tc>
          <w:tcPr>
            <w:tcW w:w="978" w:type="dxa"/>
            <w:gridSpan w:val="3"/>
            <w:shd w:val="clear" w:color="auto" w:fill="auto"/>
          </w:tcPr>
          <w:p w:rsidR="002B24AE" w:rsidRPr="006F6082" w:rsidRDefault="002B24AE" w:rsidP="00E0611F">
            <w:pPr>
              <w:pStyle w:val="aff7"/>
              <w:snapToGrid w:val="0"/>
              <w:rPr>
                <w:rFonts w:ascii="Times New Roman" w:hAnsi="Times New Roman" w:cs="Times New Roman"/>
                <w:sz w:val="20"/>
                <w:szCs w:val="20"/>
              </w:rPr>
            </w:pPr>
          </w:p>
        </w:tc>
        <w:tc>
          <w:tcPr>
            <w:tcW w:w="903" w:type="dxa"/>
            <w:gridSpan w:val="2"/>
            <w:shd w:val="clear" w:color="auto" w:fill="auto"/>
          </w:tcPr>
          <w:p w:rsidR="002B24AE" w:rsidRPr="006F6082" w:rsidRDefault="002B24AE" w:rsidP="00E0611F">
            <w:pPr>
              <w:pStyle w:val="aff7"/>
              <w:snapToGrid w:val="0"/>
              <w:rPr>
                <w:rFonts w:ascii="Times New Roman" w:hAnsi="Times New Roman" w:cs="Times New Roman"/>
                <w:sz w:val="20"/>
                <w:szCs w:val="20"/>
              </w:rPr>
            </w:pPr>
          </w:p>
        </w:tc>
        <w:tc>
          <w:tcPr>
            <w:tcW w:w="902" w:type="dxa"/>
            <w:gridSpan w:val="2"/>
            <w:shd w:val="clear" w:color="auto" w:fill="auto"/>
          </w:tcPr>
          <w:p w:rsidR="002B24AE" w:rsidRPr="006F6082" w:rsidRDefault="002B24AE" w:rsidP="00E0611F">
            <w:pPr>
              <w:pStyle w:val="aff7"/>
              <w:snapToGrid w:val="0"/>
              <w:rPr>
                <w:rFonts w:ascii="Times New Roman" w:hAnsi="Times New Roman" w:cs="Times New Roman"/>
                <w:sz w:val="20"/>
                <w:szCs w:val="20"/>
              </w:rPr>
            </w:pPr>
          </w:p>
        </w:tc>
        <w:tc>
          <w:tcPr>
            <w:tcW w:w="903" w:type="dxa"/>
            <w:gridSpan w:val="2"/>
            <w:shd w:val="clear" w:color="auto" w:fill="auto"/>
          </w:tcPr>
          <w:p w:rsidR="002B24AE" w:rsidRPr="006F6082" w:rsidRDefault="002B24AE" w:rsidP="00E0611F">
            <w:pPr>
              <w:pStyle w:val="aff7"/>
              <w:snapToGrid w:val="0"/>
              <w:rPr>
                <w:rFonts w:ascii="Times New Roman" w:hAnsi="Times New Roman" w:cs="Times New Roman"/>
                <w:sz w:val="20"/>
                <w:szCs w:val="20"/>
              </w:rPr>
            </w:pPr>
          </w:p>
        </w:tc>
        <w:tc>
          <w:tcPr>
            <w:tcW w:w="903" w:type="dxa"/>
            <w:shd w:val="clear" w:color="auto" w:fill="auto"/>
          </w:tcPr>
          <w:p w:rsidR="002B24AE" w:rsidRPr="006F6082" w:rsidRDefault="002B24AE" w:rsidP="00E0611F">
            <w:pPr>
              <w:pStyle w:val="aff7"/>
              <w:snapToGrid w:val="0"/>
              <w:rPr>
                <w:rFonts w:ascii="Times New Roman" w:hAnsi="Times New Roman" w:cs="Times New Roman"/>
                <w:sz w:val="20"/>
                <w:szCs w:val="20"/>
              </w:rPr>
            </w:pPr>
          </w:p>
        </w:tc>
      </w:tr>
    </w:tbl>
    <w:p w:rsidR="002B24AE" w:rsidRPr="006F6082" w:rsidRDefault="00EE3F7A" w:rsidP="002B24AE">
      <w:pPr>
        <w:pStyle w:val="23"/>
        <w:shd w:val="clear" w:color="auto" w:fill="auto"/>
        <w:spacing w:line="360" w:lineRule="exact"/>
        <w:ind w:left="160" w:firstLine="0"/>
        <w:jc w:val="both"/>
        <w:rPr>
          <w:rFonts w:cs="Times New Roman"/>
          <w:sz w:val="20"/>
          <w:szCs w:val="20"/>
          <w:lang w:val="en-US"/>
        </w:rPr>
      </w:pPr>
      <w:r>
        <w:rPr>
          <w:rFonts w:cs="Times New Roman"/>
          <w:sz w:val="20"/>
          <w:szCs w:val="20"/>
        </w:rPr>
        <w:pict>
          <v:shape id="_x0000_s1028" type="#_x0000_t202" style="position:absolute;left:0;text-align:left;margin-left:295pt;margin-top:-32.45pt;width:167.9pt;height:37.4pt;z-index:251657216;mso-position-horizontal-relative:page;mso-position-vertical-relative:text" stroked="f">
            <v:fill opacity="0" color2="black"/>
            <v:textbox inset="0,0,0,0">
              <w:txbxContent>
                <w:tbl>
                  <w:tblPr>
                    <w:tblW w:w="0" w:type="auto"/>
                    <w:tblInd w:w="108" w:type="dxa"/>
                    <w:tblLayout w:type="fixed"/>
                    <w:tblLook w:val="0000" w:firstRow="0" w:lastRow="0" w:firstColumn="0" w:lastColumn="0" w:noHBand="0" w:noVBand="0"/>
                  </w:tblPr>
                  <w:tblGrid>
                    <w:gridCol w:w="657"/>
                    <w:gridCol w:w="851"/>
                    <w:gridCol w:w="992"/>
                    <w:gridCol w:w="870"/>
                  </w:tblGrid>
                  <w:tr w:rsidR="002B24AE">
                    <w:tc>
                      <w:tcPr>
                        <w:tcW w:w="657"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lang w:val="en-US"/>
                          </w:rPr>
                        </w:pPr>
                        <w:r>
                          <w:rPr>
                            <w:sz w:val="24"/>
                            <w:szCs w:val="24"/>
                            <w:lang w:val="en-US"/>
                          </w:rPr>
                          <w:t>Y</w:t>
                        </w:r>
                      </w:p>
                    </w:tc>
                    <w:tc>
                      <w:tcPr>
                        <w:tcW w:w="851"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rPr>
                        </w:pPr>
                        <w:r>
                          <w:rPr>
                            <w:sz w:val="24"/>
                            <w:szCs w:val="24"/>
                          </w:rPr>
                          <w:t>2</w:t>
                        </w:r>
                      </w:p>
                    </w:tc>
                    <w:tc>
                      <w:tcPr>
                        <w:tcW w:w="992"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rPr>
                        </w:pPr>
                        <w:r>
                          <w:rPr>
                            <w:sz w:val="24"/>
                            <w:szCs w:val="24"/>
                          </w:rPr>
                          <w:t>4</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rPr>
                        </w:pPr>
                        <w:r>
                          <w:rPr>
                            <w:sz w:val="24"/>
                            <w:szCs w:val="24"/>
                          </w:rPr>
                          <w:t>5</w:t>
                        </w:r>
                      </w:p>
                    </w:tc>
                  </w:tr>
                  <w:tr w:rsidR="002B24AE">
                    <w:tc>
                      <w:tcPr>
                        <w:tcW w:w="657"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lang w:val="en-US"/>
                          </w:rPr>
                        </w:pPr>
                        <w:r>
                          <w:rPr>
                            <w:sz w:val="24"/>
                            <w:szCs w:val="24"/>
                            <w:lang w:val="en-US"/>
                          </w:rPr>
                          <w:t>p</w:t>
                        </w:r>
                      </w:p>
                    </w:tc>
                    <w:tc>
                      <w:tcPr>
                        <w:tcW w:w="851"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rPr>
                        </w:pPr>
                        <w:r>
                          <w:rPr>
                            <w:sz w:val="24"/>
                            <w:szCs w:val="24"/>
                            <w:lang w:val="en-US"/>
                          </w:rPr>
                          <w:t>0,</w:t>
                        </w:r>
                        <w:r>
                          <w:rPr>
                            <w:sz w:val="24"/>
                            <w:szCs w:val="24"/>
                          </w:rPr>
                          <w:t>7</w:t>
                        </w:r>
                      </w:p>
                    </w:tc>
                    <w:tc>
                      <w:tcPr>
                        <w:tcW w:w="992"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rPr>
                        </w:pPr>
                        <w:r>
                          <w:rPr>
                            <w:sz w:val="24"/>
                            <w:szCs w:val="24"/>
                            <w:lang w:val="en-US"/>
                          </w:rPr>
                          <w:t>0,</w:t>
                        </w:r>
                        <w:r>
                          <w:rPr>
                            <w:sz w:val="24"/>
                            <w:szCs w:val="24"/>
                          </w:rPr>
                          <w:t>1</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rPr>
                        </w:pPr>
                        <w:r>
                          <w:rPr>
                            <w:sz w:val="24"/>
                            <w:szCs w:val="24"/>
                            <w:lang w:val="en-US"/>
                          </w:rPr>
                          <w:t>0,</w:t>
                        </w:r>
                        <w:r>
                          <w:rPr>
                            <w:sz w:val="24"/>
                            <w:szCs w:val="24"/>
                          </w:rPr>
                          <w:t>2</w:t>
                        </w:r>
                      </w:p>
                    </w:tc>
                  </w:tr>
                </w:tbl>
                <w:p w:rsidR="002B24AE" w:rsidRDefault="002B24AE" w:rsidP="002B24AE">
                  <w:r>
                    <w:t xml:space="preserve"> </w:t>
                  </w:r>
                </w:p>
              </w:txbxContent>
            </v:textbox>
            <w10:wrap type="square" side="largest" anchorx="page"/>
          </v:shape>
        </w:pict>
      </w:r>
      <w:r w:rsidR="002B24AE" w:rsidRPr="006F6082">
        <w:rPr>
          <w:rFonts w:cs="Times New Roman"/>
          <w:sz w:val="20"/>
          <w:szCs w:val="20"/>
          <w:lang w:val="en-US"/>
        </w:rPr>
        <w:t xml:space="preserve">    </w:t>
      </w:r>
    </w:p>
    <w:p w:rsidR="002B24AE" w:rsidRPr="006F6082" w:rsidRDefault="002B24AE" w:rsidP="002B24AE">
      <w:pPr>
        <w:pStyle w:val="23"/>
        <w:shd w:val="clear" w:color="auto" w:fill="auto"/>
        <w:spacing w:line="331" w:lineRule="exact"/>
        <w:ind w:left="20" w:firstLine="340"/>
        <w:jc w:val="both"/>
        <w:rPr>
          <w:rFonts w:cs="Times New Roman"/>
          <w:sz w:val="20"/>
          <w:szCs w:val="20"/>
        </w:rPr>
      </w:pPr>
    </w:p>
    <w:p w:rsidR="002B24AE" w:rsidRPr="006F6082" w:rsidRDefault="002B24AE" w:rsidP="002B24AE">
      <w:pPr>
        <w:pStyle w:val="23"/>
        <w:shd w:val="clear" w:color="auto" w:fill="auto"/>
        <w:spacing w:line="331" w:lineRule="exact"/>
        <w:ind w:left="20" w:firstLine="340"/>
        <w:jc w:val="both"/>
        <w:rPr>
          <w:rFonts w:cs="Times New Roman"/>
          <w:sz w:val="20"/>
          <w:szCs w:val="20"/>
        </w:rPr>
      </w:pPr>
      <w:r w:rsidRPr="006F6082">
        <w:rPr>
          <w:rFonts w:cs="Times New Roman"/>
          <w:sz w:val="20"/>
          <w:szCs w:val="20"/>
        </w:rPr>
        <w:t xml:space="preserve">Найти математическое ожидание суммы </w:t>
      </w:r>
      <w:r w:rsidRPr="006F6082">
        <w:rPr>
          <w:rFonts w:cs="Times New Roman"/>
          <w:sz w:val="20"/>
          <w:szCs w:val="20"/>
          <w:lang w:val="en-US"/>
        </w:rPr>
        <w:t>X</w:t>
      </w:r>
      <w:r w:rsidRPr="006F6082">
        <w:rPr>
          <w:rFonts w:cs="Times New Roman"/>
          <w:sz w:val="20"/>
          <w:szCs w:val="20"/>
        </w:rPr>
        <w:t>+</w:t>
      </w:r>
      <w:r w:rsidRPr="006F6082">
        <w:rPr>
          <w:rFonts w:cs="Times New Roman"/>
          <w:sz w:val="20"/>
          <w:szCs w:val="20"/>
          <w:lang w:val="en-US"/>
        </w:rPr>
        <w:t>Y</w:t>
      </w:r>
      <w:r w:rsidRPr="006F6082">
        <w:rPr>
          <w:rFonts w:cs="Times New Roman"/>
          <w:sz w:val="20"/>
          <w:szCs w:val="20"/>
        </w:rPr>
        <w:t xml:space="preserve"> двумя способами:</w:t>
      </w:r>
    </w:p>
    <w:p w:rsidR="002B24AE" w:rsidRPr="006F6082" w:rsidRDefault="002B24AE" w:rsidP="002B24AE">
      <w:pPr>
        <w:pStyle w:val="23"/>
        <w:shd w:val="clear" w:color="auto" w:fill="auto"/>
        <w:tabs>
          <w:tab w:val="left" w:pos="250"/>
        </w:tabs>
        <w:spacing w:line="331" w:lineRule="exact"/>
        <w:ind w:left="340"/>
        <w:jc w:val="both"/>
        <w:rPr>
          <w:rFonts w:cs="Times New Roman"/>
          <w:sz w:val="20"/>
          <w:szCs w:val="20"/>
        </w:rPr>
      </w:pPr>
      <w:r w:rsidRPr="006F6082">
        <w:rPr>
          <w:rFonts w:cs="Times New Roman"/>
          <w:sz w:val="20"/>
          <w:szCs w:val="20"/>
        </w:rPr>
        <w:t>а)</w:t>
      </w:r>
      <w:r w:rsidRPr="006F6082">
        <w:rPr>
          <w:rFonts w:cs="Times New Roman"/>
          <w:sz w:val="20"/>
          <w:szCs w:val="20"/>
        </w:rPr>
        <w:tab/>
        <w:t xml:space="preserve">составив законы распределения </w:t>
      </w:r>
      <w:r w:rsidRPr="006F6082">
        <w:rPr>
          <w:rFonts w:cs="Times New Roman"/>
          <w:sz w:val="20"/>
          <w:szCs w:val="20"/>
          <w:lang w:val="en-US"/>
        </w:rPr>
        <w:t>X</w:t>
      </w:r>
      <w:r w:rsidRPr="006F6082">
        <w:rPr>
          <w:rFonts w:cs="Times New Roman"/>
          <w:sz w:val="20"/>
          <w:szCs w:val="20"/>
        </w:rPr>
        <w:t>+</w:t>
      </w:r>
      <w:r w:rsidRPr="006F6082">
        <w:rPr>
          <w:rFonts w:cs="Times New Roman"/>
          <w:sz w:val="20"/>
          <w:szCs w:val="20"/>
          <w:lang w:val="en-US"/>
        </w:rPr>
        <w:t>Y</w:t>
      </w:r>
      <w:r w:rsidRPr="006F6082">
        <w:rPr>
          <w:rFonts w:cs="Times New Roman"/>
          <w:sz w:val="20"/>
          <w:szCs w:val="20"/>
        </w:rPr>
        <w:t>; б) пользуясь свойством 4</w:t>
      </w:r>
    </w:p>
    <w:p w:rsidR="002B24AE" w:rsidRPr="006F6082" w:rsidRDefault="002B24AE" w:rsidP="002B24AE">
      <w:pPr>
        <w:pStyle w:val="23"/>
        <w:numPr>
          <w:ilvl w:val="0"/>
          <w:numId w:val="32"/>
        </w:numPr>
        <w:shd w:val="clear" w:color="auto" w:fill="auto"/>
        <w:tabs>
          <w:tab w:val="left" w:pos="274"/>
        </w:tabs>
        <w:spacing w:after="269" w:line="283" w:lineRule="exact"/>
        <w:ind w:left="340" w:right="60" w:hanging="340"/>
        <w:jc w:val="both"/>
        <w:rPr>
          <w:rFonts w:cs="Times New Roman"/>
          <w:sz w:val="20"/>
          <w:szCs w:val="20"/>
        </w:rPr>
      </w:pPr>
      <w:r w:rsidRPr="006F6082">
        <w:rPr>
          <w:rFonts w:cs="Times New Roman"/>
          <w:sz w:val="20"/>
          <w:szCs w:val="20"/>
        </w:rPr>
        <w:t>Дискретные независимые случайные величины заданны законами распределения:</w:t>
      </w:r>
    </w:p>
    <w:tbl>
      <w:tblPr>
        <w:tblW w:w="0" w:type="auto"/>
        <w:tblInd w:w="-10" w:type="dxa"/>
        <w:tblLayout w:type="fixed"/>
        <w:tblLook w:val="0000" w:firstRow="0" w:lastRow="0" w:firstColumn="0" w:lastColumn="0" w:noHBand="0" w:noVBand="0"/>
      </w:tblPr>
      <w:tblGrid>
        <w:gridCol w:w="236"/>
        <w:gridCol w:w="657"/>
        <w:gridCol w:w="85"/>
        <w:gridCol w:w="766"/>
        <w:gridCol w:w="137"/>
        <w:gridCol w:w="855"/>
        <w:gridCol w:w="47"/>
        <w:gridCol w:w="803"/>
        <w:gridCol w:w="100"/>
        <w:gridCol w:w="903"/>
        <w:gridCol w:w="10"/>
      </w:tblGrid>
      <w:tr w:rsidR="002B24AE" w:rsidRPr="006F6082" w:rsidTr="00E0611F">
        <w:tc>
          <w:tcPr>
            <w:tcW w:w="236" w:type="dxa"/>
            <w:shd w:val="clear" w:color="auto" w:fill="auto"/>
          </w:tcPr>
          <w:p w:rsidR="002B24AE" w:rsidRPr="006F6082" w:rsidRDefault="002B24AE" w:rsidP="00E0611F">
            <w:pPr>
              <w:pStyle w:val="aff8"/>
              <w:snapToGrid w:val="0"/>
              <w:rPr>
                <w:rFonts w:ascii="Times New Roman" w:hAnsi="Times New Roman" w:cs="Times New Roman"/>
                <w:sz w:val="20"/>
                <w:szCs w:val="20"/>
              </w:rPr>
            </w:pPr>
          </w:p>
        </w:tc>
        <w:tc>
          <w:tcPr>
            <w:tcW w:w="657"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lang w:val="en-US"/>
              </w:rPr>
            </w:pPr>
            <w:r w:rsidRPr="006F6082">
              <w:rPr>
                <w:rFonts w:cs="Times New Roman"/>
                <w:sz w:val="20"/>
                <w:szCs w:val="20"/>
                <w:lang w:val="en-US"/>
              </w:rPr>
              <w:t>X</w:t>
            </w:r>
          </w:p>
        </w:tc>
        <w:tc>
          <w:tcPr>
            <w:tcW w:w="851"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lang w:val="en-US"/>
              </w:rPr>
            </w:pPr>
            <w:r w:rsidRPr="006F6082">
              <w:rPr>
                <w:rFonts w:cs="Times New Roman"/>
                <w:sz w:val="20"/>
                <w:szCs w:val="20"/>
                <w:lang w:val="en-US"/>
              </w:rPr>
              <w:t>1</w:t>
            </w:r>
          </w:p>
        </w:tc>
        <w:tc>
          <w:tcPr>
            <w:tcW w:w="992"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rPr>
            </w:pPr>
            <w:r w:rsidRPr="006F6082">
              <w:rPr>
                <w:rFonts w:cs="Times New Roman"/>
                <w:sz w:val="20"/>
                <w:szCs w:val="20"/>
              </w:rPr>
              <w:t>3</w:t>
            </w:r>
          </w:p>
        </w:tc>
        <w:tc>
          <w:tcPr>
            <w:tcW w:w="850"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rPr>
            </w:pPr>
            <w:r w:rsidRPr="006F6082">
              <w:rPr>
                <w:rFonts w:cs="Times New Roman"/>
                <w:sz w:val="20"/>
                <w:szCs w:val="20"/>
              </w:rPr>
              <w:t>7</w:t>
            </w:r>
          </w:p>
        </w:tc>
        <w:tc>
          <w:tcPr>
            <w:tcW w:w="1013" w:type="dxa"/>
            <w:gridSpan w:val="3"/>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rPr>
            </w:pPr>
            <w:r w:rsidRPr="006F6082">
              <w:rPr>
                <w:rFonts w:cs="Times New Roman"/>
                <w:sz w:val="20"/>
                <w:szCs w:val="20"/>
              </w:rPr>
              <w:t>9</w:t>
            </w:r>
          </w:p>
        </w:tc>
      </w:tr>
      <w:tr w:rsidR="002B24AE" w:rsidRPr="006F6082" w:rsidTr="00E0611F">
        <w:tc>
          <w:tcPr>
            <w:tcW w:w="236" w:type="dxa"/>
            <w:shd w:val="clear" w:color="auto" w:fill="auto"/>
          </w:tcPr>
          <w:p w:rsidR="002B24AE" w:rsidRPr="006F6082" w:rsidRDefault="002B24AE" w:rsidP="00E0611F">
            <w:pPr>
              <w:snapToGrid w:val="0"/>
              <w:rPr>
                <w:rFonts w:ascii="Times New Roman" w:hAnsi="Times New Roman" w:cs="Times New Roman"/>
                <w:sz w:val="20"/>
                <w:szCs w:val="20"/>
              </w:rPr>
            </w:pPr>
          </w:p>
        </w:tc>
        <w:tc>
          <w:tcPr>
            <w:tcW w:w="657"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lang w:val="en-US"/>
              </w:rPr>
            </w:pPr>
            <w:r w:rsidRPr="006F6082">
              <w:rPr>
                <w:rFonts w:cs="Times New Roman"/>
                <w:sz w:val="20"/>
                <w:szCs w:val="20"/>
                <w:lang w:val="en-US"/>
              </w:rPr>
              <w:t>p</w:t>
            </w:r>
          </w:p>
        </w:tc>
        <w:tc>
          <w:tcPr>
            <w:tcW w:w="851"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rPr>
            </w:pPr>
            <w:r w:rsidRPr="006F6082">
              <w:rPr>
                <w:rFonts w:cs="Times New Roman"/>
                <w:sz w:val="20"/>
                <w:szCs w:val="20"/>
                <w:lang w:val="en-US"/>
              </w:rPr>
              <w:t>0,</w:t>
            </w:r>
            <w:r w:rsidRPr="006F6082">
              <w:rPr>
                <w:rFonts w:cs="Times New Roman"/>
                <w:sz w:val="20"/>
                <w:szCs w:val="20"/>
              </w:rPr>
              <w:t>3</w:t>
            </w:r>
          </w:p>
        </w:tc>
        <w:tc>
          <w:tcPr>
            <w:tcW w:w="992"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rPr>
            </w:pPr>
            <w:r w:rsidRPr="006F6082">
              <w:rPr>
                <w:rFonts w:cs="Times New Roman"/>
                <w:sz w:val="20"/>
                <w:szCs w:val="20"/>
                <w:lang w:val="en-US"/>
              </w:rPr>
              <w:t>0,</w:t>
            </w:r>
            <w:r w:rsidRPr="006F6082">
              <w:rPr>
                <w:rFonts w:cs="Times New Roman"/>
                <w:sz w:val="20"/>
                <w:szCs w:val="20"/>
              </w:rPr>
              <w:t>1</w:t>
            </w:r>
          </w:p>
        </w:tc>
        <w:tc>
          <w:tcPr>
            <w:tcW w:w="850"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rPr>
            </w:pPr>
            <w:r w:rsidRPr="006F6082">
              <w:rPr>
                <w:rFonts w:cs="Times New Roman"/>
                <w:sz w:val="20"/>
                <w:szCs w:val="20"/>
                <w:lang w:val="en-US"/>
              </w:rPr>
              <w:t>0,</w:t>
            </w:r>
            <w:r w:rsidRPr="006F6082">
              <w:rPr>
                <w:rFonts w:cs="Times New Roman"/>
                <w:sz w:val="20"/>
                <w:szCs w:val="20"/>
              </w:rPr>
              <w:t>2</w:t>
            </w:r>
          </w:p>
        </w:tc>
        <w:tc>
          <w:tcPr>
            <w:tcW w:w="1013" w:type="dxa"/>
            <w:gridSpan w:val="3"/>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rPr>
            </w:pPr>
            <w:r w:rsidRPr="006F6082">
              <w:rPr>
                <w:rFonts w:cs="Times New Roman"/>
                <w:sz w:val="20"/>
                <w:szCs w:val="20"/>
                <w:lang w:val="en-US"/>
              </w:rPr>
              <w:t>0,</w:t>
            </w:r>
            <w:r w:rsidRPr="006F6082">
              <w:rPr>
                <w:rFonts w:cs="Times New Roman"/>
                <w:sz w:val="20"/>
                <w:szCs w:val="20"/>
              </w:rPr>
              <w:t>4</w:t>
            </w:r>
          </w:p>
        </w:tc>
      </w:tr>
      <w:tr w:rsidR="002B24AE" w:rsidRPr="006F6082" w:rsidTr="00E0611F">
        <w:tblPrEx>
          <w:tblCellMar>
            <w:left w:w="0" w:type="dxa"/>
            <w:right w:w="0" w:type="dxa"/>
          </w:tblCellMar>
        </w:tblPrEx>
        <w:trPr>
          <w:gridAfter w:val="1"/>
          <w:wAfter w:w="10" w:type="dxa"/>
        </w:trPr>
        <w:tc>
          <w:tcPr>
            <w:tcW w:w="978" w:type="dxa"/>
            <w:gridSpan w:val="3"/>
            <w:shd w:val="clear" w:color="auto" w:fill="auto"/>
          </w:tcPr>
          <w:p w:rsidR="002B24AE" w:rsidRPr="006F6082" w:rsidRDefault="002B24AE" w:rsidP="00E0611F">
            <w:pPr>
              <w:pStyle w:val="aff7"/>
              <w:snapToGrid w:val="0"/>
              <w:rPr>
                <w:rFonts w:ascii="Times New Roman" w:hAnsi="Times New Roman" w:cs="Times New Roman"/>
                <w:sz w:val="20"/>
                <w:szCs w:val="20"/>
              </w:rPr>
            </w:pPr>
          </w:p>
        </w:tc>
        <w:tc>
          <w:tcPr>
            <w:tcW w:w="903" w:type="dxa"/>
            <w:gridSpan w:val="2"/>
            <w:shd w:val="clear" w:color="auto" w:fill="auto"/>
          </w:tcPr>
          <w:p w:rsidR="002B24AE" w:rsidRPr="006F6082" w:rsidRDefault="002B24AE" w:rsidP="00E0611F">
            <w:pPr>
              <w:pStyle w:val="aff7"/>
              <w:snapToGrid w:val="0"/>
              <w:rPr>
                <w:rFonts w:ascii="Times New Roman" w:hAnsi="Times New Roman" w:cs="Times New Roman"/>
                <w:sz w:val="20"/>
                <w:szCs w:val="20"/>
              </w:rPr>
            </w:pPr>
          </w:p>
        </w:tc>
        <w:tc>
          <w:tcPr>
            <w:tcW w:w="902" w:type="dxa"/>
            <w:gridSpan w:val="2"/>
            <w:shd w:val="clear" w:color="auto" w:fill="auto"/>
          </w:tcPr>
          <w:p w:rsidR="002B24AE" w:rsidRPr="006F6082" w:rsidRDefault="002B24AE" w:rsidP="00E0611F">
            <w:pPr>
              <w:pStyle w:val="aff7"/>
              <w:snapToGrid w:val="0"/>
              <w:rPr>
                <w:rFonts w:ascii="Times New Roman" w:hAnsi="Times New Roman" w:cs="Times New Roman"/>
                <w:sz w:val="20"/>
                <w:szCs w:val="20"/>
              </w:rPr>
            </w:pPr>
          </w:p>
        </w:tc>
        <w:tc>
          <w:tcPr>
            <w:tcW w:w="903" w:type="dxa"/>
            <w:gridSpan w:val="2"/>
            <w:shd w:val="clear" w:color="auto" w:fill="auto"/>
          </w:tcPr>
          <w:p w:rsidR="002B24AE" w:rsidRPr="006F6082" w:rsidRDefault="002B24AE" w:rsidP="00E0611F">
            <w:pPr>
              <w:pStyle w:val="aff7"/>
              <w:snapToGrid w:val="0"/>
              <w:rPr>
                <w:rFonts w:ascii="Times New Roman" w:hAnsi="Times New Roman" w:cs="Times New Roman"/>
                <w:sz w:val="20"/>
                <w:szCs w:val="20"/>
              </w:rPr>
            </w:pPr>
          </w:p>
        </w:tc>
        <w:tc>
          <w:tcPr>
            <w:tcW w:w="903" w:type="dxa"/>
            <w:shd w:val="clear" w:color="auto" w:fill="auto"/>
          </w:tcPr>
          <w:p w:rsidR="002B24AE" w:rsidRPr="006F6082" w:rsidRDefault="002B24AE" w:rsidP="00E0611F">
            <w:pPr>
              <w:pStyle w:val="aff7"/>
              <w:snapToGrid w:val="0"/>
              <w:rPr>
                <w:rFonts w:ascii="Times New Roman" w:hAnsi="Times New Roman" w:cs="Times New Roman"/>
                <w:sz w:val="20"/>
                <w:szCs w:val="20"/>
              </w:rPr>
            </w:pPr>
          </w:p>
        </w:tc>
      </w:tr>
    </w:tbl>
    <w:p w:rsidR="002B24AE" w:rsidRPr="006F6082" w:rsidRDefault="00EE3F7A" w:rsidP="002B24AE">
      <w:pPr>
        <w:pStyle w:val="23"/>
        <w:shd w:val="clear" w:color="auto" w:fill="auto"/>
        <w:spacing w:line="360" w:lineRule="exact"/>
        <w:ind w:firstLine="0"/>
        <w:jc w:val="both"/>
        <w:rPr>
          <w:rFonts w:cs="Times New Roman"/>
          <w:sz w:val="20"/>
          <w:szCs w:val="20"/>
          <w:lang w:val="en-US"/>
        </w:rPr>
      </w:pPr>
      <w:r>
        <w:rPr>
          <w:rFonts w:cs="Times New Roman"/>
          <w:sz w:val="20"/>
          <w:szCs w:val="20"/>
        </w:rPr>
        <w:lastRenderedPageBreak/>
        <w:pict>
          <v:shape id="_x0000_s1029" type="#_x0000_t202" style="position:absolute;left:0;text-align:left;margin-left:277pt;margin-top:-33.65pt;width:167.9pt;height:37.4pt;z-index:251658240;mso-position-horizontal-relative:page;mso-position-vertical-relative:text" stroked="f">
            <v:fill opacity="0" color2="black"/>
            <v:textbox inset="0,0,0,0">
              <w:txbxContent>
                <w:tbl>
                  <w:tblPr>
                    <w:tblW w:w="0" w:type="auto"/>
                    <w:tblInd w:w="108" w:type="dxa"/>
                    <w:tblLayout w:type="fixed"/>
                    <w:tblLook w:val="0000" w:firstRow="0" w:lastRow="0" w:firstColumn="0" w:lastColumn="0" w:noHBand="0" w:noVBand="0"/>
                  </w:tblPr>
                  <w:tblGrid>
                    <w:gridCol w:w="657"/>
                    <w:gridCol w:w="851"/>
                    <w:gridCol w:w="992"/>
                    <w:gridCol w:w="870"/>
                  </w:tblGrid>
                  <w:tr w:rsidR="002B24AE">
                    <w:tc>
                      <w:tcPr>
                        <w:tcW w:w="657"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lang w:val="en-US"/>
                          </w:rPr>
                        </w:pPr>
                        <w:r>
                          <w:rPr>
                            <w:sz w:val="24"/>
                            <w:szCs w:val="24"/>
                            <w:lang w:val="en-US"/>
                          </w:rPr>
                          <w:t>Y</w:t>
                        </w:r>
                      </w:p>
                    </w:tc>
                    <w:tc>
                      <w:tcPr>
                        <w:tcW w:w="851"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rPr>
                        </w:pPr>
                        <w:r>
                          <w:rPr>
                            <w:sz w:val="24"/>
                            <w:szCs w:val="24"/>
                          </w:rPr>
                          <w:t>2</w:t>
                        </w:r>
                      </w:p>
                    </w:tc>
                    <w:tc>
                      <w:tcPr>
                        <w:tcW w:w="992"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rPr>
                        </w:pPr>
                        <w:r>
                          <w:rPr>
                            <w:sz w:val="24"/>
                            <w:szCs w:val="24"/>
                          </w:rPr>
                          <w:t>4</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rPr>
                        </w:pPr>
                        <w:r>
                          <w:rPr>
                            <w:sz w:val="24"/>
                            <w:szCs w:val="24"/>
                          </w:rPr>
                          <w:t>5</w:t>
                        </w:r>
                      </w:p>
                    </w:tc>
                  </w:tr>
                  <w:tr w:rsidR="002B24AE">
                    <w:tc>
                      <w:tcPr>
                        <w:tcW w:w="657"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lang w:val="en-US"/>
                          </w:rPr>
                        </w:pPr>
                        <w:r>
                          <w:rPr>
                            <w:sz w:val="24"/>
                            <w:szCs w:val="24"/>
                            <w:lang w:val="en-US"/>
                          </w:rPr>
                          <w:t>p</w:t>
                        </w:r>
                      </w:p>
                    </w:tc>
                    <w:tc>
                      <w:tcPr>
                        <w:tcW w:w="851"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rPr>
                        </w:pPr>
                        <w:r>
                          <w:rPr>
                            <w:sz w:val="24"/>
                            <w:szCs w:val="24"/>
                            <w:lang w:val="en-US"/>
                          </w:rPr>
                          <w:t>0,</w:t>
                        </w:r>
                        <w:r>
                          <w:rPr>
                            <w:sz w:val="24"/>
                            <w:szCs w:val="24"/>
                          </w:rPr>
                          <w:t>7</w:t>
                        </w:r>
                      </w:p>
                    </w:tc>
                    <w:tc>
                      <w:tcPr>
                        <w:tcW w:w="992"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rPr>
                        </w:pPr>
                        <w:r>
                          <w:rPr>
                            <w:sz w:val="24"/>
                            <w:szCs w:val="24"/>
                            <w:lang w:val="en-US"/>
                          </w:rPr>
                          <w:t>0,</w:t>
                        </w:r>
                        <w:r>
                          <w:rPr>
                            <w:sz w:val="24"/>
                            <w:szCs w:val="24"/>
                          </w:rPr>
                          <w:t>1</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rPr>
                        </w:pPr>
                        <w:r>
                          <w:rPr>
                            <w:sz w:val="24"/>
                            <w:szCs w:val="24"/>
                            <w:lang w:val="en-US"/>
                          </w:rPr>
                          <w:t>0,</w:t>
                        </w:r>
                        <w:r>
                          <w:rPr>
                            <w:sz w:val="24"/>
                            <w:szCs w:val="24"/>
                          </w:rPr>
                          <w:t>2</w:t>
                        </w:r>
                      </w:p>
                    </w:tc>
                  </w:tr>
                </w:tbl>
                <w:p w:rsidR="002B24AE" w:rsidRDefault="002B24AE" w:rsidP="002B24AE">
                  <w:r>
                    <w:t xml:space="preserve"> </w:t>
                  </w:r>
                </w:p>
              </w:txbxContent>
            </v:textbox>
            <w10:wrap type="square" side="largest" anchorx="page"/>
          </v:shape>
        </w:pict>
      </w:r>
    </w:p>
    <w:p w:rsidR="002B24AE" w:rsidRPr="006F6082" w:rsidRDefault="002B24AE" w:rsidP="002B24AE">
      <w:pPr>
        <w:pStyle w:val="23"/>
        <w:shd w:val="clear" w:color="auto" w:fill="auto"/>
        <w:spacing w:line="322" w:lineRule="exact"/>
        <w:ind w:left="20" w:right="60" w:firstLine="340"/>
        <w:jc w:val="both"/>
        <w:rPr>
          <w:rFonts w:cs="Times New Roman"/>
          <w:sz w:val="20"/>
          <w:szCs w:val="20"/>
        </w:rPr>
      </w:pPr>
      <w:r w:rsidRPr="006F6082">
        <w:rPr>
          <w:rFonts w:cs="Times New Roman"/>
          <w:sz w:val="20"/>
          <w:szCs w:val="20"/>
        </w:rPr>
        <w:t xml:space="preserve">Найти математическое ожидание произведение </w:t>
      </w:r>
      <w:r w:rsidRPr="006F6082">
        <w:rPr>
          <w:rFonts w:cs="Times New Roman"/>
          <w:sz w:val="20"/>
          <w:szCs w:val="20"/>
          <w:lang w:val="en-US"/>
        </w:rPr>
        <w:t>X</w:t>
      </w:r>
      <w:r w:rsidRPr="006F6082">
        <w:rPr>
          <w:rFonts w:cs="Times New Roman"/>
          <w:sz w:val="20"/>
          <w:szCs w:val="20"/>
        </w:rPr>
        <w:t>*</w:t>
      </w:r>
      <w:r w:rsidRPr="006F6082">
        <w:rPr>
          <w:rFonts w:cs="Times New Roman"/>
          <w:sz w:val="20"/>
          <w:szCs w:val="20"/>
          <w:lang w:val="en-US"/>
        </w:rPr>
        <w:t>Y</w:t>
      </w:r>
      <w:r w:rsidRPr="006F6082">
        <w:rPr>
          <w:rFonts w:cs="Times New Roman"/>
          <w:sz w:val="20"/>
          <w:szCs w:val="20"/>
        </w:rPr>
        <w:t xml:space="preserve"> двумя способами: а) составив законы распределения </w:t>
      </w:r>
      <w:r w:rsidRPr="006F6082">
        <w:rPr>
          <w:rFonts w:cs="Times New Roman"/>
          <w:sz w:val="20"/>
          <w:szCs w:val="20"/>
          <w:lang w:val="en-US"/>
        </w:rPr>
        <w:t>X</w:t>
      </w:r>
      <w:r w:rsidRPr="006F6082">
        <w:rPr>
          <w:rFonts w:cs="Times New Roman"/>
          <w:sz w:val="20"/>
          <w:szCs w:val="20"/>
        </w:rPr>
        <w:t>*</w:t>
      </w:r>
      <w:r w:rsidRPr="006F6082">
        <w:rPr>
          <w:rFonts w:cs="Times New Roman"/>
          <w:sz w:val="20"/>
          <w:szCs w:val="20"/>
          <w:lang w:val="en-US"/>
        </w:rPr>
        <w:t>Y</w:t>
      </w:r>
      <w:r w:rsidRPr="006F6082">
        <w:rPr>
          <w:rFonts w:cs="Times New Roman"/>
          <w:sz w:val="20"/>
          <w:szCs w:val="20"/>
        </w:rPr>
        <w:t>; б) пользуясь свойством 3.</w:t>
      </w:r>
    </w:p>
    <w:p w:rsidR="002B24AE" w:rsidRPr="006F6082" w:rsidRDefault="002B24AE" w:rsidP="002B24AE">
      <w:pPr>
        <w:pStyle w:val="23"/>
        <w:numPr>
          <w:ilvl w:val="0"/>
          <w:numId w:val="32"/>
        </w:numPr>
        <w:shd w:val="clear" w:color="auto" w:fill="auto"/>
        <w:tabs>
          <w:tab w:val="left" w:pos="293"/>
        </w:tabs>
        <w:spacing w:line="278" w:lineRule="exact"/>
        <w:ind w:left="340" w:right="60" w:hanging="340"/>
        <w:jc w:val="both"/>
        <w:rPr>
          <w:rFonts w:cs="Times New Roman"/>
          <w:sz w:val="20"/>
          <w:szCs w:val="20"/>
        </w:rPr>
      </w:pPr>
      <w:r w:rsidRPr="006F6082">
        <w:rPr>
          <w:rFonts w:cs="Times New Roman"/>
          <w:sz w:val="20"/>
          <w:szCs w:val="20"/>
        </w:rPr>
        <w:t>*Дан перечень возможных значений дискретной случайной величины X: х</w:t>
      </w:r>
      <w:r w:rsidRPr="006F6082">
        <w:rPr>
          <w:rFonts w:cs="Times New Roman"/>
          <w:sz w:val="20"/>
          <w:szCs w:val="20"/>
          <w:vertAlign w:val="subscript"/>
        </w:rPr>
        <w:t>1</w:t>
      </w:r>
      <w:r w:rsidRPr="006F6082">
        <w:rPr>
          <w:rFonts w:cs="Times New Roman"/>
          <w:sz w:val="20"/>
          <w:szCs w:val="20"/>
        </w:rPr>
        <w:t xml:space="preserve">=1, </w:t>
      </w:r>
      <w:r w:rsidRPr="006F6082">
        <w:rPr>
          <w:rFonts w:cs="Times New Roman"/>
          <w:sz w:val="20"/>
          <w:szCs w:val="20"/>
          <w:lang w:val="en-US"/>
        </w:rPr>
        <w:t>x</w:t>
      </w:r>
      <w:r w:rsidRPr="006F6082">
        <w:rPr>
          <w:rStyle w:val="85pt"/>
          <w:vertAlign w:val="subscript"/>
        </w:rPr>
        <w:t>2</w:t>
      </w:r>
      <w:r w:rsidRPr="006F6082">
        <w:rPr>
          <w:rFonts w:cs="Times New Roman"/>
          <w:sz w:val="20"/>
          <w:szCs w:val="20"/>
        </w:rPr>
        <w:t>=</w:t>
      </w:r>
      <w:r w:rsidRPr="006F6082">
        <w:rPr>
          <w:rStyle w:val="85pt"/>
        </w:rPr>
        <w:t>2</w:t>
      </w:r>
      <w:r w:rsidRPr="006F6082">
        <w:rPr>
          <w:rFonts w:cs="Times New Roman"/>
          <w:sz w:val="20"/>
          <w:szCs w:val="20"/>
        </w:rPr>
        <w:t>, х</w:t>
      </w:r>
      <w:r w:rsidRPr="006F6082">
        <w:rPr>
          <w:rFonts w:cs="Times New Roman"/>
          <w:sz w:val="20"/>
          <w:szCs w:val="20"/>
          <w:vertAlign w:val="subscript"/>
        </w:rPr>
        <w:t>3</w:t>
      </w:r>
      <w:r w:rsidRPr="006F6082">
        <w:rPr>
          <w:rFonts w:cs="Times New Roman"/>
          <w:sz w:val="20"/>
          <w:szCs w:val="20"/>
        </w:rPr>
        <w:t>=3 , а также известны математические ожидания этой величины и ее квадрата: М(Х)=2,3 ; М(Х</w:t>
      </w:r>
      <w:r w:rsidRPr="006F6082">
        <w:rPr>
          <w:rFonts w:cs="Times New Roman"/>
          <w:sz w:val="20"/>
          <w:szCs w:val="20"/>
          <w:vertAlign w:val="superscript"/>
        </w:rPr>
        <w:t>2</w:t>
      </w:r>
      <w:r w:rsidRPr="006F6082">
        <w:rPr>
          <w:rFonts w:cs="Times New Roman"/>
          <w:sz w:val="20"/>
          <w:szCs w:val="20"/>
        </w:rPr>
        <w:t>)=5,9. Найти вероятности,</w:t>
      </w:r>
      <w:r w:rsidRPr="006F6082">
        <w:rPr>
          <w:rFonts w:cs="Times New Roman"/>
          <w:sz w:val="20"/>
          <w:szCs w:val="20"/>
          <w:lang w:val="en-US"/>
        </w:rPr>
        <w:t xml:space="preserve"> </w:t>
      </w:r>
      <w:r w:rsidRPr="006F6082">
        <w:rPr>
          <w:rFonts w:cs="Times New Roman"/>
          <w:sz w:val="20"/>
          <w:szCs w:val="20"/>
        </w:rPr>
        <w:t>соответствующие возможным значениям X.</w:t>
      </w:r>
    </w:p>
    <w:p w:rsidR="002B24AE" w:rsidRPr="006F6082" w:rsidRDefault="002B24AE" w:rsidP="002B24AE">
      <w:pPr>
        <w:pStyle w:val="23"/>
        <w:shd w:val="clear" w:color="auto" w:fill="auto"/>
        <w:tabs>
          <w:tab w:val="left" w:pos="293"/>
        </w:tabs>
        <w:spacing w:line="278" w:lineRule="exact"/>
        <w:ind w:right="60" w:firstLine="0"/>
        <w:jc w:val="both"/>
        <w:rPr>
          <w:rFonts w:cs="Times New Roman"/>
          <w:sz w:val="20"/>
          <w:szCs w:val="20"/>
        </w:rPr>
      </w:pPr>
    </w:p>
    <w:p w:rsidR="002B24AE" w:rsidRPr="006F6082" w:rsidRDefault="002B24AE" w:rsidP="002B24AE">
      <w:pPr>
        <w:pStyle w:val="23"/>
        <w:shd w:val="clear" w:color="auto" w:fill="auto"/>
        <w:tabs>
          <w:tab w:val="left" w:pos="293"/>
        </w:tabs>
        <w:spacing w:line="278" w:lineRule="exact"/>
        <w:ind w:right="60" w:firstLine="0"/>
        <w:jc w:val="both"/>
        <w:rPr>
          <w:rFonts w:cs="Times New Roman"/>
          <w:sz w:val="20"/>
          <w:szCs w:val="20"/>
        </w:rPr>
      </w:pPr>
    </w:p>
    <w:p w:rsidR="002B24AE" w:rsidRPr="006F6082" w:rsidRDefault="002B24AE" w:rsidP="002B24AE">
      <w:pPr>
        <w:pStyle w:val="23"/>
        <w:shd w:val="clear" w:color="auto" w:fill="auto"/>
        <w:tabs>
          <w:tab w:val="left" w:pos="293"/>
        </w:tabs>
        <w:spacing w:line="278" w:lineRule="exact"/>
        <w:ind w:right="60" w:firstLine="0"/>
        <w:jc w:val="center"/>
        <w:rPr>
          <w:rFonts w:cs="Times New Roman"/>
          <w:b/>
          <w:sz w:val="20"/>
          <w:szCs w:val="20"/>
        </w:rPr>
      </w:pPr>
      <w:r w:rsidRPr="006F6082">
        <w:rPr>
          <w:rFonts w:cs="Times New Roman"/>
          <w:b/>
          <w:sz w:val="20"/>
          <w:szCs w:val="20"/>
        </w:rPr>
        <w:t>Вариант 3</w:t>
      </w:r>
    </w:p>
    <w:p w:rsidR="002B24AE" w:rsidRPr="006F6082" w:rsidRDefault="002B24AE" w:rsidP="002B24AE">
      <w:pPr>
        <w:pStyle w:val="23"/>
        <w:shd w:val="clear" w:color="auto" w:fill="auto"/>
        <w:tabs>
          <w:tab w:val="left" w:pos="293"/>
        </w:tabs>
        <w:spacing w:line="278" w:lineRule="exact"/>
        <w:ind w:right="60" w:firstLine="0"/>
        <w:jc w:val="both"/>
        <w:rPr>
          <w:rFonts w:cs="Times New Roman"/>
          <w:sz w:val="20"/>
          <w:szCs w:val="20"/>
        </w:rPr>
      </w:pPr>
    </w:p>
    <w:p w:rsidR="002B24AE" w:rsidRPr="006F6082" w:rsidRDefault="002B24AE" w:rsidP="002B24AE">
      <w:pPr>
        <w:pStyle w:val="23"/>
        <w:shd w:val="clear" w:color="auto" w:fill="auto"/>
        <w:tabs>
          <w:tab w:val="left" w:pos="293"/>
        </w:tabs>
        <w:spacing w:line="278" w:lineRule="exact"/>
        <w:ind w:right="60" w:firstLine="0"/>
        <w:jc w:val="both"/>
        <w:rPr>
          <w:rFonts w:cs="Times New Roman"/>
          <w:sz w:val="20"/>
          <w:szCs w:val="20"/>
        </w:rPr>
      </w:pPr>
    </w:p>
    <w:p w:rsidR="002B24AE" w:rsidRPr="006F6082" w:rsidRDefault="002B24AE" w:rsidP="002B24AE">
      <w:pPr>
        <w:pStyle w:val="23"/>
        <w:numPr>
          <w:ilvl w:val="0"/>
          <w:numId w:val="36"/>
        </w:numPr>
        <w:shd w:val="clear" w:color="auto" w:fill="auto"/>
        <w:tabs>
          <w:tab w:val="left" w:pos="499"/>
        </w:tabs>
        <w:ind w:left="240" w:right="40"/>
        <w:jc w:val="both"/>
        <w:rPr>
          <w:rFonts w:cs="Times New Roman"/>
          <w:sz w:val="20"/>
          <w:szCs w:val="20"/>
        </w:rPr>
      </w:pPr>
      <w:r w:rsidRPr="006F6082">
        <w:rPr>
          <w:rFonts w:cs="Times New Roman"/>
          <w:sz w:val="20"/>
          <w:szCs w:val="20"/>
        </w:rPr>
        <w:t>Найти математическое ожидание дискретной случайной величины X, заданной законом распределения:</w:t>
      </w:r>
    </w:p>
    <w:tbl>
      <w:tblPr>
        <w:tblW w:w="0" w:type="auto"/>
        <w:tblInd w:w="-10" w:type="dxa"/>
        <w:tblLayout w:type="fixed"/>
        <w:tblLook w:val="0000" w:firstRow="0" w:lastRow="0" w:firstColumn="0" w:lastColumn="0" w:noHBand="0" w:noVBand="0"/>
      </w:tblPr>
      <w:tblGrid>
        <w:gridCol w:w="817"/>
        <w:gridCol w:w="851"/>
        <w:gridCol w:w="850"/>
        <w:gridCol w:w="992"/>
        <w:gridCol w:w="1013"/>
      </w:tblGrid>
      <w:tr w:rsidR="002B24AE" w:rsidRPr="006F6082" w:rsidTr="00E0611F">
        <w:tc>
          <w:tcPr>
            <w:tcW w:w="817"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84" w:lineRule="exact"/>
              <w:ind w:firstLine="0"/>
              <w:jc w:val="both"/>
              <w:rPr>
                <w:rFonts w:cs="Times New Roman"/>
                <w:sz w:val="20"/>
                <w:szCs w:val="20"/>
                <w:lang w:val="en-US"/>
              </w:rPr>
            </w:pPr>
            <w:r w:rsidRPr="006F6082">
              <w:rPr>
                <w:rFonts w:cs="Times New Roman"/>
                <w:sz w:val="20"/>
                <w:szCs w:val="20"/>
                <w:lang w:val="en-US"/>
              </w:rPr>
              <w:t xml:space="preserve">X </w:t>
            </w: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84" w:lineRule="exact"/>
              <w:ind w:firstLine="0"/>
              <w:jc w:val="both"/>
              <w:rPr>
                <w:rFonts w:cs="Times New Roman"/>
                <w:sz w:val="20"/>
                <w:szCs w:val="20"/>
              </w:rPr>
            </w:pPr>
            <w:r w:rsidRPr="006F6082">
              <w:rPr>
                <w:rFonts w:cs="Times New Roman"/>
                <w:sz w:val="20"/>
                <w:szCs w:val="20"/>
              </w:rPr>
              <w:t>0,21</w:t>
            </w:r>
          </w:p>
        </w:tc>
        <w:tc>
          <w:tcPr>
            <w:tcW w:w="85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84" w:lineRule="exact"/>
              <w:ind w:firstLine="0"/>
              <w:jc w:val="both"/>
              <w:rPr>
                <w:rFonts w:cs="Times New Roman"/>
                <w:sz w:val="20"/>
                <w:szCs w:val="20"/>
              </w:rPr>
            </w:pPr>
            <w:r w:rsidRPr="006F6082">
              <w:rPr>
                <w:rFonts w:cs="Times New Roman"/>
                <w:sz w:val="20"/>
                <w:szCs w:val="20"/>
              </w:rPr>
              <w:t>0,54</w:t>
            </w:r>
          </w:p>
        </w:tc>
        <w:tc>
          <w:tcPr>
            <w:tcW w:w="992"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84" w:lineRule="exact"/>
              <w:ind w:firstLine="0"/>
              <w:jc w:val="both"/>
              <w:rPr>
                <w:rFonts w:cs="Times New Roman"/>
                <w:sz w:val="20"/>
                <w:szCs w:val="20"/>
              </w:rPr>
            </w:pPr>
            <w:r w:rsidRPr="006F6082">
              <w:rPr>
                <w:rFonts w:cs="Times New Roman"/>
                <w:sz w:val="20"/>
                <w:szCs w:val="20"/>
              </w:rPr>
              <w:t>0,61</w:t>
            </w:r>
          </w:p>
        </w:tc>
        <w:tc>
          <w:tcPr>
            <w:tcW w:w="1013"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23"/>
              <w:shd w:val="clear" w:color="auto" w:fill="auto"/>
              <w:snapToGrid w:val="0"/>
              <w:spacing w:line="384" w:lineRule="exact"/>
              <w:ind w:firstLine="0"/>
              <w:jc w:val="both"/>
              <w:rPr>
                <w:rFonts w:cs="Times New Roman"/>
                <w:sz w:val="20"/>
                <w:szCs w:val="20"/>
              </w:rPr>
            </w:pPr>
            <w:r w:rsidRPr="006F6082">
              <w:rPr>
                <w:rFonts w:cs="Times New Roman"/>
                <w:sz w:val="20"/>
                <w:szCs w:val="20"/>
              </w:rPr>
              <w:t>0,73</w:t>
            </w:r>
          </w:p>
        </w:tc>
      </w:tr>
      <w:tr w:rsidR="002B24AE" w:rsidRPr="006F6082" w:rsidTr="00E0611F">
        <w:trPr>
          <w:trHeight w:val="504"/>
        </w:trPr>
        <w:tc>
          <w:tcPr>
            <w:tcW w:w="817"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84" w:lineRule="exact"/>
              <w:ind w:firstLine="0"/>
              <w:jc w:val="both"/>
              <w:rPr>
                <w:rFonts w:cs="Times New Roman"/>
                <w:sz w:val="20"/>
                <w:szCs w:val="20"/>
              </w:rPr>
            </w:pPr>
            <w:r w:rsidRPr="006F6082">
              <w:rPr>
                <w:rFonts w:cs="Times New Roman"/>
                <w:sz w:val="20"/>
                <w:szCs w:val="20"/>
              </w:rPr>
              <w:t xml:space="preserve">р </w:t>
            </w: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84" w:lineRule="exact"/>
              <w:ind w:firstLine="0"/>
              <w:jc w:val="both"/>
              <w:rPr>
                <w:rFonts w:cs="Times New Roman"/>
                <w:sz w:val="20"/>
                <w:szCs w:val="20"/>
              </w:rPr>
            </w:pPr>
            <w:r w:rsidRPr="006F6082">
              <w:rPr>
                <w:rFonts w:cs="Times New Roman"/>
                <w:sz w:val="20"/>
                <w:szCs w:val="20"/>
              </w:rPr>
              <w:t>0,1</w:t>
            </w:r>
          </w:p>
        </w:tc>
        <w:tc>
          <w:tcPr>
            <w:tcW w:w="85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84" w:lineRule="exact"/>
              <w:ind w:firstLine="0"/>
              <w:jc w:val="both"/>
              <w:rPr>
                <w:rFonts w:cs="Times New Roman"/>
                <w:sz w:val="20"/>
                <w:szCs w:val="20"/>
              </w:rPr>
            </w:pPr>
            <w:r w:rsidRPr="006F6082">
              <w:rPr>
                <w:rFonts w:cs="Times New Roman"/>
                <w:sz w:val="20"/>
                <w:szCs w:val="20"/>
              </w:rPr>
              <w:t>0,3</w:t>
            </w:r>
          </w:p>
        </w:tc>
        <w:tc>
          <w:tcPr>
            <w:tcW w:w="992"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84" w:lineRule="exact"/>
              <w:ind w:firstLine="0"/>
              <w:jc w:val="both"/>
              <w:rPr>
                <w:rFonts w:cs="Times New Roman"/>
                <w:sz w:val="20"/>
                <w:szCs w:val="20"/>
              </w:rPr>
            </w:pPr>
            <w:r w:rsidRPr="006F6082">
              <w:rPr>
                <w:rFonts w:cs="Times New Roman"/>
                <w:sz w:val="20"/>
                <w:szCs w:val="20"/>
              </w:rPr>
              <w:t>0,4</w:t>
            </w:r>
          </w:p>
        </w:tc>
        <w:tc>
          <w:tcPr>
            <w:tcW w:w="1013"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23"/>
              <w:shd w:val="clear" w:color="auto" w:fill="auto"/>
              <w:snapToGrid w:val="0"/>
              <w:spacing w:line="384" w:lineRule="exact"/>
              <w:ind w:firstLine="0"/>
              <w:jc w:val="both"/>
              <w:rPr>
                <w:rFonts w:cs="Times New Roman"/>
                <w:sz w:val="20"/>
                <w:szCs w:val="20"/>
              </w:rPr>
            </w:pPr>
            <w:r w:rsidRPr="006F6082">
              <w:rPr>
                <w:rFonts w:cs="Times New Roman"/>
                <w:sz w:val="20"/>
                <w:szCs w:val="20"/>
              </w:rPr>
              <w:t>0,2</w:t>
            </w:r>
          </w:p>
        </w:tc>
      </w:tr>
    </w:tbl>
    <w:p w:rsidR="002B24AE" w:rsidRPr="006F6082" w:rsidRDefault="002B24AE" w:rsidP="002B24AE">
      <w:pPr>
        <w:pStyle w:val="23"/>
        <w:shd w:val="clear" w:color="auto" w:fill="auto"/>
        <w:tabs>
          <w:tab w:val="left" w:pos="499"/>
        </w:tabs>
        <w:ind w:right="40" w:firstLine="0"/>
        <w:jc w:val="both"/>
        <w:rPr>
          <w:rFonts w:cs="Times New Roman"/>
          <w:sz w:val="20"/>
          <w:szCs w:val="20"/>
        </w:rPr>
      </w:pPr>
    </w:p>
    <w:p w:rsidR="002B24AE" w:rsidRPr="006F6082" w:rsidRDefault="002B24AE" w:rsidP="002B24AE">
      <w:pPr>
        <w:pStyle w:val="23"/>
        <w:numPr>
          <w:ilvl w:val="0"/>
          <w:numId w:val="36"/>
        </w:numPr>
        <w:shd w:val="clear" w:color="auto" w:fill="auto"/>
        <w:tabs>
          <w:tab w:val="left" w:pos="518"/>
        </w:tabs>
        <w:spacing w:line="278" w:lineRule="exact"/>
        <w:ind w:left="240" w:right="40"/>
        <w:jc w:val="both"/>
        <w:rPr>
          <w:rFonts w:cs="Times New Roman"/>
          <w:sz w:val="20"/>
          <w:szCs w:val="20"/>
        </w:rPr>
      </w:pPr>
      <w:r w:rsidRPr="006F6082">
        <w:rPr>
          <w:rFonts w:cs="Times New Roman"/>
          <w:sz w:val="20"/>
          <w:szCs w:val="20"/>
        </w:rPr>
        <w:t xml:space="preserve">Найти математическое ожидание дискретной случайной величины </w:t>
      </w:r>
      <w:r w:rsidRPr="006F6082">
        <w:rPr>
          <w:rFonts w:cs="Times New Roman"/>
          <w:sz w:val="20"/>
          <w:szCs w:val="20"/>
          <w:lang w:val="en-US"/>
        </w:rPr>
        <w:t>Z</w:t>
      </w:r>
      <w:r w:rsidRPr="006F6082">
        <w:rPr>
          <w:rFonts w:cs="Times New Roman"/>
          <w:sz w:val="20"/>
          <w:szCs w:val="20"/>
        </w:rPr>
        <w:t xml:space="preserve">,. если известны математические ожидания X и </w:t>
      </w:r>
      <w:r w:rsidRPr="006F6082">
        <w:rPr>
          <w:rFonts w:cs="Times New Roman"/>
          <w:sz w:val="20"/>
          <w:szCs w:val="20"/>
          <w:lang w:val="en-US"/>
        </w:rPr>
        <w:t>Y</w:t>
      </w:r>
      <w:r w:rsidRPr="006F6082">
        <w:rPr>
          <w:rFonts w:cs="Times New Roman"/>
          <w:sz w:val="20"/>
          <w:szCs w:val="20"/>
        </w:rPr>
        <w:t>:</w:t>
      </w:r>
    </w:p>
    <w:p w:rsidR="002B24AE" w:rsidRPr="006F6082" w:rsidRDefault="002B24AE" w:rsidP="002B24AE">
      <w:pPr>
        <w:pStyle w:val="23"/>
        <w:shd w:val="clear" w:color="auto" w:fill="auto"/>
        <w:tabs>
          <w:tab w:val="left" w:pos="3067"/>
          <w:tab w:val="left" w:pos="5184"/>
        </w:tabs>
        <w:spacing w:line="278" w:lineRule="exact"/>
        <w:ind w:left="240" w:firstLine="0"/>
        <w:jc w:val="both"/>
        <w:rPr>
          <w:rFonts w:cs="Times New Roman"/>
          <w:sz w:val="20"/>
          <w:szCs w:val="20"/>
          <w:lang w:val="en-US"/>
        </w:rPr>
      </w:pPr>
      <w:r w:rsidRPr="006F6082">
        <w:rPr>
          <w:rFonts w:cs="Times New Roman"/>
          <w:sz w:val="20"/>
          <w:szCs w:val="20"/>
          <w:lang w:val="en-US"/>
        </w:rPr>
        <w:t>Z=2X+3Y+6</w:t>
      </w:r>
      <w:r w:rsidRPr="006F6082">
        <w:rPr>
          <w:rFonts w:cs="Times New Roman"/>
          <w:sz w:val="20"/>
          <w:szCs w:val="20"/>
          <w:lang w:val="en-US"/>
        </w:rPr>
        <w:tab/>
      </w:r>
      <w:r w:rsidRPr="006F6082">
        <w:rPr>
          <w:rFonts w:cs="Times New Roman"/>
          <w:sz w:val="20"/>
          <w:szCs w:val="20"/>
        </w:rPr>
        <w:t>М(Х)=2</w:t>
      </w:r>
      <w:r w:rsidRPr="006F6082">
        <w:rPr>
          <w:rFonts w:cs="Times New Roman"/>
          <w:sz w:val="20"/>
          <w:szCs w:val="20"/>
        </w:rPr>
        <w:tab/>
      </w:r>
      <w:r w:rsidRPr="006F6082">
        <w:rPr>
          <w:rFonts w:cs="Times New Roman"/>
          <w:sz w:val="20"/>
          <w:szCs w:val="20"/>
          <w:lang w:val="en-US"/>
        </w:rPr>
        <w:t>M(Y)=6</w:t>
      </w:r>
    </w:p>
    <w:p w:rsidR="002B24AE" w:rsidRPr="006F6082" w:rsidRDefault="002B24AE" w:rsidP="002B24AE">
      <w:pPr>
        <w:pStyle w:val="23"/>
        <w:numPr>
          <w:ilvl w:val="0"/>
          <w:numId w:val="36"/>
        </w:numPr>
        <w:shd w:val="clear" w:color="auto" w:fill="auto"/>
        <w:tabs>
          <w:tab w:val="left" w:pos="509"/>
        </w:tabs>
        <w:spacing w:line="278" w:lineRule="exact"/>
        <w:ind w:left="240" w:right="40"/>
        <w:jc w:val="both"/>
        <w:rPr>
          <w:rFonts w:cs="Times New Roman"/>
          <w:sz w:val="20"/>
          <w:szCs w:val="20"/>
        </w:rPr>
      </w:pPr>
      <w:r w:rsidRPr="006F6082">
        <w:rPr>
          <w:rFonts w:cs="Times New Roman"/>
          <w:sz w:val="20"/>
          <w:szCs w:val="20"/>
        </w:rPr>
        <w:t>В ящике 15 деталей, среди которых 10 окрашенных. Сборщик наудачу извлекает 3 детали. Найти математическое ожидание дискретной случайной величины Х-числа не окрашенных деталей, среди 3 извлеченных.</w:t>
      </w:r>
    </w:p>
    <w:p w:rsidR="002B24AE" w:rsidRPr="006F6082" w:rsidRDefault="002B24AE" w:rsidP="002B24AE">
      <w:pPr>
        <w:pStyle w:val="23"/>
        <w:numPr>
          <w:ilvl w:val="0"/>
          <w:numId w:val="36"/>
        </w:numPr>
        <w:shd w:val="clear" w:color="auto" w:fill="auto"/>
        <w:spacing w:after="347" w:line="278" w:lineRule="exact"/>
        <w:ind w:left="240" w:right="40"/>
        <w:jc w:val="both"/>
        <w:rPr>
          <w:rFonts w:cs="Times New Roman"/>
          <w:sz w:val="20"/>
          <w:szCs w:val="20"/>
        </w:rPr>
      </w:pPr>
      <w:r w:rsidRPr="006F6082">
        <w:rPr>
          <w:rFonts w:cs="Times New Roman"/>
          <w:sz w:val="20"/>
          <w:szCs w:val="20"/>
        </w:rPr>
        <w:t>Дискретные независимые случайные величины заданны законами распределения:</w:t>
      </w:r>
    </w:p>
    <w:tbl>
      <w:tblPr>
        <w:tblW w:w="0" w:type="auto"/>
        <w:tblInd w:w="-10" w:type="dxa"/>
        <w:tblLayout w:type="fixed"/>
        <w:tblLook w:val="0000" w:firstRow="0" w:lastRow="0" w:firstColumn="0" w:lastColumn="0" w:noHBand="0" w:noVBand="0"/>
      </w:tblPr>
      <w:tblGrid>
        <w:gridCol w:w="236"/>
        <w:gridCol w:w="657"/>
        <w:gridCol w:w="85"/>
        <w:gridCol w:w="766"/>
        <w:gridCol w:w="137"/>
        <w:gridCol w:w="855"/>
        <w:gridCol w:w="47"/>
        <w:gridCol w:w="803"/>
        <w:gridCol w:w="100"/>
        <w:gridCol w:w="903"/>
        <w:gridCol w:w="10"/>
      </w:tblGrid>
      <w:tr w:rsidR="002B24AE" w:rsidRPr="006F6082" w:rsidTr="00E0611F">
        <w:tc>
          <w:tcPr>
            <w:tcW w:w="236" w:type="dxa"/>
            <w:shd w:val="clear" w:color="auto" w:fill="auto"/>
          </w:tcPr>
          <w:p w:rsidR="002B24AE" w:rsidRPr="006F6082" w:rsidRDefault="002B24AE" w:rsidP="00E0611F">
            <w:pPr>
              <w:pStyle w:val="aff8"/>
              <w:snapToGrid w:val="0"/>
              <w:rPr>
                <w:rFonts w:ascii="Times New Roman" w:hAnsi="Times New Roman" w:cs="Times New Roman"/>
                <w:sz w:val="20"/>
                <w:szCs w:val="20"/>
              </w:rPr>
            </w:pPr>
          </w:p>
        </w:tc>
        <w:tc>
          <w:tcPr>
            <w:tcW w:w="657"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lang w:val="en-US"/>
              </w:rPr>
            </w:pPr>
            <w:r w:rsidRPr="006F6082">
              <w:rPr>
                <w:rFonts w:cs="Times New Roman"/>
                <w:sz w:val="20"/>
                <w:szCs w:val="20"/>
                <w:lang w:val="en-US"/>
              </w:rPr>
              <w:t>X</w:t>
            </w:r>
          </w:p>
        </w:tc>
        <w:tc>
          <w:tcPr>
            <w:tcW w:w="851"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rPr>
            </w:pPr>
            <w:r w:rsidRPr="006F6082">
              <w:rPr>
                <w:rFonts w:cs="Times New Roman"/>
                <w:sz w:val="20"/>
                <w:szCs w:val="20"/>
              </w:rPr>
              <w:t>2</w:t>
            </w:r>
          </w:p>
        </w:tc>
        <w:tc>
          <w:tcPr>
            <w:tcW w:w="992"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rPr>
            </w:pPr>
            <w:r w:rsidRPr="006F6082">
              <w:rPr>
                <w:rFonts w:cs="Times New Roman"/>
                <w:sz w:val="20"/>
                <w:szCs w:val="20"/>
              </w:rPr>
              <w:t>4</w:t>
            </w:r>
          </w:p>
        </w:tc>
        <w:tc>
          <w:tcPr>
            <w:tcW w:w="850"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rPr>
            </w:pPr>
            <w:r w:rsidRPr="006F6082">
              <w:rPr>
                <w:rFonts w:cs="Times New Roman"/>
                <w:sz w:val="20"/>
                <w:szCs w:val="20"/>
              </w:rPr>
              <w:t>6</w:t>
            </w:r>
          </w:p>
        </w:tc>
        <w:tc>
          <w:tcPr>
            <w:tcW w:w="1013" w:type="dxa"/>
            <w:gridSpan w:val="3"/>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rPr>
            </w:pPr>
            <w:r w:rsidRPr="006F6082">
              <w:rPr>
                <w:rFonts w:cs="Times New Roman"/>
                <w:sz w:val="20"/>
                <w:szCs w:val="20"/>
              </w:rPr>
              <w:t>8</w:t>
            </w:r>
          </w:p>
        </w:tc>
      </w:tr>
      <w:tr w:rsidR="002B24AE" w:rsidRPr="006F6082" w:rsidTr="00E0611F">
        <w:tc>
          <w:tcPr>
            <w:tcW w:w="236" w:type="dxa"/>
            <w:shd w:val="clear" w:color="auto" w:fill="auto"/>
          </w:tcPr>
          <w:p w:rsidR="002B24AE" w:rsidRPr="006F6082" w:rsidRDefault="002B24AE" w:rsidP="00E0611F">
            <w:pPr>
              <w:snapToGrid w:val="0"/>
              <w:rPr>
                <w:rFonts w:ascii="Times New Roman" w:hAnsi="Times New Roman" w:cs="Times New Roman"/>
                <w:sz w:val="20"/>
                <w:szCs w:val="20"/>
              </w:rPr>
            </w:pPr>
          </w:p>
        </w:tc>
        <w:tc>
          <w:tcPr>
            <w:tcW w:w="657"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lang w:val="en-US"/>
              </w:rPr>
            </w:pPr>
            <w:r w:rsidRPr="006F6082">
              <w:rPr>
                <w:rFonts w:cs="Times New Roman"/>
                <w:sz w:val="20"/>
                <w:szCs w:val="20"/>
                <w:lang w:val="en-US"/>
              </w:rPr>
              <w:t>p</w:t>
            </w:r>
          </w:p>
        </w:tc>
        <w:tc>
          <w:tcPr>
            <w:tcW w:w="851"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rPr>
            </w:pPr>
            <w:r w:rsidRPr="006F6082">
              <w:rPr>
                <w:rFonts w:cs="Times New Roman"/>
                <w:sz w:val="20"/>
                <w:szCs w:val="20"/>
                <w:lang w:val="en-US"/>
              </w:rPr>
              <w:t>0,</w:t>
            </w:r>
            <w:r w:rsidRPr="006F6082">
              <w:rPr>
                <w:rFonts w:cs="Times New Roman"/>
                <w:sz w:val="20"/>
                <w:szCs w:val="20"/>
              </w:rPr>
              <w:t>2</w:t>
            </w:r>
          </w:p>
        </w:tc>
        <w:tc>
          <w:tcPr>
            <w:tcW w:w="992"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rPr>
            </w:pPr>
            <w:r w:rsidRPr="006F6082">
              <w:rPr>
                <w:rFonts w:cs="Times New Roman"/>
                <w:sz w:val="20"/>
                <w:szCs w:val="20"/>
                <w:lang w:val="en-US"/>
              </w:rPr>
              <w:t>0,</w:t>
            </w:r>
            <w:r w:rsidRPr="006F6082">
              <w:rPr>
                <w:rFonts w:cs="Times New Roman"/>
                <w:sz w:val="20"/>
                <w:szCs w:val="20"/>
              </w:rPr>
              <w:t>1</w:t>
            </w:r>
          </w:p>
        </w:tc>
        <w:tc>
          <w:tcPr>
            <w:tcW w:w="850"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rPr>
            </w:pPr>
            <w:r w:rsidRPr="006F6082">
              <w:rPr>
                <w:rFonts w:cs="Times New Roman"/>
                <w:sz w:val="20"/>
                <w:szCs w:val="20"/>
                <w:lang w:val="en-US"/>
              </w:rPr>
              <w:t>0,</w:t>
            </w:r>
            <w:r w:rsidRPr="006F6082">
              <w:rPr>
                <w:rFonts w:cs="Times New Roman"/>
                <w:sz w:val="20"/>
                <w:szCs w:val="20"/>
              </w:rPr>
              <w:t>3</w:t>
            </w:r>
          </w:p>
        </w:tc>
        <w:tc>
          <w:tcPr>
            <w:tcW w:w="1013" w:type="dxa"/>
            <w:gridSpan w:val="3"/>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rPr>
            </w:pPr>
            <w:r w:rsidRPr="006F6082">
              <w:rPr>
                <w:rFonts w:cs="Times New Roman"/>
                <w:sz w:val="20"/>
                <w:szCs w:val="20"/>
                <w:lang w:val="en-US"/>
              </w:rPr>
              <w:t>0,</w:t>
            </w:r>
            <w:r w:rsidRPr="006F6082">
              <w:rPr>
                <w:rFonts w:cs="Times New Roman"/>
                <w:sz w:val="20"/>
                <w:szCs w:val="20"/>
              </w:rPr>
              <w:t>4</w:t>
            </w:r>
          </w:p>
        </w:tc>
      </w:tr>
      <w:tr w:rsidR="002B24AE" w:rsidRPr="006F6082" w:rsidTr="00E0611F">
        <w:tblPrEx>
          <w:tblCellMar>
            <w:left w:w="0" w:type="dxa"/>
            <w:right w:w="0" w:type="dxa"/>
          </w:tblCellMar>
        </w:tblPrEx>
        <w:trPr>
          <w:gridAfter w:val="1"/>
          <w:wAfter w:w="10" w:type="dxa"/>
        </w:trPr>
        <w:tc>
          <w:tcPr>
            <w:tcW w:w="978" w:type="dxa"/>
            <w:gridSpan w:val="3"/>
            <w:shd w:val="clear" w:color="auto" w:fill="auto"/>
          </w:tcPr>
          <w:p w:rsidR="002B24AE" w:rsidRPr="006F6082" w:rsidRDefault="002B24AE" w:rsidP="00E0611F">
            <w:pPr>
              <w:pStyle w:val="aff7"/>
              <w:snapToGrid w:val="0"/>
              <w:rPr>
                <w:rFonts w:ascii="Times New Roman" w:hAnsi="Times New Roman" w:cs="Times New Roman"/>
                <w:sz w:val="20"/>
                <w:szCs w:val="20"/>
              </w:rPr>
            </w:pPr>
          </w:p>
        </w:tc>
        <w:tc>
          <w:tcPr>
            <w:tcW w:w="903" w:type="dxa"/>
            <w:gridSpan w:val="2"/>
            <w:shd w:val="clear" w:color="auto" w:fill="auto"/>
          </w:tcPr>
          <w:p w:rsidR="002B24AE" w:rsidRPr="006F6082" w:rsidRDefault="002B24AE" w:rsidP="00E0611F">
            <w:pPr>
              <w:pStyle w:val="aff7"/>
              <w:snapToGrid w:val="0"/>
              <w:rPr>
                <w:rFonts w:ascii="Times New Roman" w:hAnsi="Times New Roman" w:cs="Times New Roman"/>
                <w:sz w:val="20"/>
                <w:szCs w:val="20"/>
              </w:rPr>
            </w:pPr>
          </w:p>
        </w:tc>
        <w:tc>
          <w:tcPr>
            <w:tcW w:w="902" w:type="dxa"/>
            <w:gridSpan w:val="2"/>
            <w:shd w:val="clear" w:color="auto" w:fill="auto"/>
          </w:tcPr>
          <w:p w:rsidR="002B24AE" w:rsidRPr="006F6082" w:rsidRDefault="002B24AE" w:rsidP="00E0611F">
            <w:pPr>
              <w:pStyle w:val="aff7"/>
              <w:snapToGrid w:val="0"/>
              <w:rPr>
                <w:rFonts w:ascii="Times New Roman" w:hAnsi="Times New Roman" w:cs="Times New Roman"/>
                <w:sz w:val="20"/>
                <w:szCs w:val="20"/>
              </w:rPr>
            </w:pPr>
          </w:p>
        </w:tc>
        <w:tc>
          <w:tcPr>
            <w:tcW w:w="903" w:type="dxa"/>
            <w:gridSpan w:val="2"/>
            <w:shd w:val="clear" w:color="auto" w:fill="auto"/>
          </w:tcPr>
          <w:p w:rsidR="002B24AE" w:rsidRPr="006F6082" w:rsidRDefault="002B24AE" w:rsidP="00E0611F">
            <w:pPr>
              <w:pStyle w:val="aff7"/>
              <w:snapToGrid w:val="0"/>
              <w:rPr>
                <w:rFonts w:ascii="Times New Roman" w:hAnsi="Times New Roman" w:cs="Times New Roman"/>
                <w:sz w:val="20"/>
                <w:szCs w:val="20"/>
              </w:rPr>
            </w:pPr>
          </w:p>
        </w:tc>
        <w:tc>
          <w:tcPr>
            <w:tcW w:w="903" w:type="dxa"/>
            <w:shd w:val="clear" w:color="auto" w:fill="auto"/>
          </w:tcPr>
          <w:p w:rsidR="002B24AE" w:rsidRPr="006F6082" w:rsidRDefault="002B24AE" w:rsidP="00E0611F">
            <w:pPr>
              <w:pStyle w:val="aff7"/>
              <w:snapToGrid w:val="0"/>
              <w:rPr>
                <w:rFonts w:ascii="Times New Roman" w:hAnsi="Times New Roman" w:cs="Times New Roman"/>
                <w:sz w:val="20"/>
                <w:szCs w:val="20"/>
              </w:rPr>
            </w:pPr>
          </w:p>
        </w:tc>
      </w:tr>
    </w:tbl>
    <w:p w:rsidR="002B24AE" w:rsidRPr="006F6082" w:rsidRDefault="00EE3F7A" w:rsidP="002B24AE">
      <w:pPr>
        <w:pStyle w:val="23"/>
        <w:shd w:val="clear" w:color="auto" w:fill="auto"/>
        <w:spacing w:line="360" w:lineRule="exact"/>
        <w:ind w:left="160" w:firstLine="0"/>
        <w:jc w:val="both"/>
        <w:rPr>
          <w:rFonts w:cs="Times New Roman"/>
          <w:sz w:val="20"/>
          <w:szCs w:val="20"/>
          <w:lang w:val="en-US"/>
        </w:rPr>
      </w:pPr>
      <w:r>
        <w:rPr>
          <w:rFonts w:cs="Times New Roman"/>
          <w:sz w:val="20"/>
          <w:szCs w:val="20"/>
        </w:rPr>
        <w:pict>
          <v:shape id="_x0000_s1030" type="#_x0000_t202" style="position:absolute;left:0;text-align:left;margin-left:286pt;margin-top:-21.1pt;width:167.9pt;height:37.4pt;z-index:251659264;mso-position-horizontal-relative:page;mso-position-vertical-relative:text" stroked="f">
            <v:fill opacity="0" color2="black"/>
            <v:textbox inset="0,0,0,0">
              <w:txbxContent>
                <w:tbl>
                  <w:tblPr>
                    <w:tblW w:w="0" w:type="auto"/>
                    <w:tblInd w:w="108" w:type="dxa"/>
                    <w:tblLayout w:type="fixed"/>
                    <w:tblLook w:val="0000" w:firstRow="0" w:lastRow="0" w:firstColumn="0" w:lastColumn="0" w:noHBand="0" w:noVBand="0"/>
                  </w:tblPr>
                  <w:tblGrid>
                    <w:gridCol w:w="657"/>
                    <w:gridCol w:w="851"/>
                    <w:gridCol w:w="992"/>
                    <w:gridCol w:w="870"/>
                  </w:tblGrid>
                  <w:tr w:rsidR="002B24AE">
                    <w:tc>
                      <w:tcPr>
                        <w:tcW w:w="657"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lang w:val="en-US"/>
                          </w:rPr>
                        </w:pPr>
                        <w:r>
                          <w:rPr>
                            <w:sz w:val="24"/>
                            <w:szCs w:val="24"/>
                            <w:lang w:val="en-US"/>
                          </w:rPr>
                          <w:t>Y</w:t>
                        </w:r>
                      </w:p>
                    </w:tc>
                    <w:tc>
                      <w:tcPr>
                        <w:tcW w:w="851"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rPr>
                        </w:pPr>
                        <w:r>
                          <w:rPr>
                            <w:sz w:val="24"/>
                            <w:szCs w:val="24"/>
                          </w:rPr>
                          <w:t>3</w:t>
                        </w:r>
                      </w:p>
                    </w:tc>
                    <w:tc>
                      <w:tcPr>
                        <w:tcW w:w="992"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rPr>
                        </w:pPr>
                        <w:r>
                          <w:rPr>
                            <w:sz w:val="24"/>
                            <w:szCs w:val="24"/>
                          </w:rPr>
                          <w:t>5</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rPr>
                        </w:pPr>
                        <w:r>
                          <w:rPr>
                            <w:sz w:val="24"/>
                            <w:szCs w:val="24"/>
                          </w:rPr>
                          <w:t>7</w:t>
                        </w:r>
                      </w:p>
                    </w:tc>
                  </w:tr>
                  <w:tr w:rsidR="002B24AE">
                    <w:tc>
                      <w:tcPr>
                        <w:tcW w:w="657"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lang w:val="en-US"/>
                          </w:rPr>
                        </w:pPr>
                        <w:r>
                          <w:rPr>
                            <w:sz w:val="24"/>
                            <w:szCs w:val="24"/>
                            <w:lang w:val="en-US"/>
                          </w:rPr>
                          <w:t>p</w:t>
                        </w:r>
                      </w:p>
                    </w:tc>
                    <w:tc>
                      <w:tcPr>
                        <w:tcW w:w="851"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rPr>
                        </w:pPr>
                        <w:r>
                          <w:rPr>
                            <w:sz w:val="24"/>
                            <w:szCs w:val="24"/>
                            <w:lang w:val="en-US"/>
                          </w:rPr>
                          <w:t>0,</w:t>
                        </w:r>
                        <w:r>
                          <w:rPr>
                            <w:sz w:val="24"/>
                            <w:szCs w:val="24"/>
                          </w:rPr>
                          <w:t>6</w:t>
                        </w:r>
                      </w:p>
                    </w:tc>
                    <w:tc>
                      <w:tcPr>
                        <w:tcW w:w="992"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rPr>
                        </w:pPr>
                        <w:r>
                          <w:rPr>
                            <w:sz w:val="24"/>
                            <w:szCs w:val="24"/>
                            <w:lang w:val="en-US"/>
                          </w:rPr>
                          <w:t>0,</w:t>
                        </w:r>
                        <w:r>
                          <w:rPr>
                            <w:sz w:val="24"/>
                            <w:szCs w:val="24"/>
                          </w:rPr>
                          <w:t>3</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rPr>
                        </w:pPr>
                        <w:r>
                          <w:rPr>
                            <w:sz w:val="24"/>
                            <w:szCs w:val="24"/>
                            <w:lang w:val="en-US"/>
                          </w:rPr>
                          <w:t>0,</w:t>
                        </w:r>
                        <w:r>
                          <w:rPr>
                            <w:sz w:val="24"/>
                            <w:szCs w:val="24"/>
                          </w:rPr>
                          <w:t>1</w:t>
                        </w:r>
                      </w:p>
                    </w:tc>
                  </w:tr>
                </w:tbl>
                <w:p w:rsidR="002B24AE" w:rsidRDefault="002B24AE" w:rsidP="002B24AE">
                  <w:r>
                    <w:t xml:space="preserve"> </w:t>
                  </w:r>
                </w:p>
              </w:txbxContent>
            </v:textbox>
            <w10:wrap type="square" side="largest" anchorx="page"/>
          </v:shape>
        </w:pict>
      </w:r>
      <w:r w:rsidR="002B24AE" w:rsidRPr="006F6082">
        <w:rPr>
          <w:rFonts w:cs="Times New Roman"/>
          <w:sz w:val="20"/>
          <w:szCs w:val="20"/>
          <w:lang w:val="en-US"/>
        </w:rPr>
        <w:t xml:space="preserve">    </w:t>
      </w:r>
    </w:p>
    <w:p w:rsidR="002B24AE" w:rsidRPr="006F6082" w:rsidRDefault="002B24AE" w:rsidP="002B24AE">
      <w:pPr>
        <w:pStyle w:val="23"/>
        <w:shd w:val="clear" w:color="auto" w:fill="auto"/>
        <w:spacing w:line="331" w:lineRule="exact"/>
        <w:ind w:left="240" w:firstLine="0"/>
        <w:jc w:val="both"/>
        <w:rPr>
          <w:rFonts w:cs="Times New Roman"/>
          <w:sz w:val="20"/>
          <w:szCs w:val="20"/>
        </w:rPr>
      </w:pPr>
      <w:r w:rsidRPr="006F6082">
        <w:rPr>
          <w:rFonts w:cs="Times New Roman"/>
          <w:sz w:val="20"/>
          <w:szCs w:val="20"/>
        </w:rPr>
        <w:t xml:space="preserve">Найти математическое ожидание суммы </w:t>
      </w:r>
      <w:r w:rsidRPr="006F6082">
        <w:rPr>
          <w:rFonts w:cs="Times New Roman"/>
          <w:sz w:val="20"/>
          <w:szCs w:val="20"/>
          <w:lang w:val="en-US"/>
        </w:rPr>
        <w:t>X</w:t>
      </w:r>
      <w:r w:rsidRPr="006F6082">
        <w:rPr>
          <w:rFonts w:cs="Times New Roman"/>
          <w:sz w:val="20"/>
          <w:szCs w:val="20"/>
        </w:rPr>
        <w:t>+</w:t>
      </w:r>
      <w:r w:rsidRPr="006F6082">
        <w:rPr>
          <w:rFonts w:cs="Times New Roman"/>
          <w:sz w:val="20"/>
          <w:szCs w:val="20"/>
          <w:lang w:val="en-US"/>
        </w:rPr>
        <w:t>Y</w:t>
      </w:r>
      <w:r w:rsidRPr="006F6082">
        <w:rPr>
          <w:rFonts w:cs="Times New Roman"/>
          <w:sz w:val="20"/>
          <w:szCs w:val="20"/>
        </w:rPr>
        <w:t xml:space="preserve"> двумя способами:</w:t>
      </w:r>
    </w:p>
    <w:p w:rsidR="002B24AE" w:rsidRPr="006F6082" w:rsidRDefault="002B24AE" w:rsidP="002B24AE">
      <w:pPr>
        <w:pStyle w:val="23"/>
        <w:shd w:val="clear" w:color="auto" w:fill="auto"/>
        <w:spacing w:after="95" w:line="220" w:lineRule="exact"/>
        <w:ind w:left="240" w:firstLine="0"/>
        <w:jc w:val="both"/>
        <w:rPr>
          <w:rFonts w:cs="Times New Roman"/>
          <w:sz w:val="20"/>
          <w:szCs w:val="20"/>
        </w:rPr>
      </w:pPr>
      <w:r w:rsidRPr="006F6082">
        <w:rPr>
          <w:rFonts w:cs="Times New Roman"/>
          <w:sz w:val="20"/>
          <w:szCs w:val="20"/>
        </w:rPr>
        <w:t xml:space="preserve">а) составив законы распределения </w:t>
      </w:r>
      <w:r w:rsidRPr="006F6082">
        <w:rPr>
          <w:rFonts w:cs="Times New Roman"/>
          <w:sz w:val="20"/>
          <w:szCs w:val="20"/>
          <w:lang w:val="en-US"/>
        </w:rPr>
        <w:t>X</w:t>
      </w:r>
      <w:r w:rsidRPr="006F6082">
        <w:rPr>
          <w:rFonts w:cs="Times New Roman"/>
          <w:sz w:val="20"/>
          <w:szCs w:val="20"/>
        </w:rPr>
        <w:t>+</w:t>
      </w:r>
      <w:r w:rsidRPr="006F6082">
        <w:rPr>
          <w:rFonts w:cs="Times New Roman"/>
          <w:sz w:val="20"/>
          <w:szCs w:val="20"/>
          <w:lang w:val="en-US"/>
        </w:rPr>
        <w:t>Y</w:t>
      </w:r>
      <w:r w:rsidRPr="006F6082">
        <w:rPr>
          <w:rFonts w:cs="Times New Roman"/>
          <w:sz w:val="20"/>
          <w:szCs w:val="20"/>
        </w:rPr>
        <w:t>; б) пользуясь свойством 4.</w:t>
      </w:r>
    </w:p>
    <w:p w:rsidR="002B24AE" w:rsidRPr="006F6082" w:rsidRDefault="002B24AE" w:rsidP="002B24AE">
      <w:pPr>
        <w:pStyle w:val="23"/>
        <w:numPr>
          <w:ilvl w:val="0"/>
          <w:numId w:val="33"/>
        </w:numPr>
        <w:shd w:val="clear" w:color="auto" w:fill="auto"/>
        <w:tabs>
          <w:tab w:val="left" w:pos="466"/>
        </w:tabs>
        <w:spacing w:after="343"/>
        <w:ind w:left="240" w:right="760"/>
        <w:jc w:val="both"/>
        <w:rPr>
          <w:rFonts w:cs="Times New Roman"/>
          <w:sz w:val="20"/>
          <w:szCs w:val="20"/>
        </w:rPr>
      </w:pPr>
      <w:r w:rsidRPr="006F6082">
        <w:rPr>
          <w:rFonts w:cs="Times New Roman"/>
          <w:sz w:val="20"/>
          <w:szCs w:val="20"/>
        </w:rPr>
        <w:t>Дискретные независимые случайные величины заданны законами распределения:</w:t>
      </w:r>
    </w:p>
    <w:tbl>
      <w:tblPr>
        <w:tblW w:w="0" w:type="auto"/>
        <w:tblInd w:w="-10" w:type="dxa"/>
        <w:tblLayout w:type="fixed"/>
        <w:tblLook w:val="0000" w:firstRow="0" w:lastRow="0" w:firstColumn="0" w:lastColumn="0" w:noHBand="0" w:noVBand="0"/>
      </w:tblPr>
      <w:tblGrid>
        <w:gridCol w:w="236"/>
        <w:gridCol w:w="657"/>
        <w:gridCol w:w="85"/>
        <w:gridCol w:w="766"/>
        <w:gridCol w:w="137"/>
        <w:gridCol w:w="855"/>
        <w:gridCol w:w="47"/>
        <w:gridCol w:w="803"/>
        <w:gridCol w:w="100"/>
        <w:gridCol w:w="903"/>
        <w:gridCol w:w="10"/>
      </w:tblGrid>
      <w:tr w:rsidR="002B24AE" w:rsidRPr="006F6082" w:rsidTr="00E0611F">
        <w:tc>
          <w:tcPr>
            <w:tcW w:w="236" w:type="dxa"/>
            <w:shd w:val="clear" w:color="auto" w:fill="auto"/>
          </w:tcPr>
          <w:p w:rsidR="002B24AE" w:rsidRPr="006F6082" w:rsidRDefault="002B24AE" w:rsidP="00E0611F">
            <w:pPr>
              <w:pStyle w:val="aff8"/>
              <w:snapToGrid w:val="0"/>
              <w:rPr>
                <w:rFonts w:ascii="Times New Roman" w:hAnsi="Times New Roman" w:cs="Times New Roman"/>
                <w:sz w:val="20"/>
                <w:szCs w:val="20"/>
              </w:rPr>
            </w:pPr>
          </w:p>
        </w:tc>
        <w:tc>
          <w:tcPr>
            <w:tcW w:w="657"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lang w:val="en-US"/>
              </w:rPr>
            </w:pPr>
            <w:r w:rsidRPr="006F6082">
              <w:rPr>
                <w:rFonts w:cs="Times New Roman"/>
                <w:sz w:val="20"/>
                <w:szCs w:val="20"/>
                <w:lang w:val="en-US"/>
              </w:rPr>
              <w:t>X</w:t>
            </w:r>
          </w:p>
        </w:tc>
        <w:tc>
          <w:tcPr>
            <w:tcW w:w="851"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rPr>
            </w:pPr>
            <w:r w:rsidRPr="006F6082">
              <w:rPr>
                <w:rFonts w:cs="Times New Roman"/>
                <w:sz w:val="20"/>
                <w:szCs w:val="20"/>
              </w:rPr>
              <w:t>2</w:t>
            </w:r>
          </w:p>
        </w:tc>
        <w:tc>
          <w:tcPr>
            <w:tcW w:w="992"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rPr>
            </w:pPr>
            <w:r w:rsidRPr="006F6082">
              <w:rPr>
                <w:rFonts w:cs="Times New Roman"/>
                <w:sz w:val="20"/>
                <w:szCs w:val="20"/>
              </w:rPr>
              <w:t>4</w:t>
            </w:r>
          </w:p>
        </w:tc>
        <w:tc>
          <w:tcPr>
            <w:tcW w:w="850"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rPr>
            </w:pPr>
            <w:r w:rsidRPr="006F6082">
              <w:rPr>
                <w:rFonts w:cs="Times New Roman"/>
                <w:sz w:val="20"/>
                <w:szCs w:val="20"/>
              </w:rPr>
              <w:t>6</w:t>
            </w:r>
          </w:p>
        </w:tc>
        <w:tc>
          <w:tcPr>
            <w:tcW w:w="1013" w:type="dxa"/>
            <w:gridSpan w:val="3"/>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rPr>
            </w:pPr>
            <w:r w:rsidRPr="006F6082">
              <w:rPr>
                <w:rFonts w:cs="Times New Roman"/>
                <w:sz w:val="20"/>
                <w:szCs w:val="20"/>
              </w:rPr>
              <w:t>8</w:t>
            </w:r>
          </w:p>
        </w:tc>
      </w:tr>
      <w:tr w:rsidR="002B24AE" w:rsidRPr="006F6082" w:rsidTr="00E0611F">
        <w:tc>
          <w:tcPr>
            <w:tcW w:w="236" w:type="dxa"/>
            <w:shd w:val="clear" w:color="auto" w:fill="auto"/>
          </w:tcPr>
          <w:p w:rsidR="002B24AE" w:rsidRPr="006F6082" w:rsidRDefault="002B24AE" w:rsidP="00E0611F">
            <w:pPr>
              <w:snapToGrid w:val="0"/>
              <w:rPr>
                <w:rFonts w:ascii="Times New Roman" w:hAnsi="Times New Roman" w:cs="Times New Roman"/>
                <w:sz w:val="20"/>
                <w:szCs w:val="20"/>
              </w:rPr>
            </w:pPr>
          </w:p>
        </w:tc>
        <w:tc>
          <w:tcPr>
            <w:tcW w:w="657"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lang w:val="en-US"/>
              </w:rPr>
            </w:pPr>
            <w:r w:rsidRPr="006F6082">
              <w:rPr>
                <w:rFonts w:cs="Times New Roman"/>
                <w:sz w:val="20"/>
                <w:szCs w:val="20"/>
                <w:lang w:val="en-US"/>
              </w:rPr>
              <w:t>p</w:t>
            </w:r>
          </w:p>
        </w:tc>
        <w:tc>
          <w:tcPr>
            <w:tcW w:w="851"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rPr>
            </w:pPr>
            <w:r w:rsidRPr="006F6082">
              <w:rPr>
                <w:rFonts w:cs="Times New Roman"/>
                <w:sz w:val="20"/>
                <w:szCs w:val="20"/>
                <w:lang w:val="en-US"/>
              </w:rPr>
              <w:t>0,</w:t>
            </w:r>
            <w:r w:rsidRPr="006F6082">
              <w:rPr>
                <w:rFonts w:cs="Times New Roman"/>
                <w:sz w:val="20"/>
                <w:szCs w:val="20"/>
              </w:rPr>
              <w:t>2</w:t>
            </w:r>
          </w:p>
        </w:tc>
        <w:tc>
          <w:tcPr>
            <w:tcW w:w="992"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rPr>
            </w:pPr>
            <w:r w:rsidRPr="006F6082">
              <w:rPr>
                <w:rFonts w:cs="Times New Roman"/>
                <w:sz w:val="20"/>
                <w:szCs w:val="20"/>
                <w:lang w:val="en-US"/>
              </w:rPr>
              <w:t>0,</w:t>
            </w:r>
            <w:r w:rsidRPr="006F6082">
              <w:rPr>
                <w:rFonts w:cs="Times New Roman"/>
                <w:sz w:val="20"/>
                <w:szCs w:val="20"/>
              </w:rPr>
              <w:t>1</w:t>
            </w:r>
          </w:p>
        </w:tc>
        <w:tc>
          <w:tcPr>
            <w:tcW w:w="850"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rPr>
            </w:pPr>
            <w:r w:rsidRPr="006F6082">
              <w:rPr>
                <w:rFonts w:cs="Times New Roman"/>
                <w:sz w:val="20"/>
                <w:szCs w:val="20"/>
                <w:lang w:val="en-US"/>
              </w:rPr>
              <w:t>0,</w:t>
            </w:r>
            <w:r w:rsidRPr="006F6082">
              <w:rPr>
                <w:rFonts w:cs="Times New Roman"/>
                <w:sz w:val="20"/>
                <w:szCs w:val="20"/>
              </w:rPr>
              <w:t>3</w:t>
            </w:r>
          </w:p>
        </w:tc>
        <w:tc>
          <w:tcPr>
            <w:tcW w:w="1013" w:type="dxa"/>
            <w:gridSpan w:val="3"/>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rPr>
            </w:pPr>
            <w:r w:rsidRPr="006F6082">
              <w:rPr>
                <w:rFonts w:cs="Times New Roman"/>
                <w:sz w:val="20"/>
                <w:szCs w:val="20"/>
                <w:lang w:val="en-US"/>
              </w:rPr>
              <w:t>0,</w:t>
            </w:r>
            <w:r w:rsidRPr="006F6082">
              <w:rPr>
                <w:rFonts w:cs="Times New Roman"/>
                <w:sz w:val="20"/>
                <w:szCs w:val="20"/>
              </w:rPr>
              <w:t>4</w:t>
            </w:r>
          </w:p>
        </w:tc>
      </w:tr>
      <w:tr w:rsidR="002B24AE" w:rsidRPr="006F6082" w:rsidTr="00E0611F">
        <w:tblPrEx>
          <w:tblCellMar>
            <w:left w:w="0" w:type="dxa"/>
            <w:right w:w="0" w:type="dxa"/>
          </w:tblCellMar>
        </w:tblPrEx>
        <w:trPr>
          <w:gridAfter w:val="1"/>
          <w:wAfter w:w="10" w:type="dxa"/>
        </w:trPr>
        <w:tc>
          <w:tcPr>
            <w:tcW w:w="978" w:type="dxa"/>
            <w:gridSpan w:val="3"/>
            <w:shd w:val="clear" w:color="auto" w:fill="auto"/>
          </w:tcPr>
          <w:p w:rsidR="002B24AE" w:rsidRPr="006F6082" w:rsidRDefault="002B24AE" w:rsidP="00E0611F">
            <w:pPr>
              <w:pStyle w:val="aff7"/>
              <w:snapToGrid w:val="0"/>
              <w:rPr>
                <w:rFonts w:ascii="Times New Roman" w:hAnsi="Times New Roman" w:cs="Times New Roman"/>
                <w:sz w:val="20"/>
                <w:szCs w:val="20"/>
              </w:rPr>
            </w:pPr>
          </w:p>
        </w:tc>
        <w:tc>
          <w:tcPr>
            <w:tcW w:w="903" w:type="dxa"/>
            <w:gridSpan w:val="2"/>
            <w:shd w:val="clear" w:color="auto" w:fill="auto"/>
          </w:tcPr>
          <w:p w:rsidR="002B24AE" w:rsidRPr="006F6082" w:rsidRDefault="002B24AE" w:rsidP="00E0611F">
            <w:pPr>
              <w:pStyle w:val="aff7"/>
              <w:snapToGrid w:val="0"/>
              <w:rPr>
                <w:rFonts w:ascii="Times New Roman" w:hAnsi="Times New Roman" w:cs="Times New Roman"/>
                <w:sz w:val="20"/>
                <w:szCs w:val="20"/>
              </w:rPr>
            </w:pPr>
          </w:p>
        </w:tc>
        <w:tc>
          <w:tcPr>
            <w:tcW w:w="902" w:type="dxa"/>
            <w:gridSpan w:val="2"/>
            <w:shd w:val="clear" w:color="auto" w:fill="auto"/>
          </w:tcPr>
          <w:p w:rsidR="002B24AE" w:rsidRPr="006F6082" w:rsidRDefault="002B24AE" w:rsidP="00E0611F">
            <w:pPr>
              <w:pStyle w:val="aff7"/>
              <w:snapToGrid w:val="0"/>
              <w:rPr>
                <w:rFonts w:ascii="Times New Roman" w:hAnsi="Times New Roman" w:cs="Times New Roman"/>
                <w:sz w:val="20"/>
                <w:szCs w:val="20"/>
              </w:rPr>
            </w:pPr>
          </w:p>
        </w:tc>
        <w:tc>
          <w:tcPr>
            <w:tcW w:w="903" w:type="dxa"/>
            <w:gridSpan w:val="2"/>
            <w:shd w:val="clear" w:color="auto" w:fill="auto"/>
          </w:tcPr>
          <w:p w:rsidR="002B24AE" w:rsidRPr="006F6082" w:rsidRDefault="002B24AE" w:rsidP="00E0611F">
            <w:pPr>
              <w:pStyle w:val="aff7"/>
              <w:snapToGrid w:val="0"/>
              <w:rPr>
                <w:rFonts w:ascii="Times New Roman" w:hAnsi="Times New Roman" w:cs="Times New Roman"/>
                <w:sz w:val="20"/>
                <w:szCs w:val="20"/>
              </w:rPr>
            </w:pPr>
          </w:p>
        </w:tc>
        <w:tc>
          <w:tcPr>
            <w:tcW w:w="903" w:type="dxa"/>
            <w:shd w:val="clear" w:color="auto" w:fill="auto"/>
          </w:tcPr>
          <w:p w:rsidR="002B24AE" w:rsidRPr="006F6082" w:rsidRDefault="002B24AE" w:rsidP="00E0611F">
            <w:pPr>
              <w:pStyle w:val="aff7"/>
              <w:snapToGrid w:val="0"/>
              <w:rPr>
                <w:rFonts w:ascii="Times New Roman" w:hAnsi="Times New Roman" w:cs="Times New Roman"/>
                <w:sz w:val="20"/>
                <w:szCs w:val="20"/>
              </w:rPr>
            </w:pPr>
          </w:p>
        </w:tc>
      </w:tr>
    </w:tbl>
    <w:p w:rsidR="002B24AE" w:rsidRPr="006F6082" w:rsidRDefault="00EE3F7A" w:rsidP="002B24AE">
      <w:pPr>
        <w:pStyle w:val="23"/>
        <w:shd w:val="clear" w:color="auto" w:fill="auto"/>
        <w:spacing w:line="360" w:lineRule="exact"/>
        <w:ind w:left="160" w:firstLine="0"/>
        <w:jc w:val="both"/>
        <w:rPr>
          <w:rFonts w:cs="Times New Roman"/>
          <w:sz w:val="20"/>
          <w:szCs w:val="20"/>
          <w:lang w:val="en-US"/>
        </w:rPr>
      </w:pPr>
      <w:r>
        <w:rPr>
          <w:rFonts w:cs="Times New Roman"/>
          <w:sz w:val="20"/>
          <w:szCs w:val="20"/>
        </w:rPr>
        <w:pict>
          <v:shape id="_x0000_s1031" type="#_x0000_t202" style="position:absolute;left:0;text-align:left;margin-left:286pt;margin-top:-32.3pt;width:167.9pt;height:37.4pt;z-index:251660288;mso-position-horizontal-relative:page;mso-position-vertical-relative:text" stroked="f">
            <v:fill opacity="0" color2="black"/>
            <v:textbox inset="0,0,0,0">
              <w:txbxContent>
                <w:tbl>
                  <w:tblPr>
                    <w:tblW w:w="0" w:type="auto"/>
                    <w:tblInd w:w="108" w:type="dxa"/>
                    <w:tblLayout w:type="fixed"/>
                    <w:tblLook w:val="0000" w:firstRow="0" w:lastRow="0" w:firstColumn="0" w:lastColumn="0" w:noHBand="0" w:noVBand="0"/>
                  </w:tblPr>
                  <w:tblGrid>
                    <w:gridCol w:w="657"/>
                    <w:gridCol w:w="851"/>
                    <w:gridCol w:w="992"/>
                    <w:gridCol w:w="870"/>
                  </w:tblGrid>
                  <w:tr w:rsidR="002B24AE">
                    <w:tc>
                      <w:tcPr>
                        <w:tcW w:w="657"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lang w:val="en-US"/>
                          </w:rPr>
                        </w:pPr>
                        <w:r>
                          <w:rPr>
                            <w:sz w:val="24"/>
                            <w:szCs w:val="24"/>
                            <w:lang w:val="en-US"/>
                          </w:rPr>
                          <w:t>Y</w:t>
                        </w:r>
                      </w:p>
                    </w:tc>
                    <w:tc>
                      <w:tcPr>
                        <w:tcW w:w="851"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rPr>
                        </w:pPr>
                        <w:r>
                          <w:rPr>
                            <w:sz w:val="24"/>
                            <w:szCs w:val="24"/>
                          </w:rPr>
                          <w:t>3</w:t>
                        </w:r>
                      </w:p>
                    </w:tc>
                    <w:tc>
                      <w:tcPr>
                        <w:tcW w:w="992"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rPr>
                        </w:pPr>
                        <w:r>
                          <w:rPr>
                            <w:sz w:val="24"/>
                            <w:szCs w:val="24"/>
                          </w:rPr>
                          <w:t>5</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rPr>
                        </w:pPr>
                        <w:r>
                          <w:rPr>
                            <w:sz w:val="24"/>
                            <w:szCs w:val="24"/>
                          </w:rPr>
                          <w:t>7</w:t>
                        </w:r>
                      </w:p>
                    </w:tc>
                  </w:tr>
                  <w:tr w:rsidR="002B24AE">
                    <w:tc>
                      <w:tcPr>
                        <w:tcW w:w="657"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lang w:val="en-US"/>
                          </w:rPr>
                        </w:pPr>
                        <w:r>
                          <w:rPr>
                            <w:sz w:val="24"/>
                            <w:szCs w:val="24"/>
                            <w:lang w:val="en-US"/>
                          </w:rPr>
                          <w:t>p</w:t>
                        </w:r>
                      </w:p>
                    </w:tc>
                    <w:tc>
                      <w:tcPr>
                        <w:tcW w:w="851"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rPr>
                        </w:pPr>
                        <w:r>
                          <w:rPr>
                            <w:sz w:val="24"/>
                            <w:szCs w:val="24"/>
                            <w:lang w:val="en-US"/>
                          </w:rPr>
                          <w:t>0,</w:t>
                        </w:r>
                        <w:r>
                          <w:rPr>
                            <w:sz w:val="24"/>
                            <w:szCs w:val="24"/>
                          </w:rPr>
                          <w:t>6</w:t>
                        </w:r>
                      </w:p>
                    </w:tc>
                    <w:tc>
                      <w:tcPr>
                        <w:tcW w:w="992"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rPr>
                        </w:pPr>
                        <w:r>
                          <w:rPr>
                            <w:sz w:val="24"/>
                            <w:szCs w:val="24"/>
                            <w:lang w:val="en-US"/>
                          </w:rPr>
                          <w:t>0,</w:t>
                        </w:r>
                        <w:r>
                          <w:rPr>
                            <w:sz w:val="24"/>
                            <w:szCs w:val="24"/>
                          </w:rPr>
                          <w:t>3</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rPr>
                        </w:pPr>
                        <w:r>
                          <w:rPr>
                            <w:sz w:val="24"/>
                            <w:szCs w:val="24"/>
                            <w:lang w:val="en-US"/>
                          </w:rPr>
                          <w:t>0,</w:t>
                        </w:r>
                        <w:r>
                          <w:rPr>
                            <w:sz w:val="24"/>
                            <w:szCs w:val="24"/>
                          </w:rPr>
                          <w:t>1</w:t>
                        </w:r>
                      </w:p>
                    </w:tc>
                  </w:tr>
                </w:tbl>
                <w:p w:rsidR="002B24AE" w:rsidRDefault="002B24AE" w:rsidP="002B24AE">
                  <w:r>
                    <w:t xml:space="preserve"> </w:t>
                  </w:r>
                </w:p>
              </w:txbxContent>
            </v:textbox>
            <w10:wrap type="square" side="largest" anchorx="page"/>
          </v:shape>
        </w:pict>
      </w:r>
      <w:r w:rsidR="002B24AE" w:rsidRPr="006F6082">
        <w:rPr>
          <w:rFonts w:cs="Times New Roman"/>
          <w:sz w:val="20"/>
          <w:szCs w:val="20"/>
          <w:lang w:val="en-US"/>
        </w:rPr>
        <w:t xml:space="preserve"> </w:t>
      </w:r>
    </w:p>
    <w:p w:rsidR="002B24AE" w:rsidRPr="006F6082" w:rsidRDefault="002B24AE" w:rsidP="002B24AE">
      <w:pPr>
        <w:pStyle w:val="23"/>
        <w:shd w:val="clear" w:color="auto" w:fill="auto"/>
        <w:spacing w:line="331" w:lineRule="exact"/>
        <w:ind w:left="240" w:firstLine="0"/>
        <w:jc w:val="both"/>
        <w:rPr>
          <w:rFonts w:cs="Times New Roman"/>
          <w:sz w:val="20"/>
          <w:szCs w:val="20"/>
        </w:rPr>
      </w:pPr>
      <w:r w:rsidRPr="006F6082">
        <w:rPr>
          <w:rFonts w:cs="Times New Roman"/>
          <w:sz w:val="20"/>
          <w:szCs w:val="20"/>
        </w:rPr>
        <w:t xml:space="preserve">Найти математическое ожидание произведение </w:t>
      </w:r>
      <w:r w:rsidRPr="006F6082">
        <w:rPr>
          <w:rFonts w:cs="Times New Roman"/>
          <w:sz w:val="20"/>
          <w:szCs w:val="20"/>
          <w:lang w:val="en-US"/>
        </w:rPr>
        <w:t>X</w:t>
      </w:r>
      <w:r w:rsidRPr="006F6082">
        <w:rPr>
          <w:rFonts w:cs="Times New Roman"/>
          <w:sz w:val="20"/>
          <w:szCs w:val="20"/>
        </w:rPr>
        <w:t>*</w:t>
      </w:r>
      <w:r w:rsidRPr="006F6082">
        <w:rPr>
          <w:rFonts w:cs="Times New Roman"/>
          <w:sz w:val="20"/>
          <w:szCs w:val="20"/>
          <w:lang w:val="en-US"/>
        </w:rPr>
        <w:t>Y</w:t>
      </w:r>
      <w:r w:rsidRPr="006F6082">
        <w:rPr>
          <w:rFonts w:cs="Times New Roman"/>
          <w:sz w:val="20"/>
          <w:szCs w:val="20"/>
        </w:rPr>
        <w:t xml:space="preserve"> двумя способами: а) составив законы распределения </w:t>
      </w:r>
      <w:r w:rsidRPr="006F6082">
        <w:rPr>
          <w:rFonts w:cs="Times New Roman"/>
          <w:sz w:val="20"/>
          <w:szCs w:val="20"/>
          <w:lang w:val="en-US"/>
        </w:rPr>
        <w:t>X</w:t>
      </w:r>
      <w:r w:rsidRPr="006F6082">
        <w:rPr>
          <w:rFonts w:cs="Times New Roman"/>
          <w:sz w:val="20"/>
          <w:szCs w:val="20"/>
        </w:rPr>
        <w:t>*</w:t>
      </w:r>
      <w:r w:rsidRPr="006F6082">
        <w:rPr>
          <w:rFonts w:cs="Times New Roman"/>
          <w:sz w:val="20"/>
          <w:szCs w:val="20"/>
          <w:lang w:val="en-US"/>
        </w:rPr>
        <w:t>Y</w:t>
      </w:r>
      <w:r w:rsidRPr="006F6082">
        <w:rPr>
          <w:rFonts w:cs="Times New Roman"/>
          <w:sz w:val="20"/>
          <w:szCs w:val="20"/>
        </w:rPr>
        <w:t>; б)</w:t>
      </w:r>
      <w:r w:rsidRPr="006F6082">
        <w:rPr>
          <w:rFonts w:cs="Times New Roman"/>
          <w:sz w:val="20"/>
          <w:szCs w:val="20"/>
        </w:rPr>
        <w:tab/>
        <w:t>пользуясь свойством 3.</w:t>
      </w:r>
    </w:p>
    <w:p w:rsidR="002B24AE" w:rsidRPr="006F6082" w:rsidRDefault="002B24AE" w:rsidP="002B24AE">
      <w:pPr>
        <w:pStyle w:val="23"/>
        <w:shd w:val="clear" w:color="auto" w:fill="auto"/>
        <w:spacing w:line="331" w:lineRule="exact"/>
        <w:ind w:left="240" w:firstLine="0"/>
        <w:jc w:val="both"/>
        <w:rPr>
          <w:rFonts w:cs="Times New Roman"/>
          <w:sz w:val="20"/>
          <w:szCs w:val="20"/>
        </w:rPr>
      </w:pPr>
    </w:p>
    <w:p w:rsidR="002B24AE" w:rsidRPr="006F6082" w:rsidRDefault="002B24AE" w:rsidP="002B24AE">
      <w:pPr>
        <w:pStyle w:val="23"/>
        <w:numPr>
          <w:ilvl w:val="0"/>
          <w:numId w:val="32"/>
        </w:numPr>
        <w:shd w:val="clear" w:color="auto" w:fill="auto"/>
        <w:tabs>
          <w:tab w:val="left" w:pos="293"/>
        </w:tabs>
        <w:spacing w:line="278" w:lineRule="exact"/>
        <w:ind w:left="340" w:right="60" w:hanging="340"/>
        <w:jc w:val="both"/>
        <w:rPr>
          <w:rFonts w:cs="Times New Roman"/>
          <w:sz w:val="20"/>
          <w:szCs w:val="20"/>
        </w:rPr>
      </w:pPr>
      <w:r w:rsidRPr="006F6082">
        <w:rPr>
          <w:rFonts w:cs="Times New Roman"/>
          <w:sz w:val="20"/>
          <w:szCs w:val="20"/>
        </w:rPr>
        <w:t>6. *Дан перечень возможных значений дискретной случайной величины X: х</w:t>
      </w:r>
      <w:r w:rsidRPr="006F6082">
        <w:rPr>
          <w:rFonts w:cs="Times New Roman"/>
          <w:sz w:val="20"/>
          <w:szCs w:val="20"/>
          <w:vertAlign w:val="subscript"/>
        </w:rPr>
        <w:t>1</w:t>
      </w:r>
      <w:r w:rsidRPr="006F6082">
        <w:rPr>
          <w:rFonts w:cs="Times New Roman"/>
          <w:sz w:val="20"/>
          <w:szCs w:val="20"/>
        </w:rPr>
        <w:t>=1,х</w:t>
      </w:r>
      <w:r w:rsidRPr="006F6082">
        <w:rPr>
          <w:rFonts w:cs="Times New Roman"/>
          <w:sz w:val="20"/>
          <w:szCs w:val="20"/>
          <w:vertAlign w:val="subscript"/>
        </w:rPr>
        <w:t>2</w:t>
      </w:r>
      <w:r w:rsidRPr="006F6082">
        <w:rPr>
          <w:rFonts w:cs="Times New Roman"/>
          <w:sz w:val="20"/>
          <w:szCs w:val="20"/>
        </w:rPr>
        <w:t>=2,х</w:t>
      </w:r>
      <w:r w:rsidRPr="006F6082">
        <w:rPr>
          <w:rFonts w:cs="Times New Roman"/>
          <w:sz w:val="20"/>
          <w:szCs w:val="20"/>
          <w:vertAlign w:val="subscript"/>
        </w:rPr>
        <w:t>3</w:t>
      </w:r>
      <w:r w:rsidRPr="006F6082">
        <w:rPr>
          <w:rFonts w:cs="Times New Roman"/>
          <w:sz w:val="20"/>
          <w:szCs w:val="20"/>
        </w:rPr>
        <w:t>=3 , а также известны математические ожидания этой величины и ее квадрата: М(Х)=2,3 ; М(Х</w:t>
      </w:r>
      <w:r w:rsidRPr="006F6082">
        <w:rPr>
          <w:rFonts w:cs="Times New Roman"/>
          <w:sz w:val="20"/>
          <w:szCs w:val="20"/>
          <w:vertAlign w:val="superscript"/>
        </w:rPr>
        <w:t>2</w:t>
      </w:r>
      <w:r w:rsidRPr="006F6082">
        <w:rPr>
          <w:rFonts w:cs="Times New Roman"/>
          <w:sz w:val="20"/>
          <w:szCs w:val="20"/>
        </w:rPr>
        <w:t>)=5,9. Найти вероятности,</w:t>
      </w:r>
      <w:r w:rsidRPr="006F6082">
        <w:rPr>
          <w:rFonts w:cs="Times New Roman"/>
          <w:sz w:val="20"/>
          <w:szCs w:val="20"/>
          <w:lang w:val="en-US"/>
        </w:rPr>
        <w:t xml:space="preserve"> </w:t>
      </w:r>
      <w:r w:rsidRPr="006F6082">
        <w:rPr>
          <w:rFonts w:cs="Times New Roman"/>
          <w:sz w:val="20"/>
          <w:szCs w:val="20"/>
        </w:rPr>
        <w:t>соответствующие возможным значениям X.</w:t>
      </w:r>
    </w:p>
    <w:p w:rsidR="002B24AE" w:rsidRPr="006F6082" w:rsidRDefault="002B24AE" w:rsidP="002B24AE">
      <w:pPr>
        <w:pStyle w:val="23"/>
        <w:shd w:val="clear" w:color="auto" w:fill="auto"/>
        <w:spacing w:line="283" w:lineRule="exact"/>
        <w:ind w:left="240" w:right="40" w:firstLine="0"/>
        <w:jc w:val="both"/>
        <w:rPr>
          <w:rFonts w:cs="Times New Roman"/>
          <w:b/>
          <w:sz w:val="20"/>
          <w:szCs w:val="20"/>
        </w:rPr>
      </w:pPr>
    </w:p>
    <w:p w:rsidR="002B24AE" w:rsidRPr="006F6082" w:rsidRDefault="002B24AE" w:rsidP="002B24AE">
      <w:pPr>
        <w:spacing w:after="0" w:line="240" w:lineRule="auto"/>
        <w:jc w:val="center"/>
        <w:rPr>
          <w:rFonts w:ascii="Times New Roman" w:hAnsi="Times New Roman" w:cs="Times New Roman"/>
          <w:b/>
          <w:sz w:val="20"/>
          <w:szCs w:val="20"/>
        </w:rPr>
      </w:pPr>
    </w:p>
    <w:p w:rsidR="002B24AE" w:rsidRPr="006F6082" w:rsidRDefault="002B24AE" w:rsidP="002B24AE">
      <w:pPr>
        <w:spacing w:line="36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Время на выполнение: 45</w:t>
      </w:r>
      <w:r w:rsidRPr="006F6082">
        <w:rPr>
          <w:rFonts w:ascii="Times New Roman" w:eastAsia="Times New Roman" w:hAnsi="Times New Roman" w:cs="Times New Roman"/>
          <w:b/>
          <w:sz w:val="20"/>
          <w:szCs w:val="20"/>
        </w:rPr>
        <w:t xml:space="preserve"> минут</w:t>
      </w:r>
    </w:p>
    <w:p w:rsidR="002B24AE" w:rsidRPr="006F6082" w:rsidRDefault="002B24AE" w:rsidP="002B24AE">
      <w:pPr>
        <w:spacing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 xml:space="preserve">Перечень объектов контроля и оценки </w:t>
      </w:r>
    </w:p>
    <w:tbl>
      <w:tblPr>
        <w:tblW w:w="0" w:type="auto"/>
        <w:tblInd w:w="-10" w:type="dxa"/>
        <w:tblLayout w:type="fixed"/>
        <w:tblLook w:val="0000" w:firstRow="0" w:lastRow="0" w:firstColumn="0" w:lastColumn="0" w:noHBand="0" w:noVBand="0"/>
      </w:tblPr>
      <w:tblGrid>
        <w:gridCol w:w="4248"/>
        <w:gridCol w:w="3960"/>
        <w:gridCol w:w="2184"/>
      </w:tblGrid>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Наименование объектов контроля и оценки</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Основные показатели оценки результата</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Оценка</w:t>
            </w:r>
          </w:p>
        </w:tc>
      </w:tr>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rPr>
                <w:rFonts w:ascii="Times New Roman" w:eastAsia="Times New Roman" w:hAnsi="Times New Roman" w:cs="Times New Roman"/>
                <w:bCs/>
                <w:color w:val="000000"/>
                <w:kern w:val="1"/>
                <w:sz w:val="20"/>
                <w:szCs w:val="20"/>
              </w:rPr>
            </w:pPr>
            <w:r w:rsidRPr="006F6082">
              <w:rPr>
                <w:rFonts w:ascii="Times New Roman" w:eastAsia="Times New Roman" w:hAnsi="Times New Roman" w:cs="Times New Roman"/>
                <w:bCs/>
                <w:color w:val="000000"/>
                <w:kern w:val="1"/>
                <w:sz w:val="20"/>
                <w:szCs w:val="20"/>
              </w:rPr>
              <w:t>У 1. Применять стандартные  методы  и модели  к  решению  вероятностных  и  статистических  задач</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keepNext/>
              <w:keepLines/>
              <w:suppressLineNumbers/>
              <w:snapToGrid w:val="0"/>
              <w:spacing w:after="0" w:line="240" w:lineRule="auto"/>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w:t>
            </w:r>
            <w:r w:rsidRPr="006F6082">
              <w:rPr>
                <w:rFonts w:ascii="Times New Roman" w:eastAsia="Times New Roman" w:hAnsi="Times New Roman" w:cs="Times New Roman"/>
                <w:sz w:val="20"/>
                <w:szCs w:val="20"/>
                <w:lang w:val="en-US"/>
              </w:rPr>
              <w:t>C</w:t>
            </w:r>
            <w:r w:rsidRPr="006F6082">
              <w:rPr>
                <w:rFonts w:ascii="Times New Roman" w:eastAsia="Times New Roman" w:hAnsi="Times New Roman" w:cs="Times New Roman"/>
                <w:sz w:val="20"/>
                <w:szCs w:val="20"/>
              </w:rPr>
              <w:t>оставление  закона  распределения  дискретной  случайной  величины</w:t>
            </w:r>
          </w:p>
          <w:p w:rsidR="002B24AE" w:rsidRPr="006F6082" w:rsidRDefault="002B24AE" w:rsidP="00E0611F">
            <w:pPr>
              <w:spacing w:line="240" w:lineRule="auto"/>
              <w:jc w:val="both"/>
              <w:rPr>
                <w:rFonts w:ascii="Times New Roman" w:eastAsia="Times New Roman" w:hAnsi="Times New Roman" w:cs="Times New Roman"/>
                <w:b/>
                <w:sz w:val="20"/>
                <w:szCs w:val="20"/>
              </w:rPr>
            </w:pP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both"/>
              <w:rPr>
                <w:rFonts w:ascii="Times New Roman" w:eastAsia="Times New Roman" w:hAnsi="Times New Roman" w:cs="Times New Roman"/>
                <w:b/>
                <w:sz w:val="20"/>
                <w:szCs w:val="20"/>
              </w:rPr>
            </w:pPr>
          </w:p>
        </w:tc>
      </w:tr>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rPr>
                <w:rFonts w:ascii="Times New Roman" w:eastAsia="Times New Roman" w:hAnsi="Times New Roman" w:cs="Times New Roman"/>
                <w:bCs/>
                <w:color w:val="000000"/>
                <w:kern w:val="1"/>
                <w:sz w:val="20"/>
                <w:szCs w:val="20"/>
              </w:rPr>
            </w:pPr>
            <w:r w:rsidRPr="006F6082">
              <w:rPr>
                <w:rFonts w:ascii="Times New Roman" w:eastAsia="Times New Roman" w:hAnsi="Times New Roman" w:cs="Times New Roman"/>
                <w:bCs/>
                <w:color w:val="000000"/>
                <w:kern w:val="1"/>
                <w:sz w:val="20"/>
                <w:szCs w:val="20"/>
              </w:rPr>
              <w:t>З 2. Основы  теории  вероятностей  и  математической  статистики</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keepNext/>
              <w:keepLines/>
              <w:suppressLineNumbers/>
              <w:snapToGrid w:val="0"/>
              <w:spacing w:after="0" w:line="240" w:lineRule="auto"/>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 Виды распределения дискретной случайной величины</w:t>
            </w:r>
          </w:p>
          <w:p w:rsidR="002B24AE" w:rsidRPr="006F6082" w:rsidRDefault="002B24AE" w:rsidP="00E0611F">
            <w:pPr>
              <w:spacing w:line="240" w:lineRule="auto"/>
              <w:rPr>
                <w:rFonts w:ascii="Times New Roman" w:eastAsia="Times New Roman" w:hAnsi="Times New Roman" w:cs="Times New Roman"/>
                <w:b/>
                <w:sz w:val="20"/>
                <w:szCs w:val="20"/>
              </w:rPr>
            </w:pP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both"/>
              <w:rPr>
                <w:rFonts w:ascii="Times New Roman" w:eastAsia="Times New Roman" w:hAnsi="Times New Roman" w:cs="Times New Roman"/>
                <w:b/>
                <w:sz w:val="20"/>
                <w:szCs w:val="20"/>
              </w:rPr>
            </w:pPr>
          </w:p>
        </w:tc>
      </w:tr>
    </w:tbl>
    <w:p w:rsidR="002B24AE" w:rsidRPr="006F6082" w:rsidRDefault="002B24AE" w:rsidP="002B24AE">
      <w:pPr>
        <w:spacing w:after="0" w:line="240" w:lineRule="auto"/>
        <w:jc w:val="both"/>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 xml:space="preserve">За верное решение задачи выставляется положительная оценка – </w:t>
      </w:r>
      <w:r>
        <w:rPr>
          <w:rFonts w:ascii="Times New Roman" w:eastAsia="Times New Roman" w:hAnsi="Times New Roman" w:cs="Times New Roman"/>
          <w:sz w:val="20"/>
          <w:szCs w:val="20"/>
        </w:rPr>
        <w:t>1балл</w:t>
      </w:r>
    </w:p>
    <w:p w:rsidR="002B24AE" w:rsidRPr="006F6082" w:rsidRDefault="002B24AE" w:rsidP="002B24AE">
      <w:pPr>
        <w:spacing w:after="0" w:line="240" w:lineRule="auto"/>
        <w:jc w:val="both"/>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За неверное решение задачи выставляется отрицательная оценка – 0 баллов.</w:t>
      </w:r>
    </w:p>
    <w:p w:rsidR="002B24AE" w:rsidRPr="006F6082" w:rsidRDefault="002B24AE" w:rsidP="002B24AE">
      <w:pPr>
        <w:widowControl w:val="0"/>
        <w:autoSpaceDE w:val="0"/>
        <w:spacing w:after="0" w:line="360" w:lineRule="auto"/>
        <w:ind w:left="63"/>
        <w:jc w:val="both"/>
        <w:rPr>
          <w:rFonts w:ascii="Times New Roman" w:hAnsi="Times New Roman" w:cs="Times New Roman"/>
          <w:sz w:val="20"/>
          <w:szCs w:val="20"/>
        </w:rPr>
      </w:pPr>
    </w:p>
    <w:p w:rsidR="002B24AE" w:rsidRPr="006F6082" w:rsidRDefault="002B24AE" w:rsidP="002B24AE">
      <w:pPr>
        <w:pStyle w:val="22"/>
        <w:shd w:val="clear" w:color="auto" w:fill="auto"/>
        <w:spacing w:after="0"/>
        <w:jc w:val="both"/>
        <w:rPr>
          <w:rFonts w:cs="Times New Roman"/>
          <w:b/>
        </w:rPr>
      </w:pPr>
      <w:r w:rsidRPr="006F6082">
        <w:rPr>
          <w:rFonts w:cs="Times New Roman"/>
          <w:b/>
        </w:rPr>
        <w:t>Практическая работа №8 «</w:t>
      </w:r>
      <w:r w:rsidRPr="006F6082">
        <w:rPr>
          <w:rFonts w:cs="Times New Roman"/>
          <w:b/>
          <w:bCs/>
        </w:rPr>
        <w:t>Дисперсия дискретной случайной величины</w:t>
      </w:r>
      <w:r w:rsidRPr="006F6082">
        <w:rPr>
          <w:rFonts w:cs="Times New Roman"/>
          <w:b/>
        </w:rPr>
        <w:t>»</w:t>
      </w:r>
    </w:p>
    <w:p w:rsidR="002B24AE" w:rsidRPr="006F6082" w:rsidRDefault="002B24AE" w:rsidP="002B24AE">
      <w:pPr>
        <w:spacing w:after="0"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Текст практической работы №8</w:t>
      </w:r>
    </w:p>
    <w:p w:rsidR="002B24AE" w:rsidRPr="006F6082" w:rsidRDefault="002B24AE" w:rsidP="002B24AE">
      <w:pPr>
        <w:ind w:left="101"/>
        <w:jc w:val="center"/>
        <w:rPr>
          <w:rFonts w:ascii="Times New Roman" w:hAnsi="Times New Roman" w:cs="Times New Roman"/>
          <w:b/>
          <w:sz w:val="20"/>
          <w:szCs w:val="20"/>
        </w:rPr>
      </w:pPr>
      <w:r w:rsidRPr="006F6082">
        <w:rPr>
          <w:rFonts w:ascii="Times New Roman" w:hAnsi="Times New Roman" w:cs="Times New Roman"/>
          <w:b/>
          <w:sz w:val="20"/>
          <w:szCs w:val="20"/>
        </w:rPr>
        <w:t>Вариант 1</w:t>
      </w:r>
    </w:p>
    <w:p w:rsidR="002B24AE" w:rsidRPr="006F6082" w:rsidRDefault="002B24AE" w:rsidP="002B24AE">
      <w:pPr>
        <w:pStyle w:val="a6"/>
        <w:rPr>
          <w:sz w:val="20"/>
          <w:szCs w:val="20"/>
        </w:rPr>
      </w:pPr>
      <w:r w:rsidRPr="006F6082">
        <w:rPr>
          <w:sz w:val="20"/>
          <w:szCs w:val="20"/>
        </w:rPr>
        <w:t>1. Случайные величины Х</w:t>
      </w:r>
      <w:r w:rsidRPr="006F6082">
        <w:rPr>
          <w:sz w:val="20"/>
          <w:szCs w:val="20"/>
          <w:vertAlign w:val="subscript"/>
        </w:rPr>
        <w:t>1</w:t>
      </w:r>
      <w:r w:rsidRPr="006F6082">
        <w:rPr>
          <w:sz w:val="20"/>
          <w:szCs w:val="20"/>
        </w:rPr>
        <w:t>, Х</w:t>
      </w:r>
      <w:r w:rsidRPr="006F6082">
        <w:rPr>
          <w:sz w:val="20"/>
          <w:szCs w:val="20"/>
          <w:vertAlign w:val="subscript"/>
        </w:rPr>
        <w:t>2</w:t>
      </w:r>
      <w:r w:rsidRPr="006F6082">
        <w:rPr>
          <w:sz w:val="20"/>
          <w:szCs w:val="20"/>
        </w:rPr>
        <w:t>, Х</w:t>
      </w:r>
      <w:r w:rsidRPr="006F6082">
        <w:rPr>
          <w:sz w:val="20"/>
          <w:szCs w:val="20"/>
          <w:vertAlign w:val="subscript"/>
        </w:rPr>
        <w:t>3</w:t>
      </w:r>
      <w:r w:rsidRPr="006F6082">
        <w:rPr>
          <w:sz w:val="20"/>
          <w:szCs w:val="20"/>
        </w:rPr>
        <w:t xml:space="preserve"> независимы. Найти дисперсию случайной величины </w:t>
      </w:r>
      <w:r w:rsidRPr="006F6082">
        <w:rPr>
          <w:sz w:val="20"/>
          <w:szCs w:val="20"/>
          <w:lang w:val="en-US"/>
        </w:rPr>
        <w:t>Z</w:t>
      </w:r>
      <w:r w:rsidRPr="006F6082">
        <w:rPr>
          <w:sz w:val="20"/>
          <w:szCs w:val="20"/>
        </w:rPr>
        <w:t>=</w:t>
      </w:r>
      <w:r w:rsidRPr="006F6082">
        <w:rPr>
          <w:sz w:val="20"/>
          <w:szCs w:val="20"/>
          <w:lang w:val="en-US"/>
        </w:rPr>
        <w:t>X</w:t>
      </w:r>
      <w:r w:rsidRPr="006F6082">
        <w:rPr>
          <w:sz w:val="20"/>
          <w:szCs w:val="20"/>
          <w:vertAlign w:val="subscript"/>
        </w:rPr>
        <w:t>1</w:t>
      </w:r>
      <w:r w:rsidRPr="006F6082">
        <w:rPr>
          <w:sz w:val="20"/>
          <w:szCs w:val="20"/>
        </w:rPr>
        <w:t>-2</w:t>
      </w:r>
      <w:r w:rsidRPr="006F6082">
        <w:rPr>
          <w:sz w:val="20"/>
          <w:szCs w:val="20"/>
          <w:lang w:val="en-US"/>
        </w:rPr>
        <w:t>X</w:t>
      </w:r>
      <w:r w:rsidRPr="006F6082">
        <w:rPr>
          <w:sz w:val="20"/>
          <w:szCs w:val="20"/>
          <w:vertAlign w:val="subscript"/>
        </w:rPr>
        <w:t>2</w:t>
      </w:r>
      <w:r w:rsidRPr="006F6082">
        <w:rPr>
          <w:sz w:val="20"/>
          <w:szCs w:val="20"/>
        </w:rPr>
        <w:t>+3</w:t>
      </w:r>
      <w:r w:rsidRPr="006F6082">
        <w:rPr>
          <w:sz w:val="20"/>
          <w:szCs w:val="20"/>
          <w:lang w:val="en-US"/>
        </w:rPr>
        <w:t>X</w:t>
      </w:r>
      <w:r w:rsidRPr="006F6082">
        <w:rPr>
          <w:sz w:val="20"/>
          <w:szCs w:val="20"/>
          <w:vertAlign w:val="subscript"/>
        </w:rPr>
        <w:t>3</w:t>
      </w:r>
      <w:r w:rsidRPr="006F6082">
        <w:rPr>
          <w:sz w:val="20"/>
          <w:szCs w:val="20"/>
        </w:rPr>
        <w:t xml:space="preserve">-4, если </w:t>
      </w:r>
      <w:r w:rsidRPr="006F6082">
        <w:rPr>
          <w:sz w:val="20"/>
          <w:szCs w:val="20"/>
          <w:lang w:val="en-US"/>
        </w:rPr>
        <w:t>D</w:t>
      </w:r>
      <w:r w:rsidRPr="006F6082">
        <w:rPr>
          <w:sz w:val="20"/>
          <w:szCs w:val="20"/>
        </w:rPr>
        <w:t>(</w:t>
      </w:r>
      <w:r w:rsidRPr="006F6082">
        <w:rPr>
          <w:sz w:val="20"/>
          <w:szCs w:val="20"/>
          <w:lang w:val="en-US"/>
        </w:rPr>
        <w:t>X</w:t>
      </w:r>
      <w:r w:rsidRPr="006F6082">
        <w:rPr>
          <w:sz w:val="20"/>
          <w:szCs w:val="20"/>
          <w:vertAlign w:val="subscript"/>
        </w:rPr>
        <w:t>1</w:t>
      </w:r>
      <w:r w:rsidRPr="006F6082">
        <w:rPr>
          <w:sz w:val="20"/>
          <w:szCs w:val="20"/>
        </w:rPr>
        <w:t xml:space="preserve">)=4, </w:t>
      </w:r>
      <w:r w:rsidRPr="006F6082">
        <w:rPr>
          <w:sz w:val="20"/>
          <w:szCs w:val="20"/>
          <w:lang w:val="en-US"/>
        </w:rPr>
        <w:t>D</w:t>
      </w:r>
      <w:r w:rsidRPr="006F6082">
        <w:rPr>
          <w:sz w:val="20"/>
          <w:szCs w:val="20"/>
        </w:rPr>
        <w:t>(</w:t>
      </w:r>
      <w:r w:rsidRPr="006F6082">
        <w:rPr>
          <w:sz w:val="20"/>
          <w:szCs w:val="20"/>
          <w:lang w:val="en-US"/>
        </w:rPr>
        <w:t>X</w:t>
      </w:r>
      <w:r w:rsidRPr="006F6082">
        <w:rPr>
          <w:sz w:val="20"/>
          <w:szCs w:val="20"/>
          <w:vertAlign w:val="subscript"/>
        </w:rPr>
        <w:t>2</w:t>
      </w:r>
      <w:r w:rsidRPr="006F6082">
        <w:rPr>
          <w:sz w:val="20"/>
          <w:szCs w:val="20"/>
        </w:rPr>
        <w:t xml:space="preserve">)=5, </w:t>
      </w:r>
      <w:r w:rsidRPr="006F6082">
        <w:rPr>
          <w:sz w:val="20"/>
          <w:szCs w:val="20"/>
          <w:lang w:val="en-US"/>
        </w:rPr>
        <w:t>D</w:t>
      </w:r>
      <w:r w:rsidRPr="006F6082">
        <w:rPr>
          <w:sz w:val="20"/>
          <w:szCs w:val="20"/>
        </w:rPr>
        <w:t>(</w:t>
      </w:r>
      <w:r w:rsidRPr="006F6082">
        <w:rPr>
          <w:sz w:val="20"/>
          <w:szCs w:val="20"/>
          <w:lang w:val="en-US"/>
        </w:rPr>
        <w:t>X</w:t>
      </w:r>
      <w:r w:rsidRPr="006F6082">
        <w:rPr>
          <w:sz w:val="20"/>
          <w:szCs w:val="20"/>
          <w:vertAlign w:val="subscript"/>
        </w:rPr>
        <w:t>3</w:t>
      </w:r>
      <w:r w:rsidRPr="006F6082">
        <w:rPr>
          <w:sz w:val="20"/>
          <w:szCs w:val="20"/>
        </w:rPr>
        <w:t>)=3.</w:t>
      </w:r>
    </w:p>
    <w:p w:rsidR="002B24AE" w:rsidRPr="006F6082" w:rsidRDefault="002B24AE" w:rsidP="002B24AE">
      <w:pPr>
        <w:pStyle w:val="a6"/>
        <w:rPr>
          <w:sz w:val="20"/>
          <w:szCs w:val="20"/>
        </w:rPr>
      </w:pPr>
      <w:r w:rsidRPr="006F6082">
        <w:rPr>
          <w:sz w:val="20"/>
          <w:szCs w:val="20"/>
        </w:rPr>
        <w:t>2. Вычислить дисперсии и среднее квадратическое отклонение дискретной случайной величины Х, заданной законом распределения.</w:t>
      </w:r>
    </w:p>
    <w:tbl>
      <w:tblPr>
        <w:tblW w:w="0" w:type="auto"/>
        <w:tblInd w:w="710" w:type="dxa"/>
        <w:tblLayout w:type="fixed"/>
        <w:tblLook w:val="0000" w:firstRow="0" w:lastRow="0" w:firstColumn="0" w:lastColumn="0" w:noHBand="0" w:noVBand="0"/>
      </w:tblPr>
      <w:tblGrid>
        <w:gridCol w:w="664"/>
        <w:gridCol w:w="1021"/>
        <w:gridCol w:w="1389"/>
        <w:gridCol w:w="1296"/>
      </w:tblGrid>
      <w:tr w:rsidR="002B24AE" w:rsidRPr="006F6082" w:rsidTr="00E0611F">
        <w:tc>
          <w:tcPr>
            <w:tcW w:w="664"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128" w:right="347"/>
              <w:rPr>
                <w:sz w:val="20"/>
                <w:szCs w:val="20"/>
              </w:rPr>
            </w:pPr>
            <w:r w:rsidRPr="006F6082">
              <w:rPr>
                <w:sz w:val="20"/>
                <w:szCs w:val="20"/>
              </w:rPr>
              <w:t>Х</w:t>
            </w:r>
          </w:p>
        </w:tc>
        <w:tc>
          <w:tcPr>
            <w:tcW w:w="102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179" w:right="-7"/>
              <w:rPr>
                <w:sz w:val="20"/>
                <w:szCs w:val="20"/>
              </w:rPr>
            </w:pPr>
            <w:r w:rsidRPr="006F6082">
              <w:rPr>
                <w:sz w:val="20"/>
                <w:szCs w:val="20"/>
              </w:rPr>
              <w:t>4,3</w:t>
            </w:r>
          </w:p>
        </w:tc>
        <w:tc>
          <w:tcPr>
            <w:tcW w:w="138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rPr>
                <w:sz w:val="20"/>
                <w:szCs w:val="20"/>
              </w:rPr>
            </w:pPr>
            <w:r w:rsidRPr="006F6082">
              <w:rPr>
                <w:sz w:val="20"/>
                <w:szCs w:val="20"/>
              </w:rPr>
              <w:t>5,1</w:t>
            </w:r>
          </w:p>
        </w:tc>
        <w:tc>
          <w:tcPr>
            <w:tcW w:w="1296"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263" w:right="10"/>
              <w:rPr>
                <w:sz w:val="20"/>
                <w:szCs w:val="20"/>
              </w:rPr>
            </w:pPr>
            <w:r w:rsidRPr="006F6082">
              <w:rPr>
                <w:sz w:val="20"/>
                <w:szCs w:val="20"/>
              </w:rPr>
              <w:t>10,6</w:t>
            </w:r>
          </w:p>
        </w:tc>
      </w:tr>
      <w:tr w:rsidR="002B24AE" w:rsidRPr="006F6082" w:rsidTr="00E0611F">
        <w:tc>
          <w:tcPr>
            <w:tcW w:w="664"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145" w:right="-7"/>
              <w:rPr>
                <w:sz w:val="20"/>
                <w:szCs w:val="20"/>
              </w:rPr>
            </w:pPr>
            <w:r w:rsidRPr="006F6082">
              <w:rPr>
                <w:sz w:val="20"/>
                <w:szCs w:val="20"/>
              </w:rPr>
              <w:t>р</w:t>
            </w:r>
          </w:p>
        </w:tc>
        <w:tc>
          <w:tcPr>
            <w:tcW w:w="102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179" w:right="-7"/>
              <w:rPr>
                <w:sz w:val="20"/>
                <w:szCs w:val="20"/>
              </w:rPr>
            </w:pPr>
            <w:r w:rsidRPr="006F6082">
              <w:rPr>
                <w:sz w:val="20"/>
                <w:szCs w:val="20"/>
              </w:rPr>
              <w:t>0,2</w:t>
            </w:r>
          </w:p>
        </w:tc>
        <w:tc>
          <w:tcPr>
            <w:tcW w:w="138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rPr>
                <w:sz w:val="20"/>
                <w:szCs w:val="20"/>
              </w:rPr>
            </w:pPr>
            <w:r w:rsidRPr="006F6082">
              <w:rPr>
                <w:sz w:val="20"/>
                <w:szCs w:val="20"/>
              </w:rPr>
              <w:t>0,3</w:t>
            </w:r>
          </w:p>
        </w:tc>
        <w:tc>
          <w:tcPr>
            <w:tcW w:w="1296"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280" w:right="10"/>
              <w:rPr>
                <w:sz w:val="20"/>
                <w:szCs w:val="20"/>
              </w:rPr>
            </w:pPr>
            <w:r w:rsidRPr="006F6082">
              <w:rPr>
                <w:sz w:val="20"/>
                <w:szCs w:val="20"/>
              </w:rPr>
              <w:t>0,5</w:t>
            </w:r>
          </w:p>
        </w:tc>
      </w:tr>
    </w:tbl>
    <w:p w:rsidR="002B24AE" w:rsidRPr="006F6082" w:rsidRDefault="002B24AE" w:rsidP="002B24AE">
      <w:pPr>
        <w:pStyle w:val="a6"/>
        <w:rPr>
          <w:sz w:val="20"/>
          <w:szCs w:val="20"/>
        </w:rPr>
      </w:pPr>
    </w:p>
    <w:p w:rsidR="002B24AE" w:rsidRPr="006F6082" w:rsidRDefault="002B24AE" w:rsidP="002B24AE">
      <w:pPr>
        <w:pStyle w:val="a6"/>
        <w:rPr>
          <w:sz w:val="20"/>
          <w:szCs w:val="20"/>
        </w:rPr>
      </w:pPr>
      <w:r w:rsidRPr="006F6082">
        <w:rPr>
          <w:sz w:val="20"/>
          <w:szCs w:val="20"/>
        </w:rPr>
        <w:t>3. Найти дисперсию дискретной случайной величины Х-числа события А в пяти независимых испытаниях, если вероятность появления событий А в каждом испытании равна 0,2.</w:t>
      </w:r>
    </w:p>
    <w:p w:rsidR="002B24AE" w:rsidRPr="006F6082" w:rsidRDefault="002B24AE" w:rsidP="002B24AE">
      <w:pPr>
        <w:pStyle w:val="a6"/>
        <w:rPr>
          <w:sz w:val="20"/>
          <w:szCs w:val="20"/>
        </w:rPr>
      </w:pPr>
      <w:r w:rsidRPr="006F6082">
        <w:rPr>
          <w:sz w:val="20"/>
          <w:szCs w:val="20"/>
        </w:rPr>
        <w:t>4. В ящике 10 деталей, из них 2 бракованных. Наудачу извлечены 3 детали. Найти дисперсию и среднее квадратическое отклонение числа бракованных деталей.</w:t>
      </w:r>
    </w:p>
    <w:p w:rsidR="002B24AE" w:rsidRPr="006F6082" w:rsidRDefault="002B24AE" w:rsidP="002B24AE">
      <w:pPr>
        <w:pStyle w:val="a6"/>
        <w:rPr>
          <w:sz w:val="20"/>
          <w:szCs w:val="20"/>
        </w:rPr>
      </w:pPr>
      <w:r w:rsidRPr="006F6082">
        <w:rPr>
          <w:sz w:val="20"/>
          <w:szCs w:val="20"/>
        </w:rPr>
        <w:t>5. Дискретная случайная величина Х имеет только три возможных значения: х</w:t>
      </w:r>
      <w:r w:rsidRPr="006F6082">
        <w:rPr>
          <w:sz w:val="20"/>
          <w:szCs w:val="20"/>
          <w:vertAlign w:val="subscript"/>
        </w:rPr>
        <w:t>1</w:t>
      </w:r>
      <w:r w:rsidRPr="006F6082">
        <w:rPr>
          <w:sz w:val="20"/>
          <w:szCs w:val="20"/>
        </w:rPr>
        <w:t>=1, х</w:t>
      </w:r>
      <w:r w:rsidRPr="006F6082">
        <w:rPr>
          <w:sz w:val="20"/>
          <w:szCs w:val="20"/>
          <w:vertAlign w:val="subscript"/>
        </w:rPr>
        <w:t>2</w:t>
      </w:r>
      <w:r w:rsidRPr="006F6082">
        <w:rPr>
          <w:sz w:val="20"/>
          <w:szCs w:val="20"/>
        </w:rPr>
        <w:t xml:space="preserve"> и х</w:t>
      </w:r>
      <w:r w:rsidRPr="006F6082">
        <w:rPr>
          <w:sz w:val="20"/>
          <w:szCs w:val="20"/>
          <w:vertAlign w:val="subscript"/>
        </w:rPr>
        <w:t>3</w:t>
      </w:r>
      <w:r w:rsidRPr="006F6082">
        <w:rPr>
          <w:sz w:val="20"/>
          <w:szCs w:val="20"/>
        </w:rPr>
        <w:t>, причем х</w:t>
      </w:r>
      <w:r w:rsidRPr="006F6082">
        <w:rPr>
          <w:sz w:val="20"/>
          <w:szCs w:val="20"/>
          <w:vertAlign w:val="subscript"/>
        </w:rPr>
        <w:t>1</w:t>
      </w:r>
      <w:r w:rsidRPr="006F6082">
        <w:rPr>
          <w:sz w:val="20"/>
          <w:szCs w:val="20"/>
        </w:rPr>
        <w:t>&lt;х</w:t>
      </w:r>
      <w:r w:rsidRPr="006F6082">
        <w:rPr>
          <w:sz w:val="20"/>
          <w:szCs w:val="20"/>
          <w:vertAlign w:val="subscript"/>
        </w:rPr>
        <w:t>2</w:t>
      </w:r>
      <w:r w:rsidRPr="006F6082">
        <w:rPr>
          <w:sz w:val="20"/>
          <w:szCs w:val="20"/>
        </w:rPr>
        <w:t>&lt;х</w:t>
      </w:r>
      <w:r w:rsidRPr="006F6082">
        <w:rPr>
          <w:sz w:val="20"/>
          <w:szCs w:val="20"/>
          <w:vertAlign w:val="subscript"/>
        </w:rPr>
        <w:t>3</w:t>
      </w:r>
      <w:r w:rsidRPr="006F6082">
        <w:rPr>
          <w:sz w:val="20"/>
          <w:szCs w:val="20"/>
        </w:rPr>
        <w:t>. Вероятность того, что Х примет значение х</w:t>
      </w:r>
      <w:r w:rsidRPr="006F6082">
        <w:rPr>
          <w:sz w:val="20"/>
          <w:szCs w:val="20"/>
          <w:vertAlign w:val="subscript"/>
        </w:rPr>
        <w:t>1</w:t>
      </w:r>
      <w:r w:rsidRPr="006F6082">
        <w:rPr>
          <w:sz w:val="20"/>
          <w:szCs w:val="20"/>
        </w:rPr>
        <w:t xml:space="preserve"> и х</w:t>
      </w:r>
      <w:r w:rsidRPr="006F6082">
        <w:rPr>
          <w:sz w:val="20"/>
          <w:szCs w:val="20"/>
          <w:vertAlign w:val="subscript"/>
        </w:rPr>
        <w:t>2</w:t>
      </w:r>
      <w:r w:rsidRPr="006F6082">
        <w:rPr>
          <w:sz w:val="20"/>
          <w:szCs w:val="20"/>
        </w:rPr>
        <w:t xml:space="preserve">, соответственно равны 0,3 и 0,2. Найти закон распределения величины Х, зная математическое ожидание М(Х)=2,2 и дисперсию </w:t>
      </w:r>
      <w:r w:rsidRPr="006F6082">
        <w:rPr>
          <w:sz w:val="20"/>
          <w:szCs w:val="20"/>
          <w:lang w:val="en-US"/>
        </w:rPr>
        <w:t>D</w:t>
      </w:r>
      <w:r w:rsidRPr="006F6082">
        <w:rPr>
          <w:sz w:val="20"/>
          <w:szCs w:val="20"/>
        </w:rPr>
        <w:t>(</w:t>
      </w:r>
      <w:r w:rsidRPr="006F6082">
        <w:rPr>
          <w:sz w:val="20"/>
          <w:szCs w:val="20"/>
          <w:lang w:val="en-US"/>
        </w:rPr>
        <w:t>X</w:t>
      </w:r>
      <w:r w:rsidRPr="006F6082">
        <w:rPr>
          <w:sz w:val="20"/>
          <w:szCs w:val="20"/>
        </w:rPr>
        <w:t>)=0,76</w:t>
      </w:r>
    </w:p>
    <w:p w:rsidR="002B24AE" w:rsidRPr="006F6082" w:rsidRDefault="002B24AE" w:rsidP="002B24AE">
      <w:pPr>
        <w:jc w:val="center"/>
        <w:rPr>
          <w:rFonts w:ascii="Times New Roman" w:hAnsi="Times New Roman" w:cs="Times New Roman"/>
          <w:b/>
          <w:sz w:val="20"/>
          <w:szCs w:val="20"/>
        </w:rPr>
      </w:pPr>
      <w:r w:rsidRPr="006F6082">
        <w:rPr>
          <w:rFonts w:ascii="Times New Roman" w:hAnsi="Times New Roman" w:cs="Times New Roman"/>
          <w:b/>
          <w:sz w:val="20"/>
          <w:szCs w:val="20"/>
        </w:rPr>
        <w:t>Вариант 2</w:t>
      </w:r>
    </w:p>
    <w:p w:rsidR="002B24AE" w:rsidRPr="006F6082" w:rsidRDefault="002B24AE" w:rsidP="002B24AE">
      <w:pPr>
        <w:pStyle w:val="a6"/>
        <w:rPr>
          <w:sz w:val="20"/>
          <w:szCs w:val="20"/>
        </w:rPr>
      </w:pPr>
      <w:r w:rsidRPr="006F6082">
        <w:rPr>
          <w:sz w:val="20"/>
          <w:szCs w:val="20"/>
        </w:rPr>
        <w:t>1. Случайные величины Х</w:t>
      </w:r>
      <w:r w:rsidRPr="006F6082">
        <w:rPr>
          <w:sz w:val="20"/>
          <w:szCs w:val="20"/>
          <w:vertAlign w:val="subscript"/>
        </w:rPr>
        <w:t>1</w:t>
      </w:r>
      <w:r w:rsidRPr="006F6082">
        <w:rPr>
          <w:sz w:val="20"/>
          <w:szCs w:val="20"/>
        </w:rPr>
        <w:t>, Х</w:t>
      </w:r>
      <w:r w:rsidRPr="006F6082">
        <w:rPr>
          <w:sz w:val="20"/>
          <w:szCs w:val="20"/>
          <w:vertAlign w:val="subscript"/>
        </w:rPr>
        <w:t>2</w:t>
      </w:r>
      <w:r w:rsidRPr="006F6082">
        <w:rPr>
          <w:sz w:val="20"/>
          <w:szCs w:val="20"/>
        </w:rPr>
        <w:t>, Х</w:t>
      </w:r>
      <w:r w:rsidRPr="006F6082">
        <w:rPr>
          <w:sz w:val="20"/>
          <w:szCs w:val="20"/>
          <w:vertAlign w:val="subscript"/>
        </w:rPr>
        <w:t>3</w:t>
      </w:r>
      <w:r w:rsidRPr="006F6082">
        <w:rPr>
          <w:sz w:val="20"/>
          <w:szCs w:val="20"/>
        </w:rPr>
        <w:t xml:space="preserve"> независимы. Найти дисперсию случайной величины </w:t>
      </w:r>
      <w:r w:rsidRPr="006F6082">
        <w:rPr>
          <w:sz w:val="20"/>
          <w:szCs w:val="20"/>
          <w:lang w:val="en-US"/>
        </w:rPr>
        <w:t>Z</w:t>
      </w:r>
      <w:r w:rsidRPr="006F6082">
        <w:rPr>
          <w:sz w:val="20"/>
          <w:szCs w:val="20"/>
        </w:rPr>
        <w:t>=4</w:t>
      </w:r>
      <w:r w:rsidRPr="006F6082">
        <w:rPr>
          <w:sz w:val="20"/>
          <w:szCs w:val="20"/>
          <w:lang w:val="en-US"/>
        </w:rPr>
        <w:t>X</w:t>
      </w:r>
      <w:r w:rsidRPr="006F6082">
        <w:rPr>
          <w:sz w:val="20"/>
          <w:szCs w:val="20"/>
          <w:vertAlign w:val="subscript"/>
        </w:rPr>
        <w:t>1</w:t>
      </w:r>
      <w:r w:rsidRPr="006F6082">
        <w:rPr>
          <w:sz w:val="20"/>
          <w:szCs w:val="20"/>
        </w:rPr>
        <w:t>+</w:t>
      </w:r>
      <w:r w:rsidRPr="006F6082">
        <w:rPr>
          <w:sz w:val="20"/>
          <w:szCs w:val="20"/>
          <w:lang w:val="en-US"/>
        </w:rPr>
        <w:t>X</w:t>
      </w:r>
      <w:r w:rsidRPr="006F6082">
        <w:rPr>
          <w:sz w:val="20"/>
          <w:szCs w:val="20"/>
          <w:vertAlign w:val="subscript"/>
        </w:rPr>
        <w:t>2</w:t>
      </w:r>
      <w:r w:rsidRPr="006F6082">
        <w:rPr>
          <w:sz w:val="20"/>
          <w:szCs w:val="20"/>
        </w:rPr>
        <w:t>-3</w:t>
      </w:r>
      <w:r w:rsidRPr="006F6082">
        <w:rPr>
          <w:sz w:val="20"/>
          <w:szCs w:val="20"/>
          <w:lang w:val="en-US"/>
        </w:rPr>
        <w:t>X</w:t>
      </w:r>
      <w:r w:rsidRPr="006F6082">
        <w:rPr>
          <w:sz w:val="20"/>
          <w:szCs w:val="20"/>
          <w:vertAlign w:val="subscript"/>
        </w:rPr>
        <w:t>3</w:t>
      </w:r>
      <w:r w:rsidRPr="006F6082">
        <w:rPr>
          <w:sz w:val="20"/>
          <w:szCs w:val="20"/>
        </w:rPr>
        <w:t xml:space="preserve">-5, если </w:t>
      </w:r>
      <w:r w:rsidRPr="006F6082">
        <w:rPr>
          <w:sz w:val="20"/>
          <w:szCs w:val="20"/>
          <w:lang w:val="en-US"/>
        </w:rPr>
        <w:t>D</w:t>
      </w:r>
      <w:r w:rsidRPr="006F6082">
        <w:rPr>
          <w:sz w:val="20"/>
          <w:szCs w:val="20"/>
        </w:rPr>
        <w:t>(</w:t>
      </w:r>
      <w:r w:rsidRPr="006F6082">
        <w:rPr>
          <w:sz w:val="20"/>
          <w:szCs w:val="20"/>
          <w:lang w:val="en-US"/>
        </w:rPr>
        <w:t>X</w:t>
      </w:r>
      <w:r w:rsidRPr="006F6082">
        <w:rPr>
          <w:sz w:val="20"/>
          <w:szCs w:val="20"/>
          <w:vertAlign w:val="subscript"/>
        </w:rPr>
        <w:t>1</w:t>
      </w:r>
      <w:r w:rsidRPr="006F6082">
        <w:rPr>
          <w:sz w:val="20"/>
          <w:szCs w:val="20"/>
        </w:rPr>
        <w:t xml:space="preserve">)=3, </w:t>
      </w:r>
      <w:r w:rsidRPr="006F6082">
        <w:rPr>
          <w:sz w:val="20"/>
          <w:szCs w:val="20"/>
          <w:lang w:val="en-US"/>
        </w:rPr>
        <w:t>D</w:t>
      </w:r>
      <w:r w:rsidRPr="006F6082">
        <w:rPr>
          <w:sz w:val="20"/>
          <w:szCs w:val="20"/>
        </w:rPr>
        <w:t>(</w:t>
      </w:r>
      <w:r w:rsidRPr="006F6082">
        <w:rPr>
          <w:sz w:val="20"/>
          <w:szCs w:val="20"/>
          <w:lang w:val="en-US"/>
        </w:rPr>
        <w:t>X</w:t>
      </w:r>
      <w:r w:rsidRPr="006F6082">
        <w:rPr>
          <w:sz w:val="20"/>
          <w:szCs w:val="20"/>
          <w:vertAlign w:val="subscript"/>
        </w:rPr>
        <w:t>2</w:t>
      </w:r>
      <w:r w:rsidRPr="006F6082">
        <w:rPr>
          <w:sz w:val="20"/>
          <w:szCs w:val="20"/>
        </w:rPr>
        <w:t xml:space="preserve">)=8, </w:t>
      </w:r>
      <w:r w:rsidRPr="006F6082">
        <w:rPr>
          <w:sz w:val="20"/>
          <w:szCs w:val="20"/>
          <w:lang w:val="en-US"/>
        </w:rPr>
        <w:t>D</w:t>
      </w:r>
      <w:r w:rsidRPr="006F6082">
        <w:rPr>
          <w:sz w:val="20"/>
          <w:szCs w:val="20"/>
        </w:rPr>
        <w:t>(</w:t>
      </w:r>
      <w:r w:rsidRPr="006F6082">
        <w:rPr>
          <w:sz w:val="20"/>
          <w:szCs w:val="20"/>
          <w:lang w:val="en-US"/>
        </w:rPr>
        <w:t>X</w:t>
      </w:r>
      <w:r w:rsidRPr="006F6082">
        <w:rPr>
          <w:sz w:val="20"/>
          <w:szCs w:val="20"/>
          <w:vertAlign w:val="subscript"/>
        </w:rPr>
        <w:t>3</w:t>
      </w:r>
      <w:r w:rsidRPr="006F6082">
        <w:rPr>
          <w:sz w:val="20"/>
          <w:szCs w:val="20"/>
        </w:rPr>
        <w:t>)=2.</w:t>
      </w:r>
    </w:p>
    <w:p w:rsidR="002B24AE" w:rsidRPr="006F6082" w:rsidRDefault="002B24AE" w:rsidP="002B24AE">
      <w:pPr>
        <w:pStyle w:val="a6"/>
        <w:rPr>
          <w:sz w:val="20"/>
          <w:szCs w:val="20"/>
        </w:rPr>
      </w:pPr>
      <w:r w:rsidRPr="006F6082">
        <w:rPr>
          <w:sz w:val="20"/>
          <w:szCs w:val="20"/>
        </w:rPr>
        <w:t>2. Вычислить дисперсии и среднее квадратическое отклонение дискретной случайной величины Х, заданной законом распределения.</w:t>
      </w:r>
    </w:p>
    <w:tbl>
      <w:tblPr>
        <w:tblW w:w="0" w:type="auto"/>
        <w:tblInd w:w="710" w:type="dxa"/>
        <w:tblLayout w:type="fixed"/>
        <w:tblLook w:val="0000" w:firstRow="0" w:lastRow="0" w:firstColumn="0" w:lastColumn="0" w:noHBand="0" w:noVBand="0"/>
      </w:tblPr>
      <w:tblGrid>
        <w:gridCol w:w="664"/>
        <w:gridCol w:w="1134"/>
        <w:gridCol w:w="1276"/>
        <w:gridCol w:w="1296"/>
      </w:tblGrid>
      <w:tr w:rsidR="002B24AE" w:rsidRPr="006F6082" w:rsidTr="00E0611F">
        <w:tc>
          <w:tcPr>
            <w:tcW w:w="664"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rPr>
                <w:sz w:val="20"/>
                <w:szCs w:val="20"/>
              </w:rPr>
            </w:pPr>
            <w:r w:rsidRPr="006F6082">
              <w:rPr>
                <w:sz w:val="20"/>
                <w:szCs w:val="20"/>
              </w:rPr>
              <w:t>Х</w:t>
            </w:r>
          </w:p>
        </w:tc>
        <w:tc>
          <w:tcPr>
            <w:tcW w:w="1134"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rPr>
                <w:sz w:val="20"/>
                <w:szCs w:val="20"/>
              </w:rPr>
            </w:pPr>
            <w:r w:rsidRPr="006F6082">
              <w:rPr>
                <w:sz w:val="20"/>
                <w:szCs w:val="20"/>
              </w:rPr>
              <w:t>45</w:t>
            </w:r>
          </w:p>
        </w:tc>
        <w:tc>
          <w:tcPr>
            <w:tcW w:w="1276"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rPr>
                <w:sz w:val="20"/>
                <w:szCs w:val="20"/>
              </w:rPr>
            </w:pPr>
            <w:r w:rsidRPr="006F6082">
              <w:rPr>
                <w:sz w:val="20"/>
                <w:szCs w:val="20"/>
              </w:rPr>
              <w:t>87</w:t>
            </w:r>
          </w:p>
        </w:tc>
        <w:tc>
          <w:tcPr>
            <w:tcW w:w="1296"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rPr>
                <w:sz w:val="20"/>
                <w:szCs w:val="20"/>
              </w:rPr>
            </w:pPr>
            <w:r w:rsidRPr="006F6082">
              <w:rPr>
                <w:sz w:val="20"/>
                <w:szCs w:val="20"/>
              </w:rPr>
              <w:t>106</w:t>
            </w:r>
          </w:p>
        </w:tc>
      </w:tr>
      <w:tr w:rsidR="002B24AE" w:rsidRPr="006F6082" w:rsidTr="00E0611F">
        <w:tc>
          <w:tcPr>
            <w:tcW w:w="664"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rPr>
                <w:sz w:val="20"/>
                <w:szCs w:val="20"/>
              </w:rPr>
            </w:pPr>
            <w:r w:rsidRPr="006F6082">
              <w:rPr>
                <w:sz w:val="20"/>
                <w:szCs w:val="20"/>
              </w:rPr>
              <w:t>р</w:t>
            </w:r>
          </w:p>
        </w:tc>
        <w:tc>
          <w:tcPr>
            <w:tcW w:w="1134"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rPr>
                <w:sz w:val="20"/>
                <w:szCs w:val="20"/>
              </w:rPr>
            </w:pPr>
            <w:r w:rsidRPr="006F6082">
              <w:rPr>
                <w:sz w:val="20"/>
                <w:szCs w:val="20"/>
              </w:rPr>
              <w:t>0,1</w:t>
            </w:r>
          </w:p>
        </w:tc>
        <w:tc>
          <w:tcPr>
            <w:tcW w:w="1276"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rPr>
                <w:sz w:val="20"/>
                <w:szCs w:val="20"/>
              </w:rPr>
            </w:pPr>
            <w:r w:rsidRPr="006F6082">
              <w:rPr>
                <w:sz w:val="20"/>
                <w:szCs w:val="20"/>
              </w:rPr>
              <w:t>0,6</w:t>
            </w:r>
          </w:p>
        </w:tc>
        <w:tc>
          <w:tcPr>
            <w:tcW w:w="1296"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rPr>
                <w:sz w:val="20"/>
                <w:szCs w:val="20"/>
              </w:rPr>
            </w:pPr>
            <w:r w:rsidRPr="006F6082">
              <w:rPr>
                <w:sz w:val="20"/>
                <w:szCs w:val="20"/>
              </w:rPr>
              <w:t>0,3</w:t>
            </w:r>
          </w:p>
        </w:tc>
      </w:tr>
    </w:tbl>
    <w:p w:rsidR="002B24AE" w:rsidRPr="006F6082" w:rsidRDefault="002B24AE" w:rsidP="002B24AE">
      <w:pPr>
        <w:pStyle w:val="a6"/>
        <w:rPr>
          <w:sz w:val="20"/>
          <w:szCs w:val="20"/>
        </w:rPr>
      </w:pPr>
    </w:p>
    <w:p w:rsidR="002B24AE" w:rsidRPr="006F6082" w:rsidRDefault="002B24AE" w:rsidP="002B24AE">
      <w:pPr>
        <w:pStyle w:val="a6"/>
        <w:rPr>
          <w:sz w:val="20"/>
          <w:szCs w:val="20"/>
        </w:rPr>
      </w:pPr>
      <w:r w:rsidRPr="006F6082">
        <w:rPr>
          <w:sz w:val="20"/>
          <w:szCs w:val="20"/>
        </w:rPr>
        <w:t>3. В комнате периодически включают электрическую лампочку. Найти дисперсию дискретной случайной величины Х – числа перегоревших лампочек, если свет включали 10 раз. Вероятность того, что лампочка перегорит равна 0,1.</w:t>
      </w:r>
    </w:p>
    <w:p w:rsidR="002B24AE" w:rsidRPr="006F6082" w:rsidRDefault="002B24AE" w:rsidP="002B24AE">
      <w:pPr>
        <w:pStyle w:val="a6"/>
        <w:rPr>
          <w:sz w:val="20"/>
          <w:szCs w:val="20"/>
        </w:rPr>
      </w:pPr>
      <w:r w:rsidRPr="006F6082">
        <w:rPr>
          <w:sz w:val="20"/>
          <w:szCs w:val="20"/>
        </w:rPr>
        <w:t>4. Игральная кость брошена 3 раза. Найти дисперсию и среднее квадратическое отклонение дискретной случайной величины Х – числа появлений шестерки.</w:t>
      </w:r>
    </w:p>
    <w:p w:rsidR="002B24AE" w:rsidRPr="006F6082" w:rsidRDefault="002B24AE" w:rsidP="002B24AE">
      <w:pPr>
        <w:pStyle w:val="a6"/>
        <w:ind w:left="160"/>
        <w:rPr>
          <w:sz w:val="20"/>
          <w:szCs w:val="20"/>
        </w:rPr>
      </w:pPr>
      <w:r w:rsidRPr="006F6082">
        <w:rPr>
          <w:sz w:val="20"/>
          <w:szCs w:val="20"/>
        </w:rPr>
        <w:lastRenderedPageBreak/>
        <w:t>5. Дискретная случайная величина Х имеет только три возможных значения: х</w:t>
      </w:r>
      <w:r w:rsidRPr="006F6082">
        <w:rPr>
          <w:sz w:val="20"/>
          <w:szCs w:val="20"/>
          <w:vertAlign w:val="subscript"/>
        </w:rPr>
        <w:t>1</w:t>
      </w:r>
      <w:r w:rsidRPr="006F6082">
        <w:rPr>
          <w:sz w:val="20"/>
          <w:szCs w:val="20"/>
        </w:rPr>
        <w:t>=6, х</w:t>
      </w:r>
      <w:r w:rsidRPr="006F6082">
        <w:rPr>
          <w:sz w:val="20"/>
          <w:szCs w:val="20"/>
          <w:vertAlign w:val="subscript"/>
        </w:rPr>
        <w:t>2</w:t>
      </w:r>
      <w:r w:rsidRPr="006F6082">
        <w:rPr>
          <w:sz w:val="20"/>
          <w:szCs w:val="20"/>
        </w:rPr>
        <w:t xml:space="preserve"> и х</w:t>
      </w:r>
      <w:r w:rsidRPr="006F6082">
        <w:rPr>
          <w:sz w:val="20"/>
          <w:szCs w:val="20"/>
          <w:vertAlign w:val="subscript"/>
        </w:rPr>
        <w:t>3</w:t>
      </w:r>
      <w:r w:rsidRPr="006F6082">
        <w:rPr>
          <w:sz w:val="20"/>
          <w:szCs w:val="20"/>
        </w:rPr>
        <w:t>, причем х</w:t>
      </w:r>
      <w:r w:rsidRPr="006F6082">
        <w:rPr>
          <w:sz w:val="20"/>
          <w:szCs w:val="20"/>
          <w:vertAlign w:val="subscript"/>
        </w:rPr>
        <w:t>1</w:t>
      </w:r>
      <w:r w:rsidRPr="006F6082">
        <w:rPr>
          <w:sz w:val="20"/>
          <w:szCs w:val="20"/>
        </w:rPr>
        <w:t>&gt;х</w:t>
      </w:r>
      <w:r w:rsidRPr="006F6082">
        <w:rPr>
          <w:sz w:val="20"/>
          <w:szCs w:val="20"/>
          <w:vertAlign w:val="subscript"/>
        </w:rPr>
        <w:t>2</w:t>
      </w:r>
      <w:r w:rsidRPr="006F6082">
        <w:rPr>
          <w:sz w:val="20"/>
          <w:szCs w:val="20"/>
        </w:rPr>
        <w:t>&gt;х</w:t>
      </w:r>
      <w:r w:rsidRPr="006F6082">
        <w:rPr>
          <w:sz w:val="20"/>
          <w:szCs w:val="20"/>
          <w:vertAlign w:val="subscript"/>
        </w:rPr>
        <w:t>3</w:t>
      </w:r>
      <w:r w:rsidRPr="006F6082">
        <w:rPr>
          <w:sz w:val="20"/>
          <w:szCs w:val="20"/>
        </w:rPr>
        <w:t>. Вероятность того, что Х примет значение х</w:t>
      </w:r>
      <w:r w:rsidRPr="006F6082">
        <w:rPr>
          <w:sz w:val="20"/>
          <w:szCs w:val="20"/>
          <w:vertAlign w:val="subscript"/>
        </w:rPr>
        <w:t>1</w:t>
      </w:r>
      <w:r w:rsidRPr="006F6082">
        <w:rPr>
          <w:sz w:val="20"/>
          <w:szCs w:val="20"/>
        </w:rPr>
        <w:t xml:space="preserve"> и х</w:t>
      </w:r>
      <w:r w:rsidRPr="006F6082">
        <w:rPr>
          <w:sz w:val="20"/>
          <w:szCs w:val="20"/>
          <w:vertAlign w:val="subscript"/>
        </w:rPr>
        <w:t>2</w:t>
      </w:r>
      <w:r w:rsidRPr="006F6082">
        <w:rPr>
          <w:sz w:val="20"/>
          <w:szCs w:val="20"/>
        </w:rPr>
        <w:t xml:space="preserve">, соответственно равны 0,2 и 0,4. Найти закон распределения величины Х, зная математическое ожидание М(Х)=3,2 и дисперсию </w:t>
      </w:r>
      <w:r w:rsidRPr="006F6082">
        <w:rPr>
          <w:sz w:val="20"/>
          <w:szCs w:val="20"/>
          <w:lang w:val="en-US"/>
        </w:rPr>
        <w:t>D</w:t>
      </w:r>
      <w:r w:rsidRPr="006F6082">
        <w:rPr>
          <w:sz w:val="20"/>
          <w:szCs w:val="20"/>
        </w:rPr>
        <w:t>(</w:t>
      </w:r>
      <w:r w:rsidRPr="006F6082">
        <w:rPr>
          <w:sz w:val="20"/>
          <w:szCs w:val="20"/>
          <w:lang w:val="en-US"/>
        </w:rPr>
        <w:t>X</w:t>
      </w:r>
      <w:r w:rsidRPr="006F6082">
        <w:rPr>
          <w:sz w:val="20"/>
          <w:szCs w:val="20"/>
        </w:rPr>
        <w:t>)=2,16</w:t>
      </w:r>
    </w:p>
    <w:p w:rsidR="002B24AE" w:rsidRPr="006F6082" w:rsidRDefault="002B24AE" w:rsidP="002B24AE">
      <w:pPr>
        <w:pStyle w:val="23"/>
        <w:shd w:val="clear" w:color="auto" w:fill="auto"/>
        <w:spacing w:line="283" w:lineRule="exact"/>
        <w:ind w:left="240" w:right="40" w:firstLine="0"/>
        <w:jc w:val="both"/>
        <w:rPr>
          <w:rFonts w:cs="Times New Roman"/>
          <w:b/>
          <w:sz w:val="20"/>
          <w:szCs w:val="20"/>
        </w:rPr>
      </w:pPr>
    </w:p>
    <w:p w:rsidR="002B24AE" w:rsidRPr="006F6082" w:rsidRDefault="002B24AE" w:rsidP="002B24AE">
      <w:pPr>
        <w:spacing w:line="36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Время на выполнение: 45</w:t>
      </w:r>
      <w:r w:rsidRPr="006F6082">
        <w:rPr>
          <w:rFonts w:ascii="Times New Roman" w:eastAsia="Times New Roman" w:hAnsi="Times New Roman" w:cs="Times New Roman"/>
          <w:b/>
          <w:sz w:val="20"/>
          <w:szCs w:val="20"/>
        </w:rPr>
        <w:t>минут</w:t>
      </w:r>
    </w:p>
    <w:p w:rsidR="002B24AE" w:rsidRPr="006F6082" w:rsidRDefault="002B24AE" w:rsidP="002B24AE">
      <w:pPr>
        <w:spacing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 xml:space="preserve"> Перечень объектов контроля и оценки </w:t>
      </w:r>
    </w:p>
    <w:tbl>
      <w:tblPr>
        <w:tblW w:w="0" w:type="auto"/>
        <w:tblInd w:w="-10" w:type="dxa"/>
        <w:tblLayout w:type="fixed"/>
        <w:tblLook w:val="0000" w:firstRow="0" w:lastRow="0" w:firstColumn="0" w:lastColumn="0" w:noHBand="0" w:noVBand="0"/>
      </w:tblPr>
      <w:tblGrid>
        <w:gridCol w:w="4248"/>
        <w:gridCol w:w="3960"/>
        <w:gridCol w:w="2184"/>
      </w:tblGrid>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Наименование объектов контроля и оценки</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Основные показатели оценки результата</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Оценка</w:t>
            </w:r>
          </w:p>
        </w:tc>
      </w:tr>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rPr>
                <w:rFonts w:ascii="Times New Roman" w:eastAsia="Times New Roman" w:hAnsi="Times New Roman" w:cs="Times New Roman"/>
                <w:bCs/>
                <w:color w:val="000000"/>
                <w:kern w:val="1"/>
                <w:sz w:val="20"/>
                <w:szCs w:val="20"/>
              </w:rPr>
            </w:pPr>
            <w:r w:rsidRPr="006F6082">
              <w:rPr>
                <w:rFonts w:ascii="Times New Roman" w:eastAsia="Times New Roman" w:hAnsi="Times New Roman" w:cs="Times New Roman"/>
                <w:bCs/>
                <w:color w:val="000000"/>
                <w:kern w:val="1"/>
                <w:sz w:val="20"/>
                <w:szCs w:val="20"/>
              </w:rPr>
              <w:t>У 1. Применять стандартные  методы  и модели  к  решению  вероятностных  и  статистических  задач</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keepNext/>
              <w:keepLines/>
              <w:suppressLineNumbers/>
              <w:snapToGrid w:val="0"/>
              <w:spacing w:after="0" w:line="240" w:lineRule="auto"/>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w:t>
            </w:r>
            <w:r w:rsidRPr="006F6082">
              <w:rPr>
                <w:rFonts w:ascii="Times New Roman" w:eastAsia="Times New Roman" w:hAnsi="Times New Roman" w:cs="Times New Roman"/>
                <w:sz w:val="20"/>
                <w:szCs w:val="20"/>
                <w:lang w:val="en-US"/>
              </w:rPr>
              <w:t>C</w:t>
            </w:r>
            <w:r w:rsidRPr="006F6082">
              <w:rPr>
                <w:rFonts w:ascii="Times New Roman" w:eastAsia="Times New Roman" w:hAnsi="Times New Roman" w:cs="Times New Roman"/>
                <w:sz w:val="20"/>
                <w:szCs w:val="20"/>
              </w:rPr>
              <w:t>оставление  закона  распределения  дискретной  случайной  величины</w:t>
            </w:r>
          </w:p>
          <w:p w:rsidR="002B24AE" w:rsidRPr="006F6082" w:rsidRDefault="002B24AE" w:rsidP="00E0611F">
            <w:pPr>
              <w:spacing w:line="240" w:lineRule="auto"/>
              <w:jc w:val="both"/>
              <w:rPr>
                <w:rFonts w:ascii="Times New Roman" w:eastAsia="Times New Roman" w:hAnsi="Times New Roman" w:cs="Times New Roman"/>
                <w:b/>
                <w:sz w:val="20"/>
                <w:szCs w:val="20"/>
              </w:rPr>
            </w:pP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both"/>
              <w:rPr>
                <w:rFonts w:ascii="Times New Roman" w:eastAsia="Times New Roman" w:hAnsi="Times New Roman" w:cs="Times New Roman"/>
                <w:b/>
                <w:sz w:val="20"/>
                <w:szCs w:val="20"/>
              </w:rPr>
            </w:pPr>
          </w:p>
        </w:tc>
      </w:tr>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rPr>
                <w:rFonts w:ascii="Times New Roman" w:eastAsia="Times New Roman" w:hAnsi="Times New Roman" w:cs="Times New Roman"/>
                <w:bCs/>
                <w:color w:val="000000"/>
                <w:kern w:val="1"/>
                <w:sz w:val="20"/>
                <w:szCs w:val="20"/>
              </w:rPr>
            </w:pPr>
            <w:r w:rsidRPr="006F6082">
              <w:rPr>
                <w:rFonts w:ascii="Times New Roman" w:eastAsia="Times New Roman" w:hAnsi="Times New Roman" w:cs="Times New Roman"/>
                <w:bCs/>
                <w:color w:val="000000"/>
                <w:kern w:val="1"/>
                <w:sz w:val="20"/>
                <w:szCs w:val="20"/>
              </w:rPr>
              <w:t>З 2. Основы  теории  вероятностей  и  математической  статистики</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keepNext/>
              <w:keepLines/>
              <w:suppressLineNumbers/>
              <w:snapToGrid w:val="0"/>
              <w:spacing w:after="0" w:line="240" w:lineRule="auto"/>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 Виды распределения дискретной случайной величины</w:t>
            </w:r>
          </w:p>
          <w:p w:rsidR="002B24AE" w:rsidRPr="006F6082" w:rsidRDefault="002B24AE" w:rsidP="00E0611F">
            <w:pPr>
              <w:spacing w:line="240" w:lineRule="auto"/>
              <w:rPr>
                <w:rFonts w:ascii="Times New Roman" w:eastAsia="Times New Roman" w:hAnsi="Times New Roman" w:cs="Times New Roman"/>
                <w:b/>
                <w:sz w:val="20"/>
                <w:szCs w:val="20"/>
              </w:rPr>
            </w:pP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both"/>
              <w:rPr>
                <w:rFonts w:ascii="Times New Roman" w:eastAsia="Times New Roman" w:hAnsi="Times New Roman" w:cs="Times New Roman"/>
                <w:b/>
                <w:sz w:val="20"/>
                <w:szCs w:val="20"/>
              </w:rPr>
            </w:pPr>
          </w:p>
        </w:tc>
      </w:tr>
    </w:tbl>
    <w:p w:rsidR="002B24AE" w:rsidRPr="006F6082" w:rsidRDefault="002B24AE" w:rsidP="002B24AE">
      <w:pPr>
        <w:spacing w:after="0" w:line="240" w:lineRule="auto"/>
        <w:jc w:val="both"/>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 xml:space="preserve">За верное решение задачи выставляется положительная оценка – </w:t>
      </w:r>
      <w:r>
        <w:rPr>
          <w:rFonts w:ascii="Times New Roman" w:eastAsia="Times New Roman" w:hAnsi="Times New Roman" w:cs="Times New Roman"/>
          <w:sz w:val="20"/>
          <w:szCs w:val="20"/>
        </w:rPr>
        <w:t>1балл</w:t>
      </w:r>
    </w:p>
    <w:p w:rsidR="002B24AE" w:rsidRPr="006F6082" w:rsidRDefault="002B24AE" w:rsidP="002B24AE">
      <w:pPr>
        <w:widowControl w:val="0"/>
        <w:autoSpaceDE w:val="0"/>
        <w:spacing w:after="0" w:line="240" w:lineRule="auto"/>
        <w:ind w:left="63"/>
        <w:jc w:val="both"/>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За неверное решение задачи выставляется отрицательная оценка – 0 баллов.</w:t>
      </w:r>
    </w:p>
    <w:p w:rsidR="002B24AE" w:rsidRPr="006F6082" w:rsidRDefault="002B24AE" w:rsidP="002B24AE">
      <w:pPr>
        <w:widowControl w:val="0"/>
        <w:autoSpaceDE w:val="0"/>
        <w:spacing w:after="0" w:line="360" w:lineRule="auto"/>
        <w:jc w:val="both"/>
        <w:rPr>
          <w:rFonts w:ascii="Times New Roman" w:hAnsi="Times New Roman" w:cs="Times New Roman"/>
          <w:sz w:val="20"/>
          <w:szCs w:val="20"/>
        </w:rPr>
      </w:pPr>
    </w:p>
    <w:p w:rsidR="002B24AE" w:rsidRPr="006F6082" w:rsidRDefault="002B24AE" w:rsidP="002B24AE">
      <w:pPr>
        <w:spacing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Практическая работа №9 «Характеристики непрерывной случайной величины»</w:t>
      </w:r>
    </w:p>
    <w:p w:rsidR="002B24AE" w:rsidRPr="006F6082" w:rsidRDefault="002B24AE" w:rsidP="002B24AE">
      <w:pPr>
        <w:pStyle w:val="a6"/>
        <w:ind w:left="0"/>
        <w:rPr>
          <w:b/>
          <w:sz w:val="20"/>
          <w:szCs w:val="20"/>
        </w:rPr>
      </w:pPr>
      <w:r w:rsidRPr="006F6082">
        <w:rPr>
          <w:b/>
          <w:sz w:val="20"/>
          <w:szCs w:val="20"/>
        </w:rPr>
        <w:t xml:space="preserve"> Текст практической работы №9</w:t>
      </w:r>
    </w:p>
    <w:p w:rsidR="002B24AE" w:rsidRPr="006F6082" w:rsidRDefault="002B24AE" w:rsidP="002B24AE">
      <w:pPr>
        <w:pStyle w:val="a6"/>
        <w:ind w:left="0"/>
        <w:jc w:val="center"/>
        <w:rPr>
          <w:b/>
          <w:sz w:val="20"/>
          <w:szCs w:val="20"/>
        </w:rPr>
      </w:pPr>
      <w:r w:rsidRPr="006F6082">
        <w:rPr>
          <w:b/>
          <w:sz w:val="20"/>
          <w:szCs w:val="20"/>
        </w:rPr>
        <w:t>Вариант 1</w:t>
      </w:r>
    </w:p>
    <w:p w:rsidR="002B24AE" w:rsidRPr="006F6082" w:rsidRDefault="002B24AE" w:rsidP="002B24AE">
      <w:pPr>
        <w:rPr>
          <w:rFonts w:ascii="Times New Roman" w:hAnsi="Times New Roman" w:cs="Times New Roman"/>
          <w:sz w:val="20"/>
          <w:szCs w:val="20"/>
        </w:rPr>
      </w:pPr>
      <w:r w:rsidRPr="006F6082">
        <w:rPr>
          <w:rFonts w:ascii="Times New Roman" w:hAnsi="Times New Roman" w:cs="Times New Roman"/>
          <w:sz w:val="20"/>
          <w:szCs w:val="20"/>
        </w:rPr>
        <w:t xml:space="preserve">1. Случайная величина </w:t>
      </w:r>
      <w:r w:rsidRPr="006F6082">
        <w:rPr>
          <w:rFonts w:ascii="Times New Roman" w:hAnsi="Times New Roman" w:cs="Times New Roman"/>
          <w:sz w:val="20"/>
          <w:szCs w:val="20"/>
          <w:lang w:val="en-US"/>
        </w:rPr>
        <w:t>X</w:t>
      </w:r>
      <w:r w:rsidRPr="006F6082">
        <w:rPr>
          <w:rFonts w:ascii="Times New Roman" w:hAnsi="Times New Roman" w:cs="Times New Roman"/>
          <w:sz w:val="20"/>
          <w:szCs w:val="20"/>
        </w:rPr>
        <w:t xml:space="preserve"> задана функцией распределения </w:t>
      </w:r>
      <w:r w:rsidRPr="006F6082">
        <w:rPr>
          <w:rFonts w:ascii="Times New Roman" w:hAnsi="Times New Roman" w:cs="Times New Roman"/>
          <w:sz w:val="20"/>
          <w:szCs w:val="20"/>
          <w:lang w:val="en-US"/>
        </w:rPr>
        <w:t>F</w:t>
      </w:r>
      <w:r w:rsidRPr="006F6082">
        <w:rPr>
          <w:rFonts w:ascii="Times New Roman" w:hAnsi="Times New Roman" w:cs="Times New Roman"/>
          <w:sz w:val="20"/>
          <w:szCs w:val="20"/>
        </w:rPr>
        <w:t>(</w:t>
      </w:r>
      <w:r w:rsidRPr="006F6082">
        <w:rPr>
          <w:rFonts w:ascii="Times New Roman" w:hAnsi="Times New Roman" w:cs="Times New Roman"/>
          <w:sz w:val="20"/>
          <w:szCs w:val="20"/>
          <w:lang w:val="en-US"/>
        </w:rPr>
        <w:t>x</w:t>
      </w:r>
      <w:r w:rsidRPr="006F6082">
        <w:rPr>
          <w:rFonts w:ascii="Times New Roman" w:hAnsi="Times New Roman" w:cs="Times New Roman"/>
          <w:sz w:val="20"/>
          <w:szCs w:val="20"/>
        </w:rPr>
        <w:t>). Найти вероятность того, что в результате испытаний х примет значение, заключенное в интервале (2,3).</w:t>
      </w:r>
    </w:p>
    <w:p w:rsidR="002B24AE" w:rsidRPr="006F6082" w:rsidRDefault="002B24AE" w:rsidP="002B24AE">
      <w:pPr>
        <w:rPr>
          <w:rFonts w:ascii="Times New Roman" w:hAnsi="Times New Roman" w:cs="Times New Roman"/>
          <w:sz w:val="20"/>
          <w:szCs w:val="20"/>
        </w:rPr>
      </w:pPr>
      <w:r w:rsidRPr="006F6082">
        <w:rPr>
          <w:rFonts w:ascii="Times New Roman" w:hAnsi="Times New Roman" w:cs="Times New Roman"/>
          <w:position w:val="-50"/>
          <w:sz w:val="20"/>
          <w:szCs w:val="20"/>
        </w:rPr>
        <w:object w:dxaOrig="3180" w:dyaOrig="1120">
          <v:shape id="_x0000_i1049" type="#_x0000_t75" style="width:159pt;height:56.25pt" o:ole="">
            <v:imagedata r:id="rId63" o:title=""/>
          </v:shape>
          <o:OLEObject Type="Embed" ProgID="Equation.3" ShapeID="_x0000_i1049" DrawAspect="Content" ObjectID="_1587296774" r:id="rId64"/>
        </w:object>
      </w:r>
    </w:p>
    <w:p w:rsidR="002B24AE" w:rsidRPr="006F6082" w:rsidRDefault="002B24AE" w:rsidP="002B24AE">
      <w:pPr>
        <w:rPr>
          <w:rFonts w:ascii="Times New Roman" w:hAnsi="Times New Roman" w:cs="Times New Roman"/>
          <w:sz w:val="20"/>
          <w:szCs w:val="20"/>
        </w:rPr>
      </w:pPr>
      <w:r w:rsidRPr="006F6082">
        <w:rPr>
          <w:rFonts w:ascii="Times New Roman" w:hAnsi="Times New Roman" w:cs="Times New Roman"/>
          <w:sz w:val="20"/>
          <w:szCs w:val="20"/>
        </w:rPr>
        <w:t>2. Дискретная случайная величина Х задана законом распределения. Построить график функций этой величины.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48"/>
        <w:gridCol w:w="1080"/>
        <w:gridCol w:w="1080"/>
        <w:gridCol w:w="1080"/>
        <w:gridCol w:w="1260"/>
      </w:tblGrid>
      <w:tr w:rsidR="002B24AE" w:rsidRPr="006F6082" w:rsidTr="00E0611F">
        <w:tc>
          <w:tcPr>
            <w:tcW w:w="648" w:type="dxa"/>
          </w:tcPr>
          <w:p w:rsidR="002B24AE" w:rsidRPr="006F6082" w:rsidRDefault="002B24AE" w:rsidP="00E0611F">
            <w:pPr>
              <w:rPr>
                <w:rFonts w:ascii="Times New Roman" w:hAnsi="Times New Roman" w:cs="Times New Roman"/>
                <w:sz w:val="20"/>
                <w:szCs w:val="20"/>
                <w:lang w:val="en-US"/>
              </w:rPr>
            </w:pPr>
            <w:r w:rsidRPr="006F6082">
              <w:rPr>
                <w:rFonts w:ascii="Times New Roman" w:hAnsi="Times New Roman" w:cs="Times New Roman"/>
                <w:sz w:val="20"/>
                <w:szCs w:val="20"/>
                <w:lang w:val="en-US"/>
              </w:rPr>
              <w:t>X</w:t>
            </w:r>
          </w:p>
        </w:tc>
        <w:tc>
          <w:tcPr>
            <w:tcW w:w="1080" w:type="dxa"/>
          </w:tcPr>
          <w:p w:rsidR="002B24AE" w:rsidRPr="006F6082" w:rsidRDefault="002B24AE" w:rsidP="00E0611F">
            <w:pPr>
              <w:rPr>
                <w:rFonts w:ascii="Times New Roman" w:hAnsi="Times New Roman" w:cs="Times New Roman"/>
                <w:sz w:val="20"/>
                <w:szCs w:val="20"/>
              </w:rPr>
            </w:pPr>
            <w:r w:rsidRPr="006F6082">
              <w:rPr>
                <w:rFonts w:ascii="Times New Roman" w:hAnsi="Times New Roman" w:cs="Times New Roman"/>
                <w:sz w:val="20"/>
                <w:szCs w:val="20"/>
              </w:rPr>
              <w:t>3</w:t>
            </w:r>
          </w:p>
        </w:tc>
        <w:tc>
          <w:tcPr>
            <w:tcW w:w="1080" w:type="dxa"/>
          </w:tcPr>
          <w:p w:rsidR="002B24AE" w:rsidRPr="006F6082" w:rsidRDefault="002B24AE" w:rsidP="00E0611F">
            <w:pPr>
              <w:rPr>
                <w:rFonts w:ascii="Times New Roman" w:hAnsi="Times New Roman" w:cs="Times New Roman"/>
                <w:sz w:val="20"/>
                <w:szCs w:val="20"/>
              </w:rPr>
            </w:pPr>
            <w:r w:rsidRPr="006F6082">
              <w:rPr>
                <w:rFonts w:ascii="Times New Roman" w:hAnsi="Times New Roman" w:cs="Times New Roman"/>
                <w:sz w:val="20"/>
                <w:szCs w:val="20"/>
              </w:rPr>
              <w:t>4</w:t>
            </w:r>
          </w:p>
        </w:tc>
        <w:tc>
          <w:tcPr>
            <w:tcW w:w="1080" w:type="dxa"/>
          </w:tcPr>
          <w:p w:rsidR="002B24AE" w:rsidRPr="006F6082" w:rsidRDefault="002B24AE" w:rsidP="00E0611F">
            <w:pPr>
              <w:rPr>
                <w:rFonts w:ascii="Times New Roman" w:hAnsi="Times New Roman" w:cs="Times New Roman"/>
                <w:sz w:val="20"/>
                <w:szCs w:val="20"/>
              </w:rPr>
            </w:pPr>
            <w:r w:rsidRPr="006F6082">
              <w:rPr>
                <w:rFonts w:ascii="Times New Roman" w:hAnsi="Times New Roman" w:cs="Times New Roman"/>
                <w:sz w:val="20"/>
                <w:szCs w:val="20"/>
              </w:rPr>
              <w:t>7</w:t>
            </w:r>
          </w:p>
        </w:tc>
        <w:tc>
          <w:tcPr>
            <w:tcW w:w="1260" w:type="dxa"/>
          </w:tcPr>
          <w:p w:rsidR="002B24AE" w:rsidRPr="006F6082" w:rsidRDefault="002B24AE" w:rsidP="00E0611F">
            <w:pPr>
              <w:rPr>
                <w:rFonts w:ascii="Times New Roman" w:hAnsi="Times New Roman" w:cs="Times New Roman"/>
                <w:sz w:val="20"/>
                <w:szCs w:val="20"/>
              </w:rPr>
            </w:pPr>
            <w:r w:rsidRPr="006F6082">
              <w:rPr>
                <w:rFonts w:ascii="Times New Roman" w:hAnsi="Times New Roman" w:cs="Times New Roman"/>
                <w:sz w:val="20"/>
                <w:szCs w:val="20"/>
              </w:rPr>
              <w:t>10</w:t>
            </w:r>
          </w:p>
        </w:tc>
      </w:tr>
      <w:tr w:rsidR="002B24AE" w:rsidRPr="006F6082" w:rsidTr="00E0611F">
        <w:tc>
          <w:tcPr>
            <w:tcW w:w="648" w:type="dxa"/>
          </w:tcPr>
          <w:p w:rsidR="002B24AE" w:rsidRPr="006F6082" w:rsidRDefault="002B24AE" w:rsidP="00E0611F">
            <w:pPr>
              <w:rPr>
                <w:rFonts w:ascii="Times New Roman" w:hAnsi="Times New Roman" w:cs="Times New Roman"/>
                <w:sz w:val="20"/>
                <w:szCs w:val="20"/>
                <w:lang w:val="en-US"/>
              </w:rPr>
            </w:pPr>
            <w:r w:rsidRPr="006F6082">
              <w:rPr>
                <w:rFonts w:ascii="Times New Roman" w:hAnsi="Times New Roman" w:cs="Times New Roman"/>
                <w:sz w:val="20"/>
                <w:szCs w:val="20"/>
                <w:lang w:val="en-US"/>
              </w:rPr>
              <w:t>p</w:t>
            </w:r>
          </w:p>
        </w:tc>
        <w:tc>
          <w:tcPr>
            <w:tcW w:w="1080" w:type="dxa"/>
          </w:tcPr>
          <w:p w:rsidR="002B24AE" w:rsidRPr="006F6082" w:rsidRDefault="002B24AE" w:rsidP="00E0611F">
            <w:pPr>
              <w:rPr>
                <w:rFonts w:ascii="Times New Roman" w:hAnsi="Times New Roman" w:cs="Times New Roman"/>
                <w:sz w:val="20"/>
                <w:szCs w:val="20"/>
              </w:rPr>
            </w:pPr>
            <w:r w:rsidRPr="006F6082">
              <w:rPr>
                <w:rFonts w:ascii="Times New Roman" w:hAnsi="Times New Roman" w:cs="Times New Roman"/>
                <w:sz w:val="20"/>
                <w:szCs w:val="20"/>
              </w:rPr>
              <w:t>0,2</w:t>
            </w:r>
          </w:p>
        </w:tc>
        <w:tc>
          <w:tcPr>
            <w:tcW w:w="1080" w:type="dxa"/>
          </w:tcPr>
          <w:p w:rsidR="002B24AE" w:rsidRPr="006F6082" w:rsidRDefault="002B24AE" w:rsidP="00E0611F">
            <w:pPr>
              <w:rPr>
                <w:rFonts w:ascii="Times New Roman" w:hAnsi="Times New Roman" w:cs="Times New Roman"/>
                <w:sz w:val="20"/>
                <w:szCs w:val="20"/>
              </w:rPr>
            </w:pPr>
            <w:r w:rsidRPr="006F6082">
              <w:rPr>
                <w:rFonts w:ascii="Times New Roman" w:hAnsi="Times New Roman" w:cs="Times New Roman"/>
                <w:sz w:val="20"/>
                <w:szCs w:val="20"/>
              </w:rPr>
              <w:t>0,1</w:t>
            </w:r>
          </w:p>
        </w:tc>
        <w:tc>
          <w:tcPr>
            <w:tcW w:w="1080" w:type="dxa"/>
          </w:tcPr>
          <w:p w:rsidR="002B24AE" w:rsidRPr="006F6082" w:rsidRDefault="002B24AE" w:rsidP="00E0611F">
            <w:pPr>
              <w:rPr>
                <w:rFonts w:ascii="Times New Roman" w:hAnsi="Times New Roman" w:cs="Times New Roman"/>
                <w:sz w:val="20"/>
                <w:szCs w:val="20"/>
              </w:rPr>
            </w:pPr>
            <w:r w:rsidRPr="006F6082">
              <w:rPr>
                <w:rFonts w:ascii="Times New Roman" w:hAnsi="Times New Roman" w:cs="Times New Roman"/>
                <w:sz w:val="20"/>
                <w:szCs w:val="20"/>
              </w:rPr>
              <w:t>0,4</w:t>
            </w:r>
          </w:p>
        </w:tc>
        <w:tc>
          <w:tcPr>
            <w:tcW w:w="1260" w:type="dxa"/>
          </w:tcPr>
          <w:p w:rsidR="002B24AE" w:rsidRPr="006F6082" w:rsidRDefault="002B24AE" w:rsidP="00E0611F">
            <w:pPr>
              <w:rPr>
                <w:rFonts w:ascii="Times New Roman" w:hAnsi="Times New Roman" w:cs="Times New Roman"/>
                <w:sz w:val="20"/>
                <w:szCs w:val="20"/>
              </w:rPr>
            </w:pPr>
            <w:r w:rsidRPr="006F6082">
              <w:rPr>
                <w:rFonts w:ascii="Times New Roman" w:hAnsi="Times New Roman" w:cs="Times New Roman"/>
                <w:sz w:val="20"/>
                <w:szCs w:val="20"/>
              </w:rPr>
              <w:t>0,3</w:t>
            </w:r>
          </w:p>
        </w:tc>
      </w:tr>
    </w:tbl>
    <w:p w:rsidR="002B24AE" w:rsidRPr="006F6082" w:rsidRDefault="002B24AE" w:rsidP="002B24AE">
      <w:pPr>
        <w:rPr>
          <w:rFonts w:ascii="Times New Roman" w:hAnsi="Times New Roman" w:cs="Times New Roman"/>
          <w:sz w:val="20"/>
          <w:szCs w:val="20"/>
        </w:rPr>
      </w:pPr>
      <w:r w:rsidRPr="006F6082">
        <w:rPr>
          <w:rFonts w:ascii="Times New Roman" w:hAnsi="Times New Roman" w:cs="Times New Roman"/>
          <w:sz w:val="20"/>
          <w:szCs w:val="20"/>
        </w:rPr>
        <w:t xml:space="preserve">3. Случайная величина Х задана плотностью распределения </w:t>
      </w:r>
      <w:r w:rsidRPr="006F6082">
        <w:rPr>
          <w:rFonts w:ascii="Times New Roman" w:hAnsi="Times New Roman" w:cs="Times New Roman"/>
          <w:sz w:val="20"/>
          <w:szCs w:val="20"/>
          <w:lang w:val="en-US"/>
        </w:rPr>
        <w:t>f</w:t>
      </w:r>
      <w:r w:rsidRPr="006F6082">
        <w:rPr>
          <w:rFonts w:ascii="Times New Roman" w:hAnsi="Times New Roman" w:cs="Times New Roman"/>
          <w:sz w:val="20"/>
          <w:szCs w:val="20"/>
        </w:rPr>
        <w:t>(</w:t>
      </w:r>
      <w:r w:rsidRPr="006F6082">
        <w:rPr>
          <w:rFonts w:ascii="Times New Roman" w:hAnsi="Times New Roman" w:cs="Times New Roman"/>
          <w:sz w:val="20"/>
          <w:szCs w:val="20"/>
          <w:lang w:val="en-US"/>
        </w:rPr>
        <w:t>x</w:t>
      </w:r>
      <w:r w:rsidRPr="006F6082">
        <w:rPr>
          <w:rFonts w:ascii="Times New Roman" w:hAnsi="Times New Roman" w:cs="Times New Roman"/>
          <w:sz w:val="20"/>
          <w:szCs w:val="20"/>
        </w:rPr>
        <w:t>)=0. Найти дисперсию величины х.</w:t>
      </w:r>
    </w:p>
    <w:p w:rsidR="002B24AE" w:rsidRPr="006F6082" w:rsidRDefault="002B24AE" w:rsidP="002B24AE">
      <w:pPr>
        <w:rPr>
          <w:rFonts w:ascii="Times New Roman" w:hAnsi="Times New Roman" w:cs="Times New Roman"/>
          <w:sz w:val="20"/>
          <w:szCs w:val="20"/>
        </w:rPr>
      </w:pPr>
      <w:r w:rsidRPr="006F6082">
        <w:rPr>
          <w:rFonts w:ascii="Times New Roman" w:hAnsi="Times New Roman" w:cs="Times New Roman"/>
          <w:sz w:val="20"/>
          <w:szCs w:val="20"/>
        </w:rPr>
        <w:t>4. Случайная величина Х распределена нормально. Математическое ожидание  и среднее квадратичное отклонение этой величины соответственно равны 20  и 5. Найти вероятность того, что в результате испытания Х примет значение, заключенной в интервале (15, 25).</w:t>
      </w:r>
    </w:p>
    <w:p w:rsidR="002B24AE" w:rsidRPr="006F6082" w:rsidRDefault="002B24AE" w:rsidP="002B24AE">
      <w:pPr>
        <w:rPr>
          <w:rFonts w:ascii="Times New Roman" w:hAnsi="Times New Roman" w:cs="Times New Roman"/>
          <w:sz w:val="20"/>
          <w:szCs w:val="20"/>
        </w:rPr>
      </w:pPr>
      <w:r w:rsidRPr="006F6082">
        <w:rPr>
          <w:rFonts w:ascii="Times New Roman" w:hAnsi="Times New Roman" w:cs="Times New Roman"/>
          <w:sz w:val="20"/>
          <w:szCs w:val="20"/>
        </w:rPr>
        <w:t>5. Случайная величина распределена нормально. Среднее квадратическое отклонение  этой величины равно 0,4. Найти вероятность того, что отклонение случайной величины от ее математического ожидания по абсолютной величине будет меньше 0,3.</w:t>
      </w:r>
    </w:p>
    <w:p w:rsidR="002B24AE" w:rsidRPr="006F6082" w:rsidRDefault="002B24AE" w:rsidP="002B24AE">
      <w:pPr>
        <w:jc w:val="center"/>
        <w:rPr>
          <w:rFonts w:ascii="Times New Roman" w:hAnsi="Times New Roman" w:cs="Times New Roman"/>
          <w:b/>
          <w:sz w:val="20"/>
          <w:szCs w:val="20"/>
        </w:rPr>
      </w:pPr>
      <w:r w:rsidRPr="006F6082">
        <w:rPr>
          <w:rFonts w:ascii="Times New Roman" w:hAnsi="Times New Roman" w:cs="Times New Roman"/>
          <w:b/>
          <w:sz w:val="20"/>
          <w:szCs w:val="20"/>
        </w:rPr>
        <w:t>Вариант 2</w:t>
      </w:r>
    </w:p>
    <w:p w:rsidR="002B24AE" w:rsidRPr="006F6082" w:rsidRDefault="002B24AE" w:rsidP="002B24AE">
      <w:pPr>
        <w:rPr>
          <w:rFonts w:ascii="Times New Roman" w:hAnsi="Times New Roman" w:cs="Times New Roman"/>
          <w:sz w:val="20"/>
          <w:szCs w:val="20"/>
        </w:rPr>
      </w:pPr>
      <w:r w:rsidRPr="006F6082">
        <w:rPr>
          <w:rFonts w:ascii="Times New Roman" w:hAnsi="Times New Roman" w:cs="Times New Roman"/>
          <w:sz w:val="20"/>
          <w:szCs w:val="20"/>
        </w:rPr>
        <w:t xml:space="preserve">1. Случайная величина </w:t>
      </w:r>
      <w:r w:rsidRPr="006F6082">
        <w:rPr>
          <w:rFonts w:ascii="Times New Roman" w:hAnsi="Times New Roman" w:cs="Times New Roman"/>
          <w:sz w:val="20"/>
          <w:szCs w:val="20"/>
          <w:lang w:val="en-US"/>
        </w:rPr>
        <w:t>X</w:t>
      </w:r>
      <w:r w:rsidRPr="006F6082">
        <w:rPr>
          <w:rFonts w:ascii="Times New Roman" w:hAnsi="Times New Roman" w:cs="Times New Roman"/>
          <w:sz w:val="20"/>
          <w:szCs w:val="20"/>
        </w:rPr>
        <w:t xml:space="preserve"> задана функцией распределения </w:t>
      </w:r>
      <w:r w:rsidRPr="006F6082">
        <w:rPr>
          <w:rFonts w:ascii="Times New Roman" w:hAnsi="Times New Roman" w:cs="Times New Roman"/>
          <w:sz w:val="20"/>
          <w:szCs w:val="20"/>
          <w:lang w:val="en-US"/>
        </w:rPr>
        <w:t>F</w:t>
      </w:r>
      <w:r w:rsidRPr="006F6082">
        <w:rPr>
          <w:rFonts w:ascii="Times New Roman" w:hAnsi="Times New Roman" w:cs="Times New Roman"/>
          <w:sz w:val="20"/>
          <w:szCs w:val="20"/>
        </w:rPr>
        <w:t>(</w:t>
      </w:r>
      <w:r w:rsidRPr="006F6082">
        <w:rPr>
          <w:rFonts w:ascii="Times New Roman" w:hAnsi="Times New Roman" w:cs="Times New Roman"/>
          <w:sz w:val="20"/>
          <w:szCs w:val="20"/>
          <w:lang w:val="en-US"/>
        </w:rPr>
        <w:t>x</w:t>
      </w:r>
      <w:r w:rsidRPr="006F6082">
        <w:rPr>
          <w:rFonts w:ascii="Times New Roman" w:hAnsi="Times New Roman" w:cs="Times New Roman"/>
          <w:sz w:val="20"/>
          <w:szCs w:val="20"/>
        </w:rPr>
        <w:t>). Найти вероятность того, что в результате испытаний х примет значение, заключенное в интервале (0,1).</w:t>
      </w:r>
    </w:p>
    <w:p w:rsidR="002B24AE" w:rsidRPr="006F6082" w:rsidRDefault="002B24AE" w:rsidP="002B24AE">
      <w:pPr>
        <w:rPr>
          <w:rFonts w:ascii="Times New Roman" w:hAnsi="Times New Roman" w:cs="Times New Roman"/>
          <w:sz w:val="20"/>
          <w:szCs w:val="20"/>
        </w:rPr>
      </w:pPr>
      <w:r w:rsidRPr="006F6082">
        <w:rPr>
          <w:rFonts w:ascii="Times New Roman" w:hAnsi="Times New Roman" w:cs="Times New Roman"/>
          <w:position w:val="-50"/>
          <w:sz w:val="20"/>
          <w:szCs w:val="20"/>
        </w:rPr>
        <w:object w:dxaOrig="3180" w:dyaOrig="1120">
          <v:shape id="_x0000_i1050" type="#_x0000_t75" style="width:159pt;height:56.25pt" o:ole="">
            <v:imagedata r:id="rId65" o:title=""/>
          </v:shape>
          <o:OLEObject Type="Embed" ProgID="Equation.3" ShapeID="_x0000_i1050" DrawAspect="Content" ObjectID="_1587296775" r:id="rId66"/>
        </w:object>
      </w:r>
    </w:p>
    <w:p w:rsidR="002B24AE" w:rsidRPr="006F6082" w:rsidRDefault="002B24AE" w:rsidP="002B24AE">
      <w:pPr>
        <w:rPr>
          <w:rFonts w:ascii="Times New Roman" w:hAnsi="Times New Roman" w:cs="Times New Roman"/>
          <w:sz w:val="20"/>
          <w:szCs w:val="20"/>
        </w:rPr>
      </w:pPr>
      <w:r w:rsidRPr="006F6082">
        <w:rPr>
          <w:rFonts w:ascii="Times New Roman" w:hAnsi="Times New Roman" w:cs="Times New Roman"/>
          <w:sz w:val="20"/>
          <w:szCs w:val="20"/>
        </w:rPr>
        <w:t>2. Дискретная случайная величина Х задана законом распределения. Построить график функций этой величины.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48"/>
        <w:gridCol w:w="1080"/>
        <w:gridCol w:w="1080"/>
        <w:gridCol w:w="1080"/>
        <w:gridCol w:w="1260"/>
      </w:tblGrid>
      <w:tr w:rsidR="002B24AE" w:rsidRPr="006F6082" w:rsidTr="00E0611F">
        <w:tc>
          <w:tcPr>
            <w:tcW w:w="648" w:type="dxa"/>
          </w:tcPr>
          <w:p w:rsidR="002B24AE" w:rsidRPr="006F6082" w:rsidRDefault="002B24AE" w:rsidP="00E0611F">
            <w:pPr>
              <w:rPr>
                <w:rFonts w:ascii="Times New Roman" w:hAnsi="Times New Roman" w:cs="Times New Roman"/>
                <w:sz w:val="20"/>
                <w:szCs w:val="20"/>
                <w:lang w:val="en-US"/>
              </w:rPr>
            </w:pPr>
            <w:r w:rsidRPr="006F6082">
              <w:rPr>
                <w:rFonts w:ascii="Times New Roman" w:hAnsi="Times New Roman" w:cs="Times New Roman"/>
                <w:sz w:val="20"/>
                <w:szCs w:val="20"/>
                <w:lang w:val="en-US"/>
              </w:rPr>
              <w:t>X</w:t>
            </w:r>
          </w:p>
        </w:tc>
        <w:tc>
          <w:tcPr>
            <w:tcW w:w="1080" w:type="dxa"/>
          </w:tcPr>
          <w:p w:rsidR="002B24AE" w:rsidRPr="006F6082" w:rsidRDefault="002B24AE" w:rsidP="00E0611F">
            <w:pPr>
              <w:rPr>
                <w:rFonts w:ascii="Times New Roman" w:hAnsi="Times New Roman" w:cs="Times New Roman"/>
                <w:sz w:val="20"/>
                <w:szCs w:val="20"/>
              </w:rPr>
            </w:pPr>
            <w:r w:rsidRPr="006F6082">
              <w:rPr>
                <w:rFonts w:ascii="Times New Roman" w:hAnsi="Times New Roman" w:cs="Times New Roman"/>
                <w:sz w:val="20"/>
                <w:szCs w:val="20"/>
              </w:rPr>
              <w:t>-1</w:t>
            </w:r>
          </w:p>
        </w:tc>
        <w:tc>
          <w:tcPr>
            <w:tcW w:w="1080" w:type="dxa"/>
          </w:tcPr>
          <w:p w:rsidR="002B24AE" w:rsidRPr="006F6082" w:rsidRDefault="002B24AE" w:rsidP="00E0611F">
            <w:pPr>
              <w:rPr>
                <w:rFonts w:ascii="Times New Roman" w:hAnsi="Times New Roman" w:cs="Times New Roman"/>
                <w:sz w:val="20"/>
                <w:szCs w:val="20"/>
              </w:rPr>
            </w:pPr>
            <w:r w:rsidRPr="006F6082">
              <w:rPr>
                <w:rFonts w:ascii="Times New Roman" w:hAnsi="Times New Roman" w:cs="Times New Roman"/>
                <w:sz w:val="20"/>
                <w:szCs w:val="20"/>
              </w:rPr>
              <w:t>2</w:t>
            </w:r>
          </w:p>
        </w:tc>
        <w:tc>
          <w:tcPr>
            <w:tcW w:w="1080" w:type="dxa"/>
          </w:tcPr>
          <w:p w:rsidR="002B24AE" w:rsidRPr="006F6082" w:rsidRDefault="002B24AE" w:rsidP="00E0611F">
            <w:pPr>
              <w:rPr>
                <w:rFonts w:ascii="Times New Roman" w:hAnsi="Times New Roman" w:cs="Times New Roman"/>
                <w:sz w:val="20"/>
                <w:szCs w:val="20"/>
              </w:rPr>
            </w:pPr>
            <w:r w:rsidRPr="006F6082">
              <w:rPr>
                <w:rFonts w:ascii="Times New Roman" w:hAnsi="Times New Roman" w:cs="Times New Roman"/>
                <w:sz w:val="20"/>
                <w:szCs w:val="20"/>
              </w:rPr>
              <w:t>4</w:t>
            </w:r>
          </w:p>
        </w:tc>
        <w:tc>
          <w:tcPr>
            <w:tcW w:w="1260" w:type="dxa"/>
          </w:tcPr>
          <w:p w:rsidR="002B24AE" w:rsidRPr="006F6082" w:rsidRDefault="002B24AE" w:rsidP="00E0611F">
            <w:pPr>
              <w:rPr>
                <w:rFonts w:ascii="Times New Roman" w:hAnsi="Times New Roman" w:cs="Times New Roman"/>
                <w:sz w:val="20"/>
                <w:szCs w:val="20"/>
              </w:rPr>
            </w:pPr>
            <w:r w:rsidRPr="006F6082">
              <w:rPr>
                <w:rFonts w:ascii="Times New Roman" w:hAnsi="Times New Roman" w:cs="Times New Roman"/>
                <w:sz w:val="20"/>
                <w:szCs w:val="20"/>
              </w:rPr>
              <w:t>8</w:t>
            </w:r>
          </w:p>
        </w:tc>
      </w:tr>
      <w:tr w:rsidR="002B24AE" w:rsidRPr="006F6082" w:rsidTr="00E0611F">
        <w:tc>
          <w:tcPr>
            <w:tcW w:w="648" w:type="dxa"/>
          </w:tcPr>
          <w:p w:rsidR="002B24AE" w:rsidRPr="006F6082" w:rsidRDefault="002B24AE" w:rsidP="00E0611F">
            <w:pPr>
              <w:rPr>
                <w:rFonts w:ascii="Times New Roman" w:hAnsi="Times New Roman" w:cs="Times New Roman"/>
                <w:sz w:val="20"/>
                <w:szCs w:val="20"/>
                <w:lang w:val="en-US"/>
              </w:rPr>
            </w:pPr>
            <w:r w:rsidRPr="006F6082">
              <w:rPr>
                <w:rFonts w:ascii="Times New Roman" w:hAnsi="Times New Roman" w:cs="Times New Roman"/>
                <w:sz w:val="20"/>
                <w:szCs w:val="20"/>
                <w:lang w:val="en-US"/>
              </w:rPr>
              <w:t>p</w:t>
            </w:r>
          </w:p>
        </w:tc>
        <w:tc>
          <w:tcPr>
            <w:tcW w:w="1080" w:type="dxa"/>
          </w:tcPr>
          <w:p w:rsidR="002B24AE" w:rsidRPr="006F6082" w:rsidRDefault="002B24AE" w:rsidP="00E0611F">
            <w:pPr>
              <w:rPr>
                <w:rFonts w:ascii="Times New Roman" w:hAnsi="Times New Roman" w:cs="Times New Roman"/>
                <w:sz w:val="20"/>
                <w:szCs w:val="20"/>
              </w:rPr>
            </w:pPr>
            <w:r w:rsidRPr="006F6082">
              <w:rPr>
                <w:rFonts w:ascii="Times New Roman" w:hAnsi="Times New Roman" w:cs="Times New Roman"/>
                <w:sz w:val="20"/>
                <w:szCs w:val="20"/>
              </w:rPr>
              <w:t>0,1</w:t>
            </w:r>
          </w:p>
        </w:tc>
        <w:tc>
          <w:tcPr>
            <w:tcW w:w="1080" w:type="dxa"/>
          </w:tcPr>
          <w:p w:rsidR="002B24AE" w:rsidRPr="006F6082" w:rsidRDefault="002B24AE" w:rsidP="00E0611F">
            <w:pPr>
              <w:rPr>
                <w:rFonts w:ascii="Times New Roman" w:hAnsi="Times New Roman" w:cs="Times New Roman"/>
                <w:sz w:val="20"/>
                <w:szCs w:val="20"/>
              </w:rPr>
            </w:pPr>
            <w:r w:rsidRPr="006F6082">
              <w:rPr>
                <w:rFonts w:ascii="Times New Roman" w:hAnsi="Times New Roman" w:cs="Times New Roman"/>
                <w:sz w:val="20"/>
                <w:szCs w:val="20"/>
              </w:rPr>
              <w:t>0,4</w:t>
            </w:r>
          </w:p>
        </w:tc>
        <w:tc>
          <w:tcPr>
            <w:tcW w:w="1080" w:type="dxa"/>
          </w:tcPr>
          <w:p w:rsidR="002B24AE" w:rsidRPr="006F6082" w:rsidRDefault="002B24AE" w:rsidP="00E0611F">
            <w:pPr>
              <w:rPr>
                <w:rFonts w:ascii="Times New Roman" w:hAnsi="Times New Roman" w:cs="Times New Roman"/>
                <w:sz w:val="20"/>
                <w:szCs w:val="20"/>
              </w:rPr>
            </w:pPr>
            <w:r w:rsidRPr="006F6082">
              <w:rPr>
                <w:rFonts w:ascii="Times New Roman" w:hAnsi="Times New Roman" w:cs="Times New Roman"/>
                <w:sz w:val="20"/>
                <w:szCs w:val="20"/>
              </w:rPr>
              <w:t>0,1</w:t>
            </w:r>
          </w:p>
        </w:tc>
        <w:tc>
          <w:tcPr>
            <w:tcW w:w="1260" w:type="dxa"/>
          </w:tcPr>
          <w:p w:rsidR="002B24AE" w:rsidRPr="006F6082" w:rsidRDefault="002B24AE" w:rsidP="00E0611F">
            <w:pPr>
              <w:rPr>
                <w:rFonts w:ascii="Times New Roman" w:hAnsi="Times New Roman" w:cs="Times New Roman"/>
                <w:sz w:val="20"/>
                <w:szCs w:val="20"/>
              </w:rPr>
            </w:pPr>
            <w:r w:rsidRPr="006F6082">
              <w:rPr>
                <w:rFonts w:ascii="Times New Roman" w:hAnsi="Times New Roman" w:cs="Times New Roman"/>
                <w:sz w:val="20"/>
                <w:szCs w:val="20"/>
              </w:rPr>
              <w:t>0,4</w:t>
            </w:r>
          </w:p>
        </w:tc>
      </w:tr>
    </w:tbl>
    <w:p w:rsidR="002B24AE" w:rsidRPr="006F6082" w:rsidRDefault="002B24AE" w:rsidP="002B24AE">
      <w:pPr>
        <w:rPr>
          <w:rFonts w:ascii="Times New Roman" w:hAnsi="Times New Roman" w:cs="Times New Roman"/>
          <w:sz w:val="20"/>
          <w:szCs w:val="20"/>
        </w:rPr>
      </w:pPr>
      <w:r w:rsidRPr="006F6082">
        <w:rPr>
          <w:rFonts w:ascii="Times New Roman" w:hAnsi="Times New Roman" w:cs="Times New Roman"/>
          <w:sz w:val="20"/>
          <w:szCs w:val="20"/>
        </w:rPr>
        <w:t xml:space="preserve">3. Случайная величина Х задана плотностью распределения </w:t>
      </w:r>
      <w:r w:rsidRPr="006F6082">
        <w:rPr>
          <w:rFonts w:ascii="Times New Roman" w:hAnsi="Times New Roman" w:cs="Times New Roman"/>
          <w:sz w:val="20"/>
          <w:szCs w:val="20"/>
          <w:lang w:val="en-US"/>
        </w:rPr>
        <w:t>f</w:t>
      </w:r>
      <w:r w:rsidRPr="006F6082">
        <w:rPr>
          <w:rFonts w:ascii="Times New Roman" w:hAnsi="Times New Roman" w:cs="Times New Roman"/>
          <w:sz w:val="20"/>
          <w:szCs w:val="20"/>
        </w:rPr>
        <w:t>(</w:t>
      </w:r>
      <w:r w:rsidRPr="006F6082">
        <w:rPr>
          <w:rFonts w:ascii="Times New Roman" w:hAnsi="Times New Roman" w:cs="Times New Roman"/>
          <w:sz w:val="20"/>
          <w:szCs w:val="20"/>
          <w:lang w:val="en-US"/>
        </w:rPr>
        <w:t>x</w:t>
      </w:r>
      <w:r w:rsidRPr="006F6082">
        <w:rPr>
          <w:rFonts w:ascii="Times New Roman" w:hAnsi="Times New Roman" w:cs="Times New Roman"/>
          <w:sz w:val="20"/>
          <w:szCs w:val="20"/>
        </w:rPr>
        <w:t>)=0. Найти дисперсию величины х.</w:t>
      </w:r>
    </w:p>
    <w:p w:rsidR="002B24AE" w:rsidRPr="006F6082" w:rsidRDefault="002B24AE" w:rsidP="002B24AE">
      <w:pPr>
        <w:rPr>
          <w:rFonts w:ascii="Times New Roman" w:hAnsi="Times New Roman" w:cs="Times New Roman"/>
          <w:sz w:val="20"/>
          <w:szCs w:val="20"/>
        </w:rPr>
      </w:pPr>
      <w:r w:rsidRPr="006F6082">
        <w:rPr>
          <w:rFonts w:ascii="Times New Roman" w:hAnsi="Times New Roman" w:cs="Times New Roman"/>
          <w:position w:val="-52"/>
          <w:sz w:val="20"/>
          <w:szCs w:val="20"/>
        </w:rPr>
        <w:object w:dxaOrig="2740" w:dyaOrig="1160">
          <v:shape id="_x0000_i1051" type="#_x0000_t75" style="width:137.25pt;height:57.75pt" o:ole="">
            <v:imagedata r:id="rId67" o:title=""/>
          </v:shape>
          <o:OLEObject Type="Embed" ProgID="Equation.3" ShapeID="_x0000_i1051" DrawAspect="Content" ObjectID="_1587296776" r:id="rId68"/>
        </w:object>
      </w:r>
    </w:p>
    <w:p w:rsidR="002B24AE" w:rsidRPr="006F6082" w:rsidRDefault="002B24AE" w:rsidP="002B24AE">
      <w:pPr>
        <w:rPr>
          <w:rFonts w:ascii="Times New Roman" w:hAnsi="Times New Roman" w:cs="Times New Roman"/>
          <w:sz w:val="20"/>
          <w:szCs w:val="20"/>
        </w:rPr>
      </w:pPr>
      <w:r w:rsidRPr="006F6082">
        <w:rPr>
          <w:rFonts w:ascii="Times New Roman" w:hAnsi="Times New Roman" w:cs="Times New Roman"/>
          <w:sz w:val="20"/>
          <w:szCs w:val="20"/>
        </w:rPr>
        <w:t xml:space="preserve">4. Случайная величина Х распределена нормально с параметрами а=8,5 и </w:t>
      </w:r>
      <w:r w:rsidRPr="006F6082">
        <w:rPr>
          <w:rFonts w:ascii="Times New Roman" w:hAnsi="Times New Roman" w:cs="Times New Roman"/>
          <w:sz w:val="20"/>
          <w:szCs w:val="20"/>
        </w:rPr>
        <w:sym w:font="Symbol" w:char="F073"/>
      </w:r>
      <w:r w:rsidRPr="006F6082">
        <w:rPr>
          <w:rFonts w:ascii="Times New Roman" w:hAnsi="Times New Roman" w:cs="Times New Roman"/>
          <w:sz w:val="20"/>
          <w:szCs w:val="20"/>
        </w:rPr>
        <w:t>=1,6. Найти вероятность того, что в результате испытания Х примет значение, заключенной в интервале (7,3; 10,9).</w:t>
      </w:r>
    </w:p>
    <w:p w:rsidR="002B24AE" w:rsidRPr="006F6082" w:rsidRDefault="002B24AE" w:rsidP="002B24AE">
      <w:pPr>
        <w:rPr>
          <w:rFonts w:ascii="Times New Roman" w:hAnsi="Times New Roman" w:cs="Times New Roman"/>
          <w:sz w:val="20"/>
          <w:szCs w:val="20"/>
        </w:rPr>
      </w:pPr>
      <w:r w:rsidRPr="006F6082">
        <w:rPr>
          <w:rFonts w:ascii="Times New Roman" w:hAnsi="Times New Roman" w:cs="Times New Roman"/>
          <w:sz w:val="20"/>
          <w:szCs w:val="20"/>
        </w:rPr>
        <w:t xml:space="preserve">5. Ошибка измерителя частоты подчинена нормальному распределению с параметрами а=5 Гц,   </w:t>
      </w:r>
      <w:r w:rsidRPr="006F6082">
        <w:rPr>
          <w:rFonts w:ascii="Times New Roman" w:hAnsi="Times New Roman" w:cs="Times New Roman"/>
          <w:sz w:val="20"/>
          <w:szCs w:val="20"/>
        </w:rPr>
        <w:sym w:font="Symbol" w:char="F073"/>
      </w:r>
      <w:r w:rsidRPr="006F6082">
        <w:rPr>
          <w:rFonts w:ascii="Times New Roman" w:hAnsi="Times New Roman" w:cs="Times New Roman"/>
          <w:sz w:val="20"/>
          <w:szCs w:val="20"/>
        </w:rPr>
        <w:t>=10 Гц. Найти вероятность того, что измеренное значение частоты отличается от истинного не более, чем на 20 Гц.</w:t>
      </w:r>
    </w:p>
    <w:p w:rsidR="002B24AE" w:rsidRPr="006F6082" w:rsidRDefault="002B24AE" w:rsidP="002B24AE">
      <w:pPr>
        <w:spacing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6.10.2. Время на выполнение: 90 минут</w:t>
      </w:r>
    </w:p>
    <w:p w:rsidR="002B24AE" w:rsidRPr="006F6082" w:rsidRDefault="002B24AE" w:rsidP="002B24AE">
      <w:pPr>
        <w:spacing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 xml:space="preserve">6.10.3. Перечень объектов контроля и оценки </w:t>
      </w:r>
    </w:p>
    <w:tbl>
      <w:tblPr>
        <w:tblW w:w="0" w:type="auto"/>
        <w:tblInd w:w="-10" w:type="dxa"/>
        <w:tblLayout w:type="fixed"/>
        <w:tblLook w:val="0000" w:firstRow="0" w:lastRow="0" w:firstColumn="0" w:lastColumn="0" w:noHBand="0" w:noVBand="0"/>
      </w:tblPr>
      <w:tblGrid>
        <w:gridCol w:w="4248"/>
        <w:gridCol w:w="3960"/>
        <w:gridCol w:w="2184"/>
      </w:tblGrid>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Наименование объектов контроля и оценки</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Основные показатели оценки результата</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Оценка</w:t>
            </w:r>
          </w:p>
        </w:tc>
      </w:tr>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rPr>
                <w:rFonts w:ascii="Times New Roman" w:eastAsia="Times New Roman" w:hAnsi="Times New Roman" w:cs="Times New Roman"/>
                <w:bCs/>
                <w:color w:val="000000"/>
                <w:kern w:val="1"/>
                <w:sz w:val="20"/>
                <w:szCs w:val="20"/>
              </w:rPr>
            </w:pPr>
            <w:r w:rsidRPr="006F6082">
              <w:rPr>
                <w:rFonts w:ascii="Times New Roman" w:eastAsia="Times New Roman" w:hAnsi="Times New Roman" w:cs="Times New Roman"/>
                <w:bCs/>
                <w:color w:val="000000"/>
                <w:kern w:val="1"/>
                <w:sz w:val="20"/>
                <w:szCs w:val="20"/>
              </w:rPr>
              <w:t>У1. Применять стандартные  методы  и модели  к  решению  вероятностных  и  статистических  задач</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keepNext/>
              <w:keepLines/>
              <w:suppressLineNumbers/>
              <w:snapToGrid w:val="0"/>
              <w:spacing w:after="0" w:line="240" w:lineRule="auto"/>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-Вычисление элементов  комбинаторики</w:t>
            </w:r>
          </w:p>
          <w:p w:rsidR="002B24AE" w:rsidRPr="006F6082" w:rsidRDefault="002B24AE" w:rsidP="00E0611F">
            <w:pPr>
              <w:spacing w:line="240" w:lineRule="auto"/>
              <w:jc w:val="both"/>
              <w:rPr>
                <w:rFonts w:ascii="Times New Roman" w:eastAsia="Times New Roman" w:hAnsi="Times New Roman" w:cs="Times New Roman"/>
                <w:b/>
                <w:sz w:val="20"/>
                <w:szCs w:val="20"/>
              </w:rPr>
            </w:pP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both"/>
              <w:rPr>
                <w:rFonts w:ascii="Times New Roman" w:eastAsia="Times New Roman" w:hAnsi="Times New Roman" w:cs="Times New Roman"/>
                <w:b/>
                <w:sz w:val="20"/>
                <w:szCs w:val="20"/>
              </w:rPr>
            </w:pPr>
          </w:p>
        </w:tc>
      </w:tr>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rPr>
                <w:rFonts w:ascii="Times New Roman" w:eastAsia="Times New Roman" w:hAnsi="Times New Roman" w:cs="Times New Roman"/>
                <w:bCs/>
                <w:color w:val="000000"/>
                <w:kern w:val="1"/>
                <w:sz w:val="20"/>
                <w:szCs w:val="20"/>
              </w:rPr>
            </w:pPr>
            <w:r w:rsidRPr="006F6082">
              <w:rPr>
                <w:rFonts w:ascii="Times New Roman" w:eastAsia="Times New Roman" w:hAnsi="Times New Roman" w:cs="Times New Roman"/>
                <w:bCs/>
                <w:color w:val="000000"/>
                <w:kern w:val="1"/>
                <w:sz w:val="20"/>
                <w:szCs w:val="20"/>
              </w:rPr>
              <w:t xml:space="preserve">З 1. </w:t>
            </w:r>
            <w:r w:rsidRPr="006F6082">
              <w:rPr>
                <w:rFonts w:ascii="Times New Roman" w:hAnsi="Times New Roman" w:cs="Times New Roman"/>
                <w:sz w:val="20"/>
                <w:szCs w:val="20"/>
              </w:rPr>
              <w:t xml:space="preserve"> </w:t>
            </w:r>
            <w:r w:rsidRPr="006F6082">
              <w:rPr>
                <w:rFonts w:ascii="Times New Roman" w:eastAsia="Times New Roman" w:hAnsi="Times New Roman" w:cs="Times New Roman"/>
                <w:bCs/>
                <w:color w:val="000000"/>
                <w:kern w:val="1"/>
                <w:sz w:val="20"/>
                <w:szCs w:val="20"/>
              </w:rPr>
              <w:t>Основные  понятия  комбинаторики</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-Формулировка  определений   сочетания, размещения, перестановки</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both"/>
              <w:rPr>
                <w:rFonts w:ascii="Times New Roman" w:eastAsia="Times New Roman" w:hAnsi="Times New Roman" w:cs="Times New Roman"/>
                <w:b/>
                <w:sz w:val="20"/>
                <w:szCs w:val="20"/>
              </w:rPr>
            </w:pPr>
          </w:p>
        </w:tc>
      </w:tr>
    </w:tbl>
    <w:p w:rsidR="002B24AE" w:rsidRPr="006F6082" w:rsidRDefault="002B24AE" w:rsidP="002B24AE">
      <w:pPr>
        <w:spacing w:after="0" w:line="240" w:lineRule="auto"/>
        <w:jc w:val="both"/>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 xml:space="preserve">За верное решение задачи выставляется положительная оценка – </w:t>
      </w:r>
    </w:p>
    <w:p w:rsidR="002B24AE" w:rsidRPr="006F6082" w:rsidRDefault="002B24AE" w:rsidP="002B24AE">
      <w:pPr>
        <w:spacing w:after="0" w:line="240" w:lineRule="auto"/>
        <w:jc w:val="both"/>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За неверное решение задачи выставляется отрицательная оценка – 0 баллов.</w:t>
      </w:r>
    </w:p>
    <w:p w:rsidR="002B24AE" w:rsidRPr="006F6082" w:rsidRDefault="002B24AE" w:rsidP="002B24AE">
      <w:pPr>
        <w:spacing w:line="360" w:lineRule="auto"/>
        <w:jc w:val="both"/>
        <w:rPr>
          <w:rFonts w:ascii="Times New Roman" w:eastAsia="Times New Roman" w:hAnsi="Times New Roman" w:cs="Times New Roman"/>
          <w:b/>
          <w:sz w:val="20"/>
          <w:szCs w:val="20"/>
        </w:rPr>
      </w:pPr>
    </w:p>
    <w:p w:rsidR="002B24AE" w:rsidRPr="006F6082" w:rsidRDefault="002B24AE" w:rsidP="002B24AE">
      <w:pPr>
        <w:spacing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Практическая работа №10 «Характеристики непрерывной случайной величины»</w:t>
      </w:r>
    </w:p>
    <w:p w:rsidR="002B24AE" w:rsidRPr="006F6082" w:rsidRDefault="002B24AE" w:rsidP="002B24AE">
      <w:pPr>
        <w:pStyle w:val="a6"/>
        <w:ind w:left="0"/>
        <w:rPr>
          <w:b/>
          <w:sz w:val="20"/>
          <w:szCs w:val="20"/>
        </w:rPr>
      </w:pPr>
      <w:r w:rsidRPr="006F6082">
        <w:rPr>
          <w:b/>
          <w:sz w:val="20"/>
          <w:szCs w:val="20"/>
        </w:rPr>
        <w:t>Текст практической работы №10</w:t>
      </w:r>
    </w:p>
    <w:p w:rsidR="002B24AE" w:rsidRPr="006F6082" w:rsidRDefault="002B24AE" w:rsidP="002B24AE">
      <w:pPr>
        <w:jc w:val="center"/>
        <w:rPr>
          <w:rFonts w:ascii="Times New Roman" w:hAnsi="Times New Roman" w:cs="Times New Roman"/>
          <w:b/>
          <w:sz w:val="20"/>
          <w:szCs w:val="20"/>
        </w:rPr>
      </w:pPr>
      <w:r w:rsidRPr="006F6082">
        <w:rPr>
          <w:rFonts w:ascii="Times New Roman" w:hAnsi="Times New Roman" w:cs="Times New Roman"/>
          <w:b/>
          <w:sz w:val="20"/>
          <w:szCs w:val="20"/>
        </w:rPr>
        <w:t>Вариант 1</w:t>
      </w:r>
    </w:p>
    <w:p w:rsidR="002B24AE" w:rsidRPr="006F6082" w:rsidRDefault="002B24AE" w:rsidP="002B24AE">
      <w:pPr>
        <w:pStyle w:val="a6"/>
        <w:numPr>
          <w:ilvl w:val="0"/>
          <w:numId w:val="40"/>
        </w:numPr>
        <w:spacing w:before="0" w:beforeAutospacing="0" w:after="200" w:afterAutospacing="0" w:line="276" w:lineRule="auto"/>
        <w:rPr>
          <w:sz w:val="20"/>
          <w:szCs w:val="20"/>
        </w:rPr>
      </w:pPr>
      <w:r w:rsidRPr="006F6082">
        <w:rPr>
          <w:sz w:val="20"/>
          <w:szCs w:val="20"/>
        </w:rPr>
        <w:t xml:space="preserve">Случайная величина Х задана плотностью распределения </w:t>
      </w:r>
      <w:r w:rsidRPr="006F6082">
        <w:rPr>
          <w:sz w:val="20"/>
          <w:szCs w:val="20"/>
          <w:lang w:val="en-US"/>
        </w:rPr>
        <w:t>f</w:t>
      </w:r>
      <w:r w:rsidRPr="006F6082">
        <w:rPr>
          <w:sz w:val="20"/>
          <w:szCs w:val="20"/>
        </w:rPr>
        <w:t>(</w:t>
      </w:r>
      <w:r w:rsidRPr="006F6082">
        <w:rPr>
          <w:sz w:val="20"/>
          <w:szCs w:val="20"/>
          <w:lang w:val="en-US"/>
        </w:rPr>
        <w:t>x</w:t>
      </w:r>
      <w:r w:rsidRPr="006F6082">
        <w:rPr>
          <w:sz w:val="20"/>
          <w:szCs w:val="20"/>
        </w:rPr>
        <w:t>)=2</w:t>
      </w:r>
      <w:r w:rsidRPr="006F6082">
        <w:rPr>
          <w:sz w:val="20"/>
          <w:szCs w:val="20"/>
          <w:lang w:val="en-US"/>
        </w:rPr>
        <w:t>x</w:t>
      </w:r>
      <w:r w:rsidRPr="006F6082">
        <w:rPr>
          <w:sz w:val="20"/>
          <w:szCs w:val="20"/>
        </w:rPr>
        <w:t xml:space="preserve"> в интервале (0,1); вне этого интервала </w:t>
      </w:r>
      <w:r w:rsidRPr="006F6082">
        <w:rPr>
          <w:sz w:val="20"/>
          <w:szCs w:val="20"/>
          <w:lang w:val="en-US"/>
        </w:rPr>
        <w:t>f</w:t>
      </w:r>
      <w:r w:rsidRPr="006F6082">
        <w:rPr>
          <w:sz w:val="20"/>
          <w:szCs w:val="20"/>
        </w:rPr>
        <w:t>(</w:t>
      </w:r>
      <w:r w:rsidRPr="006F6082">
        <w:rPr>
          <w:sz w:val="20"/>
          <w:szCs w:val="20"/>
          <w:lang w:val="en-US"/>
        </w:rPr>
        <w:t>x</w:t>
      </w:r>
      <w:r w:rsidRPr="006F6082">
        <w:rPr>
          <w:sz w:val="20"/>
          <w:szCs w:val="20"/>
        </w:rPr>
        <w:t xml:space="preserve">)=0. Найти математическое ожидание величины </w:t>
      </w:r>
      <w:r w:rsidRPr="006F6082">
        <w:rPr>
          <w:sz w:val="20"/>
          <w:szCs w:val="20"/>
          <w:lang w:val="en-US"/>
        </w:rPr>
        <w:t>X.</w:t>
      </w:r>
    </w:p>
    <w:p w:rsidR="002B24AE" w:rsidRPr="006F6082" w:rsidRDefault="002B24AE" w:rsidP="002B24AE">
      <w:pPr>
        <w:pStyle w:val="a6"/>
        <w:numPr>
          <w:ilvl w:val="0"/>
          <w:numId w:val="40"/>
        </w:numPr>
        <w:spacing w:before="0" w:beforeAutospacing="0" w:after="200" w:afterAutospacing="0" w:line="276" w:lineRule="auto"/>
        <w:rPr>
          <w:sz w:val="20"/>
          <w:szCs w:val="20"/>
        </w:rPr>
      </w:pPr>
      <w:r w:rsidRPr="006F6082">
        <w:rPr>
          <w:sz w:val="20"/>
          <w:szCs w:val="20"/>
        </w:rPr>
        <w:t xml:space="preserve">Случайная величина Х задана плотностью распределения </w:t>
      </w:r>
      <w:r w:rsidRPr="006F6082">
        <w:rPr>
          <w:sz w:val="20"/>
          <w:szCs w:val="20"/>
          <w:lang w:val="en-US"/>
        </w:rPr>
        <w:t>f</w:t>
      </w:r>
      <w:r w:rsidRPr="006F6082">
        <w:rPr>
          <w:sz w:val="20"/>
          <w:szCs w:val="20"/>
        </w:rPr>
        <w:t>(</w:t>
      </w:r>
      <w:r w:rsidRPr="006F6082">
        <w:rPr>
          <w:sz w:val="20"/>
          <w:szCs w:val="20"/>
          <w:lang w:val="en-US"/>
        </w:rPr>
        <w:t>x</w:t>
      </w:r>
      <w:r w:rsidRPr="006F6082">
        <w:rPr>
          <w:sz w:val="20"/>
          <w:szCs w:val="20"/>
        </w:rPr>
        <w:t>)=</w:t>
      </w:r>
      <w:r w:rsidRPr="006F6082">
        <w:rPr>
          <w:sz w:val="20"/>
          <w:szCs w:val="20"/>
          <w:lang w:val="en-US"/>
        </w:rPr>
        <w:t>cosx</w:t>
      </w:r>
      <w:r w:rsidRPr="006F6082">
        <w:rPr>
          <w:sz w:val="20"/>
          <w:szCs w:val="20"/>
        </w:rPr>
        <w:t xml:space="preserve"> в интервале (0;π/2); вне этого интервала </w:t>
      </w:r>
      <w:r w:rsidRPr="006F6082">
        <w:rPr>
          <w:sz w:val="20"/>
          <w:szCs w:val="20"/>
          <w:lang w:val="en-US"/>
        </w:rPr>
        <w:t>f</w:t>
      </w:r>
      <w:r w:rsidRPr="006F6082">
        <w:rPr>
          <w:sz w:val="20"/>
          <w:szCs w:val="20"/>
        </w:rPr>
        <w:t>(</w:t>
      </w:r>
      <w:r w:rsidRPr="006F6082">
        <w:rPr>
          <w:sz w:val="20"/>
          <w:szCs w:val="20"/>
          <w:lang w:val="en-US"/>
        </w:rPr>
        <w:t>x</w:t>
      </w:r>
      <w:r w:rsidRPr="006F6082">
        <w:rPr>
          <w:sz w:val="20"/>
          <w:szCs w:val="20"/>
        </w:rPr>
        <w:t xml:space="preserve">)=0. Найти математическое ожидание функции </w:t>
      </w:r>
      <w:r w:rsidRPr="006F6082">
        <w:rPr>
          <w:sz w:val="20"/>
          <w:szCs w:val="20"/>
          <w:lang w:val="en-US"/>
        </w:rPr>
        <w:t>Y</w:t>
      </w:r>
      <w:r w:rsidRPr="006F6082">
        <w:rPr>
          <w:sz w:val="20"/>
          <w:szCs w:val="20"/>
        </w:rPr>
        <w:t>=</w:t>
      </w:r>
      <w:r w:rsidRPr="006F6082">
        <w:rPr>
          <w:rFonts w:hAnsi="Cambria Math"/>
          <w:sz w:val="20"/>
          <w:szCs w:val="20"/>
          <w:lang w:val="en-US"/>
        </w:rPr>
        <w:t>ϕ</w:t>
      </w:r>
      <w:r w:rsidRPr="006F6082">
        <w:rPr>
          <w:sz w:val="20"/>
          <w:szCs w:val="20"/>
        </w:rPr>
        <w:t>(</w:t>
      </w:r>
      <w:r w:rsidRPr="006F6082">
        <w:rPr>
          <w:sz w:val="20"/>
          <w:szCs w:val="20"/>
          <w:lang w:val="en-US"/>
        </w:rPr>
        <w:t>X</w:t>
      </w:r>
      <w:r w:rsidRPr="006F6082">
        <w:rPr>
          <w:sz w:val="20"/>
          <w:szCs w:val="20"/>
        </w:rPr>
        <w:t>)=</w:t>
      </w:r>
      <w:r w:rsidRPr="006F6082">
        <w:rPr>
          <w:sz w:val="20"/>
          <w:szCs w:val="20"/>
          <w:lang w:val="en-US"/>
        </w:rPr>
        <w:t>X</w:t>
      </w:r>
      <w:r w:rsidRPr="006F6082">
        <w:rPr>
          <w:sz w:val="20"/>
          <w:szCs w:val="20"/>
          <w:vertAlign w:val="superscript"/>
        </w:rPr>
        <w:t>2</w:t>
      </w:r>
      <w:r w:rsidRPr="006F6082">
        <w:rPr>
          <w:sz w:val="20"/>
          <w:szCs w:val="20"/>
        </w:rPr>
        <w:t xml:space="preserve"> (не находя предварительно плотности распределения </w:t>
      </w:r>
      <w:r w:rsidRPr="006F6082">
        <w:rPr>
          <w:sz w:val="20"/>
          <w:szCs w:val="20"/>
          <w:lang w:val="en-US"/>
        </w:rPr>
        <w:t>Y</w:t>
      </w:r>
      <w:r w:rsidRPr="006F6082">
        <w:rPr>
          <w:sz w:val="20"/>
          <w:szCs w:val="20"/>
        </w:rPr>
        <w:t>).</w:t>
      </w:r>
    </w:p>
    <w:p w:rsidR="002B24AE" w:rsidRPr="006F6082" w:rsidRDefault="002B24AE" w:rsidP="002B24AE">
      <w:pPr>
        <w:jc w:val="center"/>
        <w:rPr>
          <w:rFonts w:ascii="Times New Roman" w:hAnsi="Times New Roman" w:cs="Times New Roman"/>
          <w:b/>
          <w:sz w:val="20"/>
          <w:szCs w:val="20"/>
        </w:rPr>
      </w:pPr>
      <w:r w:rsidRPr="006F6082">
        <w:rPr>
          <w:rFonts w:ascii="Times New Roman" w:hAnsi="Times New Roman" w:cs="Times New Roman"/>
          <w:b/>
          <w:sz w:val="20"/>
          <w:szCs w:val="20"/>
        </w:rPr>
        <w:t>Вариант 2</w:t>
      </w:r>
    </w:p>
    <w:p w:rsidR="002B24AE" w:rsidRPr="006F6082" w:rsidRDefault="002B24AE" w:rsidP="002B24AE">
      <w:pPr>
        <w:pStyle w:val="a6"/>
        <w:numPr>
          <w:ilvl w:val="0"/>
          <w:numId w:val="41"/>
        </w:numPr>
        <w:spacing w:before="0" w:beforeAutospacing="0" w:after="200" w:afterAutospacing="0" w:line="276" w:lineRule="auto"/>
        <w:rPr>
          <w:sz w:val="20"/>
          <w:szCs w:val="20"/>
        </w:rPr>
      </w:pPr>
      <w:r w:rsidRPr="006F6082">
        <w:rPr>
          <w:sz w:val="20"/>
          <w:szCs w:val="20"/>
        </w:rPr>
        <w:lastRenderedPageBreak/>
        <w:t xml:space="preserve">Случайная величина Х задана плотностью распределения </w:t>
      </w:r>
      <w:r w:rsidRPr="006F6082">
        <w:rPr>
          <w:sz w:val="20"/>
          <w:szCs w:val="20"/>
          <w:lang w:val="en-US"/>
        </w:rPr>
        <w:t>f</w:t>
      </w:r>
      <w:r w:rsidRPr="006F6082">
        <w:rPr>
          <w:sz w:val="20"/>
          <w:szCs w:val="20"/>
        </w:rPr>
        <w:t>(</w:t>
      </w:r>
      <w:r w:rsidRPr="006F6082">
        <w:rPr>
          <w:sz w:val="20"/>
          <w:szCs w:val="20"/>
          <w:lang w:val="en-US"/>
        </w:rPr>
        <w:t>x</w:t>
      </w:r>
      <w:r w:rsidRPr="006F6082">
        <w:rPr>
          <w:sz w:val="20"/>
          <w:szCs w:val="20"/>
        </w:rPr>
        <w:t>)=</w:t>
      </w:r>
      <w:r w:rsidRPr="006F6082">
        <w:rPr>
          <w:position w:val="-10"/>
          <w:sz w:val="20"/>
          <w:szCs w:val="20"/>
        </w:rPr>
        <w:object w:dxaOrig="1480" w:dyaOrig="420">
          <v:shape id="_x0000_i1052" type="#_x0000_t75" style="width:74.25pt;height:21pt" o:ole="">
            <v:imagedata r:id="rId69" o:title=""/>
          </v:shape>
          <o:OLEObject Type="Embed" ProgID="Equation.3" ShapeID="_x0000_i1052" DrawAspect="Content" ObjectID="_1587296777" r:id="rId70"/>
        </w:object>
      </w:r>
      <w:r w:rsidRPr="006F6082">
        <w:rPr>
          <w:sz w:val="20"/>
          <w:szCs w:val="20"/>
        </w:rPr>
        <w:t xml:space="preserve"> в интервале (-с,с); вне этого интервала </w:t>
      </w:r>
      <w:r w:rsidRPr="006F6082">
        <w:rPr>
          <w:sz w:val="20"/>
          <w:szCs w:val="20"/>
          <w:lang w:val="en-US"/>
        </w:rPr>
        <w:t>f</w:t>
      </w:r>
      <w:r w:rsidRPr="006F6082">
        <w:rPr>
          <w:sz w:val="20"/>
          <w:szCs w:val="20"/>
        </w:rPr>
        <w:t>(</w:t>
      </w:r>
      <w:r w:rsidRPr="006F6082">
        <w:rPr>
          <w:sz w:val="20"/>
          <w:szCs w:val="20"/>
          <w:lang w:val="en-US"/>
        </w:rPr>
        <w:t>x</w:t>
      </w:r>
      <w:r w:rsidRPr="006F6082">
        <w:rPr>
          <w:sz w:val="20"/>
          <w:szCs w:val="20"/>
        </w:rPr>
        <w:t xml:space="preserve">)=0. Найти математическое ожидание величины </w:t>
      </w:r>
      <w:r w:rsidRPr="006F6082">
        <w:rPr>
          <w:sz w:val="20"/>
          <w:szCs w:val="20"/>
          <w:lang w:val="en-US"/>
        </w:rPr>
        <w:t>X</w:t>
      </w:r>
      <w:r w:rsidRPr="006F6082">
        <w:rPr>
          <w:sz w:val="20"/>
          <w:szCs w:val="20"/>
        </w:rPr>
        <w:t>.</w:t>
      </w:r>
    </w:p>
    <w:p w:rsidR="002B24AE" w:rsidRPr="006F6082" w:rsidRDefault="002B24AE" w:rsidP="002B24AE">
      <w:pPr>
        <w:pStyle w:val="a6"/>
        <w:numPr>
          <w:ilvl w:val="0"/>
          <w:numId w:val="41"/>
        </w:numPr>
        <w:spacing w:before="0" w:beforeAutospacing="0" w:after="200" w:afterAutospacing="0" w:line="276" w:lineRule="auto"/>
        <w:rPr>
          <w:sz w:val="20"/>
          <w:szCs w:val="20"/>
        </w:rPr>
      </w:pPr>
      <w:r w:rsidRPr="006F6082">
        <w:rPr>
          <w:sz w:val="20"/>
          <w:szCs w:val="20"/>
        </w:rPr>
        <w:t xml:space="preserve">Случайная величина Х задана плотностью распределения </w:t>
      </w:r>
      <w:r w:rsidRPr="006F6082">
        <w:rPr>
          <w:sz w:val="20"/>
          <w:szCs w:val="20"/>
          <w:lang w:val="en-US"/>
        </w:rPr>
        <w:t>f</w:t>
      </w:r>
      <w:r w:rsidRPr="006F6082">
        <w:rPr>
          <w:sz w:val="20"/>
          <w:szCs w:val="20"/>
        </w:rPr>
        <w:t>(</w:t>
      </w:r>
      <w:r w:rsidRPr="006F6082">
        <w:rPr>
          <w:sz w:val="20"/>
          <w:szCs w:val="20"/>
          <w:lang w:val="en-US"/>
        </w:rPr>
        <w:t>x</w:t>
      </w:r>
      <w:r w:rsidRPr="006F6082">
        <w:rPr>
          <w:sz w:val="20"/>
          <w:szCs w:val="20"/>
        </w:rPr>
        <w:t>)=</w:t>
      </w:r>
      <w:r w:rsidRPr="006F6082">
        <w:rPr>
          <w:sz w:val="20"/>
          <w:szCs w:val="20"/>
          <w:lang w:val="en-US"/>
        </w:rPr>
        <w:t>x</w:t>
      </w:r>
      <w:r w:rsidRPr="006F6082">
        <w:rPr>
          <w:sz w:val="20"/>
          <w:szCs w:val="20"/>
        </w:rPr>
        <w:t xml:space="preserve">+0,5 в интервале (0;1); вне этого интервала </w:t>
      </w:r>
      <w:r w:rsidRPr="006F6082">
        <w:rPr>
          <w:sz w:val="20"/>
          <w:szCs w:val="20"/>
          <w:lang w:val="en-US"/>
        </w:rPr>
        <w:t>f</w:t>
      </w:r>
      <w:r w:rsidRPr="006F6082">
        <w:rPr>
          <w:sz w:val="20"/>
          <w:szCs w:val="20"/>
        </w:rPr>
        <w:t>(</w:t>
      </w:r>
      <w:r w:rsidRPr="006F6082">
        <w:rPr>
          <w:sz w:val="20"/>
          <w:szCs w:val="20"/>
          <w:lang w:val="en-US"/>
        </w:rPr>
        <w:t>x</w:t>
      </w:r>
      <w:r w:rsidRPr="006F6082">
        <w:rPr>
          <w:sz w:val="20"/>
          <w:szCs w:val="20"/>
        </w:rPr>
        <w:t xml:space="preserve">)=0. Найти математическое ожидание функции </w:t>
      </w:r>
      <w:r w:rsidRPr="006F6082">
        <w:rPr>
          <w:sz w:val="20"/>
          <w:szCs w:val="20"/>
          <w:lang w:val="en-US"/>
        </w:rPr>
        <w:t>Y</w:t>
      </w:r>
      <w:r w:rsidRPr="006F6082">
        <w:rPr>
          <w:sz w:val="20"/>
          <w:szCs w:val="20"/>
        </w:rPr>
        <w:t xml:space="preserve">= </w:t>
      </w:r>
      <w:r w:rsidRPr="006F6082">
        <w:rPr>
          <w:sz w:val="20"/>
          <w:szCs w:val="20"/>
          <w:lang w:val="en-US"/>
        </w:rPr>
        <w:t>X</w:t>
      </w:r>
      <w:r w:rsidRPr="006F6082">
        <w:rPr>
          <w:sz w:val="20"/>
          <w:szCs w:val="20"/>
          <w:vertAlign w:val="superscript"/>
        </w:rPr>
        <w:t>3</w:t>
      </w:r>
      <w:r w:rsidRPr="006F6082">
        <w:rPr>
          <w:sz w:val="20"/>
          <w:szCs w:val="20"/>
        </w:rPr>
        <w:t xml:space="preserve"> (не находя предварительно плотности распределения </w:t>
      </w:r>
      <w:r w:rsidRPr="006F6082">
        <w:rPr>
          <w:sz w:val="20"/>
          <w:szCs w:val="20"/>
          <w:lang w:val="en-US"/>
        </w:rPr>
        <w:t>Y</w:t>
      </w:r>
      <w:r w:rsidRPr="006F6082">
        <w:rPr>
          <w:sz w:val="20"/>
          <w:szCs w:val="20"/>
        </w:rPr>
        <w:t>).</w:t>
      </w:r>
    </w:p>
    <w:p w:rsidR="002B24AE" w:rsidRPr="006F6082" w:rsidRDefault="002B24AE" w:rsidP="002B24AE">
      <w:pPr>
        <w:pStyle w:val="a6"/>
        <w:jc w:val="center"/>
        <w:rPr>
          <w:b/>
          <w:sz w:val="20"/>
          <w:szCs w:val="20"/>
        </w:rPr>
      </w:pPr>
    </w:p>
    <w:p w:rsidR="002B24AE" w:rsidRPr="006F6082" w:rsidRDefault="002B24AE" w:rsidP="002B24AE">
      <w:pPr>
        <w:spacing w:line="36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Время на выполнение: 45</w:t>
      </w:r>
      <w:r w:rsidRPr="006F6082">
        <w:rPr>
          <w:rFonts w:ascii="Times New Roman" w:eastAsia="Times New Roman" w:hAnsi="Times New Roman" w:cs="Times New Roman"/>
          <w:b/>
          <w:sz w:val="20"/>
          <w:szCs w:val="20"/>
        </w:rPr>
        <w:t xml:space="preserve"> минут</w:t>
      </w:r>
    </w:p>
    <w:p w:rsidR="002B24AE" w:rsidRPr="006F6082" w:rsidRDefault="002B24AE" w:rsidP="002B24AE">
      <w:pPr>
        <w:spacing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 xml:space="preserve">Перечень объектов контроля и оценки </w:t>
      </w:r>
    </w:p>
    <w:tbl>
      <w:tblPr>
        <w:tblW w:w="0" w:type="auto"/>
        <w:tblInd w:w="-10" w:type="dxa"/>
        <w:tblLayout w:type="fixed"/>
        <w:tblLook w:val="0000" w:firstRow="0" w:lastRow="0" w:firstColumn="0" w:lastColumn="0" w:noHBand="0" w:noVBand="0"/>
      </w:tblPr>
      <w:tblGrid>
        <w:gridCol w:w="4248"/>
        <w:gridCol w:w="3960"/>
        <w:gridCol w:w="2184"/>
      </w:tblGrid>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Наименование объектов контроля и оценки</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Основные показатели оценки результата</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Оценка</w:t>
            </w:r>
          </w:p>
        </w:tc>
      </w:tr>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rPr>
                <w:rFonts w:ascii="Times New Roman" w:eastAsia="Times New Roman" w:hAnsi="Times New Roman" w:cs="Times New Roman"/>
                <w:bCs/>
                <w:color w:val="000000"/>
                <w:kern w:val="1"/>
                <w:sz w:val="20"/>
                <w:szCs w:val="20"/>
              </w:rPr>
            </w:pPr>
            <w:r w:rsidRPr="006F6082">
              <w:rPr>
                <w:rFonts w:ascii="Times New Roman" w:eastAsia="Times New Roman" w:hAnsi="Times New Roman" w:cs="Times New Roman"/>
                <w:bCs/>
                <w:color w:val="000000"/>
                <w:kern w:val="1"/>
                <w:sz w:val="20"/>
                <w:szCs w:val="20"/>
              </w:rPr>
              <w:t>1. Применять стандартные  методы  и модели  к  решению  вероятностных  и  статистических  задач</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keepNext/>
              <w:keepLines/>
              <w:suppressLineNumbers/>
              <w:snapToGrid w:val="0"/>
              <w:spacing w:after="0" w:line="240" w:lineRule="auto"/>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-Вычисление элементов  комбинаторики</w:t>
            </w:r>
          </w:p>
          <w:p w:rsidR="002B24AE" w:rsidRPr="006F6082" w:rsidRDefault="002B24AE" w:rsidP="00E0611F">
            <w:pPr>
              <w:spacing w:line="240" w:lineRule="auto"/>
              <w:jc w:val="both"/>
              <w:rPr>
                <w:rFonts w:ascii="Times New Roman" w:eastAsia="Times New Roman" w:hAnsi="Times New Roman" w:cs="Times New Roman"/>
                <w:b/>
                <w:sz w:val="20"/>
                <w:szCs w:val="20"/>
              </w:rPr>
            </w:pP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both"/>
              <w:rPr>
                <w:rFonts w:ascii="Times New Roman" w:eastAsia="Times New Roman" w:hAnsi="Times New Roman" w:cs="Times New Roman"/>
                <w:b/>
                <w:sz w:val="20"/>
                <w:szCs w:val="20"/>
              </w:rPr>
            </w:pPr>
          </w:p>
        </w:tc>
      </w:tr>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rPr>
                <w:rFonts w:ascii="Times New Roman" w:eastAsia="Times New Roman" w:hAnsi="Times New Roman" w:cs="Times New Roman"/>
                <w:bCs/>
                <w:color w:val="000000"/>
                <w:kern w:val="1"/>
                <w:sz w:val="20"/>
                <w:szCs w:val="20"/>
              </w:rPr>
            </w:pPr>
            <w:r w:rsidRPr="006F6082">
              <w:rPr>
                <w:rFonts w:ascii="Times New Roman" w:eastAsia="Times New Roman" w:hAnsi="Times New Roman" w:cs="Times New Roman"/>
                <w:bCs/>
                <w:color w:val="000000"/>
                <w:kern w:val="1"/>
                <w:sz w:val="20"/>
                <w:szCs w:val="20"/>
              </w:rPr>
              <w:t xml:space="preserve"> 1. </w:t>
            </w:r>
            <w:r w:rsidRPr="006F6082">
              <w:rPr>
                <w:rFonts w:ascii="Times New Roman" w:hAnsi="Times New Roman" w:cs="Times New Roman"/>
                <w:sz w:val="20"/>
                <w:szCs w:val="20"/>
              </w:rPr>
              <w:t xml:space="preserve"> </w:t>
            </w:r>
            <w:r w:rsidRPr="006F6082">
              <w:rPr>
                <w:rFonts w:ascii="Times New Roman" w:eastAsia="Times New Roman" w:hAnsi="Times New Roman" w:cs="Times New Roman"/>
                <w:bCs/>
                <w:color w:val="000000"/>
                <w:kern w:val="1"/>
                <w:sz w:val="20"/>
                <w:szCs w:val="20"/>
              </w:rPr>
              <w:t>Основные  понятия  комбинаторики</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-Формулировка  определений   сочетания, размещения, перестановки</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both"/>
              <w:rPr>
                <w:rFonts w:ascii="Times New Roman" w:eastAsia="Times New Roman" w:hAnsi="Times New Roman" w:cs="Times New Roman"/>
                <w:b/>
                <w:sz w:val="20"/>
                <w:szCs w:val="20"/>
              </w:rPr>
            </w:pPr>
          </w:p>
        </w:tc>
      </w:tr>
    </w:tbl>
    <w:p w:rsidR="002B24AE" w:rsidRPr="006F6082" w:rsidRDefault="002B24AE" w:rsidP="002B24AE">
      <w:pPr>
        <w:spacing w:after="0" w:line="240" w:lineRule="auto"/>
        <w:jc w:val="both"/>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 xml:space="preserve">За верное решение задачи выставляется положительная оценка – </w:t>
      </w:r>
      <w:r>
        <w:rPr>
          <w:rFonts w:ascii="Times New Roman" w:eastAsia="Times New Roman" w:hAnsi="Times New Roman" w:cs="Times New Roman"/>
          <w:sz w:val="20"/>
          <w:szCs w:val="20"/>
        </w:rPr>
        <w:t>1балл</w:t>
      </w:r>
    </w:p>
    <w:p w:rsidR="002B24AE" w:rsidRPr="006F6082" w:rsidRDefault="002B24AE" w:rsidP="002B24AE">
      <w:pPr>
        <w:spacing w:after="0" w:line="240" w:lineRule="auto"/>
        <w:jc w:val="both"/>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За неверное решение задачи выставляется отрицательная оценка – 0 баллов.</w:t>
      </w:r>
    </w:p>
    <w:p w:rsidR="002B24AE" w:rsidRPr="006F6082" w:rsidRDefault="002B24AE" w:rsidP="002B24AE">
      <w:pPr>
        <w:spacing w:after="0" w:line="240" w:lineRule="auto"/>
        <w:jc w:val="both"/>
        <w:rPr>
          <w:rFonts w:ascii="Times New Roman" w:eastAsia="Times New Roman" w:hAnsi="Times New Roman" w:cs="Times New Roman"/>
          <w:sz w:val="20"/>
          <w:szCs w:val="20"/>
        </w:rPr>
      </w:pPr>
    </w:p>
    <w:p w:rsidR="002B24AE" w:rsidRPr="006F6082" w:rsidRDefault="002B24AE" w:rsidP="002B24AE">
      <w:pPr>
        <w:spacing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Практическая работа №11 «Построение полигона и гистограммы»</w:t>
      </w:r>
    </w:p>
    <w:p w:rsidR="002B24AE" w:rsidRPr="006F6082" w:rsidRDefault="002B24AE" w:rsidP="002B24AE">
      <w:pPr>
        <w:pStyle w:val="a6"/>
        <w:ind w:left="0"/>
        <w:rPr>
          <w:b/>
          <w:sz w:val="20"/>
          <w:szCs w:val="20"/>
        </w:rPr>
      </w:pPr>
      <w:r w:rsidRPr="006F6082">
        <w:rPr>
          <w:b/>
          <w:sz w:val="20"/>
          <w:szCs w:val="20"/>
        </w:rPr>
        <w:t>Текст практической работы №11</w:t>
      </w:r>
    </w:p>
    <w:p w:rsidR="002B24AE" w:rsidRPr="006F6082" w:rsidRDefault="002B24AE" w:rsidP="002B24AE">
      <w:pPr>
        <w:pStyle w:val="a6"/>
        <w:jc w:val="center"/>
        <w:rPr>
          <w:b/>
          <w:sz w:val="20"/>
          <w:szCs w:val="20"/>
        </w:rPr>
      </w:pPr>
      <w:r w:rsidRPr="006F6082">
        <w:rPr>
          <w:b/>
          <w:sz w:val="20"/>
          <w:szCs w:val="20"/>
        </w:rPr>
        <w:t>Вариант 1</w:t>
      </w:r>
    </w:p>
    <w:p w:rsidR="002B24AE" w:rsidRPr="006F6082" w:rsidRDefault="002B24AE" w:rsidP="002B24AE">
      <w:pPr>
        <w:pStyle w:val="a6"/>
        <w:numPr>
          <w:ilvl w:val="0"/>
          <w:numId w:val="38"/>
        </w:numPr>
        <w:spacing w:before="0" w:beforeAutospacing="0" w:after="200" w:afterAutospacing="0" w:line="276" w:lineRule="auto"/>
        <w:rPr>
          <w:sz w:val="20"/>
          <w:szCs w:val="20"/>
        </w:rPr>
      </w:pPr>
      <w:r w:rsidRPr="006F6082">
        <w:rPr>
          <w:sz w:val="20"/>
          <w:szCs w:val="20"/>
        </w:rPr>
        <w:t>Выборка задана в виде распределения частот:</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64"/>
        <w:gridCol w:w="1260"/>
        <w:gridCol w:w="1259"/>
        <w:gridCol w:w="1259"/>
        <w:gridCol w:w="1269"/>
        <w:gridCol w:w="1270"/>
        <w:gridCol w:w="1270"/>
      </w:tblGrid>
      <w:tr w:rsidR="002B24AE" w:rsidRPr="006F6082" w:rsidTr="00E0611F">
        <w:tc>
          <w:tcPr>
            <w:tcW w:w="1367" w:type="dxa"/>
          </w:tcPr>
          <w:p w:rsidR="002B24AE" w:rsidRPr="006F6082" w:rsidRDefault="002B24AE" w:rsidP="00E0611F">
            <w:pPr>
              <w:pStyle w:val="a6"/>
              <w:ind w:left="0"/>
              <w:rPr>
                <w:sz w:val="20"/>
                <w:szCs w:val="20"/>
                <w:lang w:val="en-US"/>
              </w:rPr>
            </w:pPr>
            <w:r w:rsidRPr="006F6082">
              <w:rPr>
                <w:sz w:val="20"/>
                <w:szCs w:val="20"/>
                <w:lang w:val="en-US"/>
              </w:rPr>
              <w:t>x</w:t>
            </w:r>
            <w:r w:rsidRPr="006F6082">
              <w:rPr>
                <w:sz w:val="20"/>
                <w:szCs w:val="20"/>
                <w:vertAlign w:val="subscript"/>
                <w:lang w:val="en-US"/>
              </w:rPr>
              <w:t>i</w:t>
            </w:r>
          </w:p>
        </w:tc>
        <w:tc>
          <w:tcPr>
            <w:tcW w:w="1367" w:type="dxa"/>
          </w:tcPr>
          <w:p w:rsidR="002B24AE" w:rsidRPr="006F6082" w:rsidRDefault="002B24AE" w:rsidP="00E0611F">
            <w:pPr>
              <w:pStyle w:val="a6"/>
              <w:ind w:left="0"/>
              <w:rPr>
                <w:sz w:val="20"/>
                <w:szCs w:val="20"/>
                <w:lang w:val="en-US"/>
              </w:rPr>
            </w:pPr>
            <w:r w:rsidRPr="006F6082">
              <w:rPr>
                <w:sz w:val="20"/>
                <w:szCs w:val="20"/>
                <w:lang w:val="en-US"/>
              </w:rPr>
              <w:t>3</w:t>
            </w:r>
          </w:p>
        </w:tc>
        <w:tc>
          <w:tcPr>
            <w:tcW w:w="1367" w:type="dxa"/>
          </w:tcPr>
          <w:p w:rsidR="002B24AE" w:rsidRPr="006F6082" w:rsidRDefault="002B24AE" w:rsidP="00E0611F">
            <w:pPr>
              <w:pStyle w:val="a6"/>
              <w:ind w:left="0"/>
              <w:rPr>
                <w:sz w:val="20"/>
                <w:szCs w:val="20"/>
                <w:lang w:val="en-US"/>
              </w:rPr>
            </w:pPr>
            <w:r w:rsidRPr="006F6082">
              <w:rPr>
                <w:sz w:val="20"/>
                <w:szCs w:val="20"/>
                <w:lang w:val="en-US"/>
              </w:rPr>
              <w:t>5</w:t>
            </w:r>
          </w:p>
        </w:tc>
        <w:tc>
          <w:tcPr>
            <w:tcW w:w="1367" w:type="dxa"/>
          </w:tcPr>
          <w:p w:rsidR="002B24AE" w:rsidRPr="006F6082" w:rsidRDefault="002B24AE" w:rsidP="00E0611F">
            <w:pPr>
              <w:pStyle w:val="a6"/>
              <w:ind w:left="0"/>
              <w:rPr>
                <w:sz w:val="20"/>
                <w:szCs w:val="20"/>
                <w:lang w:val="en-US"/>
              </w:rPr>
            </w:pPr>
            <w:r w:rsidRPr="006F6082">
              <w:rPr>
                <w:sz w:val="20"/>
                <w:szCs w:val="20"/>
                <w:lang w:val="en-US"/>
              </w:rPr>
              <w:t>8</w:t>
            </w:r>
          </w:p>
        </w:tc>
        <w:tc>
          <w:tcPr>
            <w:tcW w:w="1367" w:type="dxa"/>
          </w:tcPr>
          <w:p w:rsidR="002B24AE" w:rsidRPr="006F6082" w:rsidRDefault="002B24AE" w:rsidP="00E0611F">
            <w:pPr>
              <w:pStyle w:val="a6"/>
              <w:ind w:left="0"/>
              <w:rPr>
                <w:sz w:val="20"/>
                <w:szCs w:val="20"/>
                <w:lang w:val="en-US"/>
              </w:rPr>
            </w:pPr>
            <w:r w:rsidRPr="006F6082">
              <w:rPr>
                <w:sz w:val="20"/>
                <w:szCs w:val="20"/>
                <w:lang w:val="en-US"/>
              </w:rPr>
              <w:t>13</w:t>
            </w:r>
          </w:p>
        </w:tc>
        <w:tc>
          <w:tcPr>
            <w:tcW w:w="1368" w:type="dxa"/>
          </w:tcPr>
          <w:p w:rsidR="002B24AE" w:rsidRPr="006F6082" w:rsidRDefault="002B24AE" w:rsidP="00E0611F">
            <w:pPr>
              <w:pStyle w:val="a6"/>
              <w:ind w:left="0"/>
              <w:rPr>
                <w:sz w:val="20"/>
                <w:szCs w:val="20"/>
                <w:lang w:val="en-US"/>
              </w:rPr>
            </w:pPr>
            <w:r w:rsidRPr="006F6082">
              <w:rPr>
                <w:sz w:val="20"/>
                <w:szCs w:val="20"/>
                <w:lang w:val="en-US"/>
              </w:rPr>
              <w:t>15</w:t>
            </w:r>
          </w:p>
        </w:tc>
        <w:tc>
          <w:tcPr>
            <w:tcW w:w="1368" w:type="dxa"/>
          </w:tcPr>
          <w:p w:rsidR="002B24AE" w:rsidRPr="006F6082" w:rsidRDefault="002B24AE" w:rsidP="00E0611F">
            <w:pPr>
              <w:pStyle w:val="a6"/>
              <w:ind w:left="0"/>
              <w:rPr>
                <w:sz w:val="20"/>
                <w:szCs w:val="20"/>
                <w:lang w:val="en-US"/>
              </w:rPr>
            </w:pPr>
            <w:r w:rsidRPr="006F6082">
              <w:rPr>
                <w:sz w:val="20"/>
                <w:szCs w:val="20"/>
                <w:lang w:val="en-US"/>
              </w:rPr>
              <w:t>18</w:t>
            </w:r>
          </w:p>
        </w:tc>
      </w:tr>
      <w:tr w:rsidR="002B24AE" w:rsidRPr="006F6082" w:rsidTr="00E0611F">
        <w:tc>
          <w:tcPr>
            <w:tcW w:w="1367" w:type="dxa"/>
          </w:tcPr>
          <w:p w:rsidR="002B24AE" w:rsidRPr="006F6082" w:rsidRDefault="002B24AE" w:rsidP="00E0611F">
            <w:pPr>
              <w:pStyle w:val="a6"/>
              <w:ind w:left="0"/>
              <w:rPr>
                <w:sz w:val="20"/>
                <w:szCs w:val="20"/>
                <w:lang w:val="en-US"/>
              </w:rPr>
            </w:pPr>
            <w:r w:rsidRPr="006F6082">
              <w:rPr>
                <w:sz w:val="20"/>
                <w:szCs w:val="20"/>
                <w:lang w:val="en-US"/>
              </w:rPr>
              <w:t>n</w:t>
            </w:r>
            <w:r w:rsidRPr="006F6082">
              <w:rPr>
                <w:sz w:val="20"/>
                <w:szCs w:val="20"/>
                <w:vertAlign w:val="subscript"/>
                <w:lang w:val="en-US"/>
              </w:rPr>
              <w:t>i</w:t>
            </w:r>
          </w:p>
        </w:tc>
        <w:tc>
          <w:tcPr>
            <w:tcW w:w="1367" w:type="dxa"/>
          </w:tcPr>
          <w:p w:rsidR="002B24AE" w:rsidRPr="006F6082" w:rsidRDefault="002B24AE" w:rsidP="00E0611F">
            <w:pPr>
              <w:pStyle w:val="a6"/>
              <w:ind w:left="0"/>
              <w:rPr>
                <w:sz w:val="20"/>
                <w:szCs w:val="20"/>
                <w:lang w:val="en-US"/>
              </w:rPr>
            </w:pPr>
            <w:r w:rsidRPr="006F6082">
              <w:rPr>
                <w:sz w:val="20"/>
                <w:szCs w:val="20"/>
                <w:lang w:val="en-US"/>
              </w:rPr>
              <w:t>4</w:t>
            </w:r>
          </w:p>
        </w:tc>
        <w:tc>
          <w:tcPr>
            <w:tcW w:w="1367" w:type="dxa"/>
          </w:tcPr>
          <w:p w:rsidR="002B24AE" w:rsidRPr="006F6082" w:rsidRDefault="002B24AE" w:rsidP="00E0611F">
            <w:pPr>
              <w:pStyle w:val="a6"/>
              <w:ind w:left="0"/>
              <w:rPr>
                <w:sz w:val="20"/>
                <w:szCs w:val="20"/>
                <w:lang w:val="en-US"/>
              </w:rPr>
            </w:pPr>
            <w:r w:rsidRPr="006F6082">
              <w:rPr>
                <w:sz w:val="20"/>
                <w:szCs w:val="20"/>
                <w:lang w:val="en-US"/>
              </w:rPr>
              <w:t>6</w:t>
            </w:r>
          </w:p>
        </w:tc>
        <w:tc>
          <w:tcPr>
            <w:tcW w:w="1367" w:type="dxa"/>
          </w:tcPr>
          <w:p w:rsidR="002B24AE" w:rsidRPr="006F6082" w:rsidRDefault="002B24AE" w:rsidP="00E0611F">
            <w:pPr>
              <w:pStyle w:val="a6"/>
              <w:ind w:left="0"/>
              <w:rPr>
                <w:sz w:val="20"/>
                <w:szCs w:val="20"/>
                <w:lang w:val="en-US"/>
              </w:rPr>
            </w:pPr>
            <w:r w:rsidRPr="006F6082">
              <w:rPr>
                <w:sz w:val="20"/>
                <w:szCs w:val="20"/>
                <w:lang w:val="en-US"/>
              </w:rPr>
              <w:t>7</w:t>
            </w:r>
          </w:p>
        </w:tc>
        <w:tc>
          <w:tcPr>
            <w:tcW w:w="1367" w:type="dxa"/>
          </w:tcPr>
          <w:p w:rsidR="002B24AE" w:rsidRPr="006F6082" w:rsidRDefault="002B24AE" w:rsidP="00E0611F">
            <w:pPr>
              <w:pStyle w:val="a6"/>
              <w:ind w:left="0"/>
              <w:rPr>
                <w:sz w:val="20"/>
                <w:szCs w:val="20"/>
                <w:lang w:val="en-US"/>
              </w:rPr>
            </w:pPr>
            <w:r w:rsidRPr="006F6082">
              <w:rPr>
                <w:sz w:val="20"/>
                <w:szCs w:val="20"/>
                <w:lang w:val="en-US"/>
              </w:rPr>
              <w:t>14</w:t>
            </w:r>
          </w:p>
        </w:tc>
        <w:tc>
          <w:tcPr>
            <w:tcW w:w="1368" w:type="dxa"/>
          </w:tcPr>
          <w:p w:rsidR="002B24AE" w:rsidRPr="006F6082" w:rsidRDefault="002B24AE" w:rsidP="00E0611F">
            <w:pPr>
              <w:pStyle w:val="a6"/>
              <w:ind w:left="0"/>
              <w:rPr>
                <w:sz w:val="20"/>
                <w:szCs w:val="20"/>
                <w:lang w:val="en-US"/>
              </w:rPr>
            </w:pPr>
            <w:r w:rsidRPr="006F6082">
              <w:rPr>
                <w:sz w:val="20"/>
                <w:szCs w:val="20"/>
                <w:lang w:val="en-US"/>
              </w:rPr>
              <w:t>10</w:t>
            </w:r>
          </w:p>
        </w:tc>
        <w:tc>
          <w:tcPr>
            <w:tcW w:w="1368" w:type="dxa"/>
          </w:tcPr>
          <w:p w:rsidR="002B24AE" w:rsidRPr="006F6082" w:rsidRDefault="002B24AE" w:rsidP="00E0611F">
            <w:pPr>
              <w:pStyle w:val="a6"/>
              <w:ind w:left="0"/>
              <w:rPr>
                <w:sz w:val="20"/>
                <w:szCs w:val="20"/>
                <w:lang w:val="en-US"/>
              </w:rPr>
            </w:pPr>
            <w:r w:rsidRPr="006F6082">
              <w:rPr>
                <w:sz w:val="20"/>
                <w:szCs w:val="20"/>
                <w:lang w:val="en-US"/>
              </w:rPr>
              <w:t>9</w:t>
            </w:r>
          </w:p>
        </w:tc>
      </w:tr>
    </w:tbl>
    <w:p w:rsidR="002B24AE" w:rsidRPr="006F6082" w:rsidRDefault="002B24AE" w:rsidP="002B24AE">
      <w:pPr>
        <w:pStyle w:val="a6"/>
        <w:rPr>
          <w:sz w:val="20"/>
          <w:szCs w:val="20"/>
        </w:rPr>
      </w:pPr>
      <w:r w:rsidRPr="006F6082">
        <w:rPr>
          <w:sz w:val="20"/>
          <w:szCs w:val="20"/>
        </w:rPr>
        <w:t>Найти распределение относительных частот</w:t>
      </w:r>
    </w:p>
    <w:p w:rsidR="002B24AE" w:rsidRPr="006F6082" w:rsidRDefault="002B24AE" w:rsidP="002B24AE">
      <w:pPr>
        <w:pStyle w:val="a6"/>
        <w:numPr>
          <w:ilvl w:val="0"/>
          <w:numId w:val="38"/>
        </w:numPr>
        <w:spacing w:before="0" w:beforeAutospacing="0" w:after="200" w:afterAutospacing="0" w:line="276" w:lineRule="auto"/>
        <w:rPr>
          <w:sz w:val="20"/>
          <w:szCs w:val="20"/>
        </w:rPr>
      </w:pPr>
      <w:r w:rsidRPr="006F6082">
        <w:rPr>
          <w:sz w:val="20"/>
          <w:szCs w:val="20"/>
        </w:rPr>
        <w:t>Найти эмпирическую функцию по данному распределению выборки:</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59"/>
        <w:gridCol w:w="1265"/>
        <w:gridCol w:w="1265"/>
        <w:gridCol w:w="1265"/>
        <w:gridCol w:w="1265"/>
        <w:gridCol w:w="1266"/>
        <w:gridCol w:w="1266"/>
      </w:tblGrid>
      <w:tr w:rsidR="002B24AE" w:rsidRPr="006F6082" w:rsidTr="00E0611F">
        <w:tc>
          <w:tcPr>
            <w:tcW w:w="1367" w:type="dxa"/>
          </w:tcPr>
          <w:p w:rsidR="002B24AE" w:rsidRPr="006F6082" w:rsidRDefault="002B24AE" w:rsidP="00E0611F">
            <w:pPr>
              <w:pStyle w:val="a6"/>
              <w:ind w:left="0"/>
              <w:rPr>
                <w:sz w:val="20"/>
                <w:szCs w:val="20"/>
                <w:lang w:val="en-US"/>
              </w:rPr>
            </w:pPr>
            <w:r w:rsidRPr="006F6082">
              <w:rPr>
                <w:sz w:val="20"/>
                <w:szCs w:val="20"/>
                <w:lang w:val="en-US"/>
              </w:rPr>
              <w:t>x</w:t>
            </w:r>
            <w:r w:rsidRPr="006F6082">
              <w:rPr>
                <w:sz w:val="20"/>
                <w:szCs w:val="20"/>
                <w:vertAlign w:val="subscript"/>
                <w:lang w:val="en-US"/>
              </w:rPr>
              <w:t>i</w:t>
            </w:r>
          </w:p>
        </w:tc>
        <w:tc>
          <w:tcPr>
            <w:tcW w:w="1367" w:type="dxa"/>
          </w:tcPr>
          <w:p w:rsidR="002B24AE" w:rsidRPr="006F6082" w:rsidRDefault="002B24AE" w:rsidP="00E0611F">
            <w:pPr>
              <w:pStyle w:val="a6"/>
              <w:ind w:left="0"/>
              <w:rPr>
                <w:sz w:val="20"/>
                <w:szCs w:val="20"/>
              </w:rPr>
            </w:pPr>
            <w:r w:rsidRPr="006F6082">
              <w:rPr>
                <w:sz w:val="20"/>
                <w:szCs w:val="20"/>
              </w:rPr>
              <w:t>7</w:t>
            </w:r>
          </w:p>
        </w:tc>
        <w:tc>
          <w:tcPr>
            <w:tcW w:w="1367" w:type="dxa"/>
          </w:tcPr>
          <w:p w:rsidR="002B24AE" w:rsidRPr="006F6082" w:rsidRDefault="002B24AE" w:rsidP="00E0611F">
            <w:pPr>
              <w:pStyle w:val="a6"/>
              <w:ind w:left="0"/>
              <w:rPr>
                <w:sz w:val="20"/>
                <w:szCs w:val="20"/>
              </w:rPr>
            </w:pPr>
            <w:r w:rsidRPr="006F6082">
              <w:rPr>
                <w:sz w:val="20"/>
                <w:szCs w:val="20"/>
              </w:rPr>
              <w:t>9</w:t>
            </w:r>
          </w:p>
        </w:tc>
        <w:tc>
          <w:tcPr>
            <w:tcW w:w="1367" w:type="dxa"/>
          </w:tcPr>
          <w:p w:rsidR="002B24AE" w:rsidRPr="006F6082" w:rsidRDefault="002B24AE" w:rsidP="00E0611F">
            <w:pPr>
              <w:pStyle w:val="a6"/>
              <w:ind w:left="0"/>
              <w:rPr>
                <w:sz w:val="20"/>
                <w:szCs w:val="20"/>
              </w:rPr>
            </w:pPr>
            <w:r w:rsidRPr="006F6082">
              <w:rPr>
                <w:sz w:val="20"/>
                <w:szCs w:val="20"/>
              </w:rPr>
              <w:t>12</w:t>
            </w:r>
          </w:p>
        </w:tc>
        <w:tc>
          <w:tcPr>
            <w:tcW w:w="1367" w:type="dxa"/>
          </w:tcPr>
          <w:p w:rsidR="002B24AE" w:rsidRPr="006F6082" w:rsidRDefault="002B24AE" w:rsidP="00E0611F">
            <w:pPr>
              <w:pStyle w:val="a6"/>
              <w:ind w:left="0"/>
              <w:rPr>
                <w:sz w:val="20"/>
                <w:szCs w:val="20"/>
              </w:rPr>
            </w:pPr>
            <w:r w:rsidRPr="006F6082">
              <w:rPr>
                <w:sz w:val="20"/>
                <w:szCs w:val="20"/>
              </w:rPr>
              <w:t>15</w:t>
            </w:r>
          </w:p>
        </w:tc>
        <w:tc>
          <w:tcPr>
            <w:tcW w:w="1368" w:type="dxa"/>
          </w:tcPr>
          <w:p w:rsidR="002B24AE" w:rsidRPr="006F6082" w:rsidRDefault="002B24AE" w:rsidP="00E0611F">
            <w:pPr>
              <w:pStyle w:val="a6"/>
              <w:ind w:left="0"/>
              <w:rPr>
                <w:sz w:val="20"/>
                <w:szCs w:val="20"/>
              </w:rPr>
            </w:pPr>
            <w:r w:rsidRPr="006F6082">
              <w:rPr>
                <w:sz w:val="20"/>
                <w:szCs w:val="20"/>
              </w:rPr>
              <w:t>17</w:t>
            </w:r>
          </w:p>
        </w:tc>
        <w:tc>
          <w:tcPr>
            <w:tcW w:w="1368" w:type="dxa"/>
          </w:tcPr>
          <w:p w:rsidR="002B24AE" w:rsidRPr="006F6082" w:rsidRDefault="002B24AE" w:rsidP="00E0611F">
            <w:pPr>
              <w:pStyle w:val="a6"/>
              <w:ind w:left="0"/>
              <w:rPr>
                <w:sz w:val="20"/>
                <w:szCs w:val="20"/>
              </w:rPr>
            </w:pPr>
            <w:r w:rsidRPr="006F6082">
              <w:rPr>
                <w:sz w:val="20"/>
                <w:szCs w:val="20"/>
              </w:rPr>
              <w:t>20</w:t>
            </w:r>
          </w:p>
        </w:tc>
      </w:tr>
      <w:tr w:rsidR="002B24AE" w:rsidRPr="006F6082" w:rsidTr="00E0611F">
        <w:tc>
          <w:tcPr>
            <w:tcW w:w="1367" w:type="dxa"/>
          </w:tcPr>
          <w:p w:rsidR="002B24AE" w:rsidRPr="006F6082" w:rsidRDefault="002B24AE" w:rsidP="00E0611F">
            <w:pPr>
              <w:pStyle w:val="a6"/>
              <w:ind w:left="0"/>
              <w:rPr>
                <w:sz w:val="20"/>
                <w:szCs w:val="20"/>
                <w:lang w:val="en-US"/>
              </w:rPr>
            </w:pPr>
            <w:r w:rsidRPr="006F6082">
              <w:rPr>
                <w:sz w:val="20"/>
                <w:szCs w:val="20"/>
                <w:lang w:val="en-US"/>
              </w:rPr>
              <w:t>n</w:t>
            </w:r>
            <w:r w:rsidRPr="006F6082">
              <w:rPr>
                <w:sz w:val="20"/>
                <w:szCs w:val="20"/>
                <w:vertAlign w:val="subscript"/>
                <w:lang w:val="en-US"/>
              </w:rPr>
              <w:t>i</w:t>
            </w:r>
          </w:p>
        </w:tc>
        <w:tc>
          <w:tcPr>
            <w:tcW w:w="1367" w:type="dxa"/>
          </w:tcPr>
          <w:p w:rsidR="002B24AE" w:rsidRPr="006F6082" w:rsidRDefault="002B24AE" w:rsidP="00E0611F">
            <w:pPr>
              <w:pStyle w:val="a6"/>
              <w:ind w:left="0"/>
              <w:rPr>
                <w:sz w:val="20"/>
                <w:szCs w:val="20"/>
              </w:rPr>
            </w:pPr>
            <w:r w:rsidRPr="006F6082">
              <w:rPr>
                <w:sz w:val="20"/>
                <w:szCs w:val="20"/>
              </w:rPr>
              <w:t>10</w:t>
            </w:r>
          </w:p>
        </w:tc>
        <w:tc>
          <w:tcPr>
            <w:tcW w:w="1367" w:type="dxa"/>
          </w:tcPr>
          <w:p w:rsidR="002B24AE" w:rsidRPr="006F6082" w:rsidRDefault="002B24AE" w:rsidP="00E0611F">
            <w:pPr>
              <w:pStyle w:val="a6"/>
              <w:ind w:left="0"/>
              <w:rPr>
                <w:sz w:val="20"/>
                <w:szCs w:val="20"/>
              </w:rPr>
            </w:pPr>
            <w:r w:rsidRPr="006F6082">
              <w:rPr>
                <w:sz w:val="20"/>
                <w:szCs w:val="20"/>
              </w:rPr>
              <w:t>12</w:t>
            </w:r>
          </w:p>
        </w:tc>
        <w:tc>
          <w:tcPr>
            <w:tcW w:w="1367" w:type="dxa"/>
          </w:tcPr>
          <w:p w:rsidR="002B24AE" w:rsidRPr="006F6082" w:rsidRDefault="002B24AE" w:rsidP="00E0611F">
            <w:pPr>
              <w:pStyle w:val="a6"/>
              <w:ind w:left="0"/>
              <w:rPr>
                <w:sz w:val="20"/>
                <w:szCs w:val="20"/>
              </w:rPr>
            </w:pPr>
            <w:r w:rsidRPr="006F6082">
              <w:rPr>
                <w:sz w:val="20"/>
                <w:szCs w:val="20"/>
              </w:rPr>
              <w:t>18</w:t>
            </w:r>
          </w:p>
        </w:tc>
        <w:tc>
          <w:tcPr>
            <w:tcW w:w="1367" w:type="dxa"/>
          </w:tcPr>
          <w:p w:rsidR="002B24AE" w:rsidRPr="006F6082" w:rsidRDefault="002B24AE" w:rsidP="00E0611F">
            <w:pPr>
              <w:pStyle w:val="a6"/>
              <w:ind w:left="0"/>
              <w:rPr>
                <w:sz w:val="20"/>
                <w:szCs w:val="20"/>
              </w:rPr>
            </w:pPr>
            <w:r w:rsidRPr="006F6082">
              <w:rPr>
                <w:sz w:val="20"/>
                <w:szCs w:val="20"/>
              </w:rPr>
              <w:t>30</w:t>
            </w:r>
          </w:p>
        </w:tc>
        <w:tc>
          <w:tcPr>
            <w:tcW w:w="1368" w:type="dxa"/>
          </w:tcPr>
          <w:p w:rsidR="002B24AE" w:rsidRPr="006F6082" w:rsidRDefault="002B24AE" w:rsidP="00E0611F">
            <w:pPr>
              <w:pStyle w:val="a6"/>
              <w:ind w:left="0"/>
              <w:rPr>
                <w:sz w:val="20"/>
                <w:szCs w:val="20"/>
              </w:rPr>
            </w:pPr>
            <w:r w:rsidRPr="006F6082">
              <w:rPr>
                <w:sz w:val="20"/>
                <w:szCs w:val="20"/>
              </w:rPr>
              <w:t>10</w:t>
            </w:r>
          </w:p>
        </w:tc>
        <w:tc>
          <w:tcPr>
            <w:tcW w:w="1368" w:type="dxa"/>
          </w:tcPr>
          <w:p w:rsidR="002B24AE" w:rsidRPr="006F6082" w:rsidRDefault="002B24AE" w:rsidP="00E0611F">
            <w:pPr>
              <w:pStyle w:val="a6"/>
              <w:ind w:left="0"/>
              <w:rPr>
                <w:sz w:val="20"/>
                <w:szCs w:val="20"/>
              </w:rPr>
            </w:pPr>
            <w:r w:rsidRPr="006F6082">
              <w:rPr>
                <w:sz w:val="20"/>
                <w:szCs w:val="20"/>
              </w:rPr>
              <w:t>20</w:t>
            </w:r>
          </w:p>
        </w:tc>
      </w:tr>
    </w:tbl>
    <w:p w:rsidR="002B24AE" w:rsidRPr="006F6082" w:rsidRDefault="002B24AE" w:rsidP="002B24AE">
      <w:pPr>
        <w:pStyle w:val="a6"/>
        <w:rPr>
          <w:sz w:val="20"/>
          <w:szCs w:val="20"/>
        </w:rPr>
      </w:pPr>
    </w:p>
    <w:p w:rsidR="002B24AE" w:rsidRPr="006F6082" w:rsidRDefault="002B24AE" w:rsidP="002B24AE">
      <w:pPr>
        <w:pStyle w:val="a6"/>
        <w:numPr>
          <w:ilvl w:val="0"/>
          <w:numId w:val="38"/>
        </w:numPr>
        <w:spacing w:before="0" w:beforeAutospacing="0" w:after="200" w:afterAutospacing="0" w:line="276" w:lineRule="auto"/>
        <w:rPr>
          <w:sz w:val="20"/>
          <w:szCs w:val="20"/>
        </w:rPr>
      </w:pPr>
      <w:r w:rsidRPr="006F6082">
        <w:rPr>
          <w:sz w:val="20"/>
          <w:szCs w:val="20"/>
        </w:rPr>
        <w:t>Построить полигон частот по данному распределению выборки:</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64"/>
        <w:gridCol w:w="1260"/>
        <w:gridCol w:w="1259"/>
        <w:gridCol w:w="1259"/>
        <w:gridCol w:w="1269"/>
        <w:gridCol w:w="1270"/>
        <w:gridCol w:w="1270"/>
      </w:tblGrid>
      <w:tr w:rsidR="002B24AE" w:rsidRPr="006F6082" w:rsidTr="00E0611F">
        <w:tc>
          <w:tcPr>
            <w:tcW w:w="1367" w:type="dxa"/>
          </w:tcPr>
          <w:p w:rsidR="002B24AE" w:rsidRPr="006F6082" w:rsidRDefault="002B24AE" w:rsidP="00E0611F">
            <w:pPr>
              <w:pStyle w:val="a6"/>
              <w:ind w:left="0"/>
              <w:rPr>
                <w:sz w:val="20"/>
                <w:szCs w:val="20"/>
                <w:lang w:val="en-US"/>
              </w:rPr>
            </w:pPr>
            <w:r w:rsidRPr="006F6082">
              <w:rPr>
                <w:sz w:val="20"/>
                <w:szCs w:val="20"/>
                <w:lang w:val="en-US"/>
              </w:rPr>
              <w:t>x</w:t>
            </w:r>
            <w:r w:rsidRPr="006F6082">
              <w:rPr>
                <w:sz w:val="20"/>
                <w:szCs w:val="20"/>
                <w:vertAlign w:val="subscript"/>
                <w:lang w:val="en-US"/>
              </w:rPr>
              <w:t>i</w:t>
            </w:r>
          </w:p>
        </w:tc>
        <w:tc>
          <w:tcPr>
            <w:tcW w:w="1367" w:type="dxa"/>
          </w:tcPr>
          <w:p w:rsidR="002B24AE" w:rsidRPr="006F6082" w:rsidRDefault="002B24AE" w:rsidP="00E0611F">
            <w:pPr>
              <w:pStyle w:val="a6"/>
              <w:ind w:left="0"/>
              <w:rPr>
                <w:sz w:val="20"/>
                <w:szCs w:val="20"/>
                <w:lang w:val="en-US"/>
              </w:rPr>
            </w:pPr>
            <w:r w:rsidRPr="006F6082">
              <w:rPr>
                <w:sz w:val="20"/>
                <w:szCs w:val="20"/>
                <w:lang w:val="en-US"/>
              </w:rPr>
              <w:t>3</w:t>
            </w:r>
          </w:p>
        </w:tc>
        <w:tc>
          <w:tcPr>
            <w:tcW w:w="1367" w:type="dxa"/>
          </w:tcPr>
          <w:p w:rsidR="002B24AE" w:rsidRPr="006F6082" w:rsidRDefault="002B24AE" w:rsidP="00E0611F">
            <w:pPr>
              <w:pStyle w:val="a6"/>
              <w:ind w:left="0"/>
              <w:rPr>
                <w:sz w:val="20"/>
                <w:szCs w:val="20"/>
                <w:lang w:val="en-US"/>
              </w:rPr>
            </w:pPr>
            <w:r w:rsidRPr="006F6082">
              <w:rPr>
                <w:sz w:val="20"/>
                <w:szCs w:val="20"/>
                <w:lang w:val="en-US"/>
              </w:rPr>
              <w:t>5</w:t>
            </w:r>
          </w:p>
        </w:tc>
        <w:tc>
          <w:tcPr>
            <w:tcW w:w="1367" w:type="dxa"/>
          </w:tcPr>
          <w:p w:rsidR="002B24AE" w:rsidRPr="006F6082" w:rsidRDefault="002B24AE" w:rsidP="00E0611F">
            <w:pPr>
              <w:pStyle w:val="a6"/>
              <w:ind w:left="0"/>
              <w:rPr>
                <w:sz w:val="20"/>
                <w:szCs w:val="20"/>
                <w:lang w:val="en-US"/>
              </w:rPr>
            </w:pPr>
            <w:r w:rsidRPr="006F6082">
              <w:rPr>
                <w:sz w:val="20"/>
                <w:szCs w:val="20"/>
                <w:lang w:val="en-US"/>
              </w:rPr>
              <w:t>8</w:t>
            </w:r>
          </w:p>
        </w:tc>
        <w:tc>
          <w:tcPr>
            <w:tcW w:w="1367" w:type="dxa"/>
          </w:tcPr>
          <w:p w:rsidR="002B24AE" w:rsidRPr="006F6082" w:rsidRDefault="002B24AE" w:rsidP="00E0611F">
            <w:pPr>
              <w:pStyle w:val="a6"/>
              <w:ind w:left="0"/>
              <w:rPr>
                <w:sz w:val="20"/>
                <w:szCs w:val="20"/>
                <w:lang w:val="en-US"/>
              </w:rPr>
            </w:pPr>
            <w:r w:rsidRPr="006F6082">
              <w:rPr>
                <w:sz w:val="20"/>
                <w:szCs w:val="20"/>
                <w:lang w:val="en-US"/>
              </w:rPr>
              <w:t>13</w:t>
            </w:r>
          </w:p>
        </w:tc>
        <w:tc>
          <w:tcPr>
            <w:tcW w:w="1368" w:type="dxa"/>
          </w:tcPr>
          <w:p w:rsidR="002B24AE" w:rsidRPr="006F6082" w:rsidRDefault="002B24AE" w:rsidP="00E0611F">
            <w:pPr>
              <w:pStyle w:val="a6"/>
              <w:ind w:left="0"/>
              <w:rPr>
                <w:sz w:val="20"/>
                <w:szCs w:val="20"/>
                <w:lang w:val="en-US"/>
              </w:rPr>
            </w:pPr>
            <w:r w:rsidRPr="006F6082">
              <w:rPr>
                <w:sz w:val="20"/>
                <w:szCs w:val="20"/>
                <w:lang w:val="en-US"/>
              </w:rPr>
              <w:t>15</w:t>
            </w:r>
          </w:p>
        </w:tc>
        <w:tc>
          <w:tcPr>
            <w:tcW w:w="1368" w:type="dxa"/>
          </w:tcPr>
          <w:p w:rsidR="002B24AE" w:rsidRPr="006F6082" w:rsidRDefault="002B24AE" w:rsidP="00E0611F">
            <w:pPr>
              <w:pStyle w:val="a6"/>
              <w:ind w:left="0"/>
              <w:rPr>
                <w:sz w:val="20"/>
                <w:szCs w:val="20"/>
                <w:lang w:val="en-US"/>
              </w:rPr>
            </w:pPr>
            <w:r w:rsidRPr="006F6082">
              <w:rPr>
                <w:sz w:val="20"/>
                <w:szCs w:val="20"/>
                <w:lang w:val="en-US"/>
              </w:rPr>
              <w:t>18</w:t>
            </w:r>
          </w:p>
        </w:tc>
      </w:tr>
      <w:tr w:rsidR="002B24AE" w:rsidRPr="006F6082" w:rsidTr="00E0611F">
        <w:tc>
          <w:tcPr>
            <w:tcW w:w="1367" w:type="dxa"/>
          </w:tcPr>
          <w:p w:rsidR="002B24AE" w:rsidRPr="006F6082" w:rsidRDefault="002B24AE" w:rsidP="00E0611F">
            <w:pPr>
              <w:pStyle w:val="a6"/>
              <w:ind w:left="0"/>
              <w:rPr>
                <w:sz w:val="20"/>
                <w:szCs w:val="20"/>
                <w:lang w:val="en-US"/>
              </w:rPr>
            </w:pPr>
            <w:r w:rsidRPr="006F6082">
              <w:rPr>
                <w:sz w:val="20"/>
                <w:szCs w:val="20"/>
                <w:lang w:val="en-US"/>
              </w:rPr>
              <w:t>n</w:t>
            </w:r>
            <w:r w:rsidRPr="006F6082">
              <w:rPr>
                <w:sz w:val="20"/>
                <w:szCs w:val="20"/>
                <w:vertAlign w:val="subscript"/>
                <w:lang w:val="en-US"/>
              </w:rPr>
              <w:t>i</w:t>
            </w:r>
          </w:p>
        </w:tc>
        <w:tc>
          <w:tcPr>
            <w:tcW w:w="1367" w:type="dxa"/>
          </w:tcPr>
          <w:p w:rsidR="002B24AE" w:rsidRPr="006F6082" w:rsidRDefault="002B24AE" w:rsidP="00E0611F">
            <w:pPr>
              <w:pStyle w:val="a6"/>
              <w:ind w:left="0"/>
              <w:rPr>
                <w:sz w:val="20"/>
                <w:szCs w:val="20"/>
                <w:lang w:val="en-US"/>
              </w:rPr>
            </w:pPr>
            <w:r w:rsidRPr="006F6082">
              <w:rPr>
                <w:sz w:val="20"/>
                <w:szCs w:val="20"/>
                <w:lang w:val="en-US"/>
              </w:rPr>
              <w:t>4</w:t>
            </w:r>
          </w:p>
        </w:tc>
        <w:tc>
          <w:tcPr>
            <w:tcW w:w="1367" w:type="dxa"/>
          </w:tcPr>
          <w:p w:rsidR="002B24AE" w:rsidRPr="006F6082" w:rsidRDefault="002B24AE" w:rsidP="00E0611F">
            <w:pPr>
              <w:pStyle w:val="a6"/>
              <w:ind w:left="0"/>
              <w:rPr>
                <w:sz w:val="20"/>
                <w:szCs w:val="20"/>
                <w:lang w:val="en-US"/>
              </w:rPr>
            </w:pPr>
            <w:r w:rsidRPr="006F6082">
              <w:rPr>
                <w:sz w:val="20"/>
                <w:szCs w:val="20"/>
                <w:lang w:val="en-US"/>
              </w:rPr>
              <w:t>6</w:t>
            </w:r>
          </w:p>
        </w:tc>
        <w:tc>
          <w:tcPr>
            <w:tcW w:w="1367" w:type="dxa"/>
          </w:tcPr>
          <w:p w:rsidR="002B24AE" w:rsidRPr="006F6082" w:rsidRDefault="002B24AE" w:rsidP="00E0611F">
            <w:pPr>
              <w:pStyle w:val="a6"/>
              <w:ind w:left="0"/>
              <w:rPr>
                <w:sz w:val="20"/>
                <w:szCs w:val="20"/>
                <w:lang w:val="en-US"/>
              </w:rPr>
            </w:pPr>
            <w:r w:rsidRPr="006F6082">
              <w:rPr>
                <w:sz w:val="20"/>
                <w:szCs w:val="20"/>
                <w:lang w:val="en-US"/>
              </w:rPr>
              <w:t>7</w:t>
            </w:r>
          </w:p>
        </w:tc>
        <w:tc>
          <w:tcPr>
            <w:tcW w:w="1367" w:type="dxa"/>
          </w:tcPr>
          <w:p w:rsidR="002B24AE" w:rsidRPr="006F6082" w:rsidRDefault="002B24AE" w:rsidP="00E0611F">
            <w:pPr>
              <w:pStyle w:val="a6"/>
              <w:ind w:left="0"/>
              <w:rPr>
                <w:sz w:val="20"/>
                <w:szCs w:val="20"/>
                <w:lang w:val="en-US"/>
              </w:rPr>
            </w:pPr>
            <w:r w:rsidRPr="006F6082">
              <w:rPr>
                <w:sz w:val="20"/>
                <w:szCs w:val="20"/>
                <w:lang w:val="en-US"/>
              </w:rPr>
              <w:t>14</w:t>
            </w:r>
          </w:p>
        </w:tc>
        <w:tc>
          <w:tcPr>
            <w:tcW w:w="1368" w:type="dxa"/>
          </w:tcPr>
          <w:p w:rsidR="002B24AE" w:rsidRPr="006F6082" w:rsidRDefault="002B24AE" w:rsidP="00E0611F">
            <w:pPr>
              <w:pStyle w:val="a6"/>
              <w:ind w:left="0"/>
              <w:rPr>
                <w:sz w:val="20"/>
                <w:szCs w:val="20"/>
                <w:lang w:val="en-US"/>
              </w:rPr>
            </w:pPr>
            <w:r w:rsidRPr="006F6082">
              <w:rPr>
                <w:sz w:val="20"/>
                <w:szCs w:val="20"/>
                <w:lang w:val="en-US"/>
              </w:rPr>
              <w:t>10</w:t>
            </w:r>
          </w:p>
        </w:tc>
        <w:tc>
          <w:tcPr>
            <w:tcW w:w="1368" w:type="dxa"/>
          </w:tcPr>
          <w:p w:rsidR="002B24AE" w:rsidRPr="006F6082" w:rsidRDefault="002B24AE" w:rsidP="00E0611F">
            <w:pPr>
              <w:pStyle w:val="a6"/>
              <w:ind w:left="0"/>
              <w:rPr>
                <w:sz w:val="20"/>
                <w:szCs w:val="20"/>
                <w:lang w:val="en-US"/>
              </w:rPr>
            </w:pPr>
            <w:r w:rsidRPr="006F6082">
              <w:rPr>
                <w:sz w:val="20"/>
                <w:szCs w:val="20"/>
                <w:lang w:val="en-US"/>
              </w:rPr>
              <w:t>9</w:t>
            </w:r>
          </w:p>
        </w:tc>
      </w:tr>
    </w:tbl>
    <w:p w:rsidR="002B24AE" w:rsidRPr="006F6082" w:rsidRDefault="002B24AE" w:rsidP="002B24AE">
      <w:pPr>
        <w:pStyle w:val="a6"/>
        <w:rPr>
          <w:sz w:val="20"/>
          <w:szCs w:val="20"/>
        </w:rPr>
      </w:pPr>
    </w:p>
    <w:p w:rsidR="002B24AE" w:rsidRPr="006F6082" w:rsidRDefault="002B24AE" w:rsidP="002B24AE">
      <w:pPr>
        <w:pStyle w:val="a6"/>
        <w:numPr>
          <w:ilvl w:val="0"/>
          <w:numId w:val="38"/>
        </w:numPr>
        <w:spacing w:before="0" w:beforeAutospacing="0" w:after="200" w:afterAutospacing="0" w:line="276" w:lineRule="auto"/>
        <w:rPr>
          <w:sz w:val="20"/>
          <w:szCs w:val="20"/>
        </w:rPr>
      </w:pPr>
      <w:r w:rsidRPr="006F6082">
        <w:rPr>
          <w:sz w:val="20"/>
          <w:szCs w:val="20"/>
        </w:rPr>
        <w:t>Построить полигон относительных частот по данному распределению выборки:</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59"/>
        <w:gridCol w:w="1265"/>
        <w:gridCol w:w="1265"/>
        <w:gridCol w:w="1265"/>
        <w:gridCol w:w="1265"/>
        <w:gridCol w:w="1266"/>
        <w:gridCol w:w="1266"/>
      </w:tblGrid>
      <w:tr w:rsidR="002B24AE" w:rsidRPr="006F6082" w:rsidTr="00E0611F">
        <w:tc>
          <w:tcPr>
            <w:tcW w:w="1367" w:type="dxa"/>
          </w:tcPr>
          <w:p w:rsidR="002B24AE" w:rsidRPr="006F6082" w:rsidRDefault="002B24AE" w:rsidP="00E0611F">
            <w:pPr>
              <w:pStyle w:val="a6"/>
              <w:ind w:left="0"/>
              <w:rPr>
                <w:sz w:val="20"/>
                <w:szCs w:val="20"/>
                <w:lang w:val="en-US"/>
              </w:rPr>
            </w:pPr>
            <w:r w:rsidRPr="006F6082">
              <w:rPr>
                <w:sz w:val="20"/>
                <w:szCs w:val="20"/>
                <w:lang w:val="en-US"/>
              </w:rPr>
              <w:t>x</w:t>
            </w:r>
            <w:r w:rsidRPr="006F6082">
              <w:rPr>
                <w:sz w:val="20"/>
                <w:szCs w:val="20"/>
                <w:vertAlign w:val="subscript"/>
                <w:lang w:val="en-US"/>
              </w:rPr>
              <w:t>i</w:t>
            </w:r>
          </w:p>
        </w:tc>
        <w:tc>
          <w:tcPr>
            <w:tcW w:w="1367" w:type="dxa"/>
          </w:tcPr>
          <w:p w:rsidR="002B24AE" w:rsidRPr="006F6082" w:rsidRDefault="002B24AE" w:rsidP="00E0611F">
            <w:pPr>
              <w:pStyle w:val="a6"/>
              <w:ind w:left="0"/>
              <w:rPr>
                <w:sz w:val="20"/>
                <w:szCs w:val="20"/>
              </w:rPr>
            </w:pPr>
            <w:r w:rsidRPr="006F6082">
              <w:rPr>
                <w:sz w:val="20"/>
                <w:szCs w:val="20"/>
              </w:rPr>
              <w:t>7</w:t>
            </w:r>
          </w:p>
        </w:tc>
        <w:tc>
          <w:tcPr>
            <w:tcW w:w="1367" w:type="dxa"/>
          </w:tcPr>
          <w:p w:rsidR="002B24AE" w:rsidRPr="006F6082" w:rsidRDefault="002B24AE" w:rsidP="00E0611F">
            <w:pPr>
              <w:pStyle w:val="a6"/>
              <w:ind w:left="0"/>
              <w:rPr>
                <w:sz w:val="20"/>
                <w:szCs w:val="20"/>
              </w:rPr>
            </w:pPr>
            <w:r w:rsidRPr="006F6082">
              <w:rPr>
                <w:sz w:val="20"/>
                <w:szCs w:val="20"/>
              </w:rPr>
              <w:t>9</w:t>
            </w:r>
          </w:p>
        </w:tc>
        <w:tc>
          <w:tcPr>
            <w:tcW w:w="1367" w:type="dxa"/>
          </w:tcPr>
          <w:p w:rsidR="002B24AE" w:rsidRPr="006F6082" w:rsidRDefault="002B24AE" w:rsidP="00E0611F">
            <w:pPr>
              <w:pStyle w:val="a6"/>
              <w:ind w:left="0"/>
              <w:rPr>
                <w:sz w:val="20"/>
                <w:szCs w:val="20"/>
              </w:rPr>
            </w:pPr>
            <w:r w:rsidRPr="006F6082">
              <w:rPr>
                <w:sz w:val="20"/>
                <w:szCs w:val="20"/>
              </w:rPr>
              <w:t>12</w:t>
            </w:r>
          </w:p>
        </w:tc>
        <w:tc>
          <w:tcPr>
            <w:tcW w:w="1367" w:type="dxa"/>
          </w:tcPr>
          <w:p w:rsidR="002B24AE" w:rsidRPr="006F6082" w:rsidRDefault="002B24AE" w:rsidP="00E0611F">
            <w:pPr>
              <w:pStyle w:val="a6"/>
              <w:ind w:left="0"/>
              <w:rPr>
                <w:sz w:val="20"/>
                <w:szCs w:val="20"/>
              </w:rPr>
            </w:pPr>
            <w:r w:rsidRPr="006F6082">
              <w:rPr>
                <w:sz w:val="20"/>
                <w:szCs w:val="20"/>
              </w:rPr>
              <w:t>15</w:t>
            </w:r>
          </w:p>
        </w:tc>
        <w:tc>
          <w:tcPr>
            <w:tcW w:w="1368" w:type="dxa"/>
          </w:tcPr>
          <w:p w:rsidR="002B24AE" w:rsidRPr="006F6082" w:rsidRDefault="002B24AE" w:rsidP="00E0611F">
            <w:pPr>
              <w:pStyle w:val="a6"/>
              <w:ind w:left="0"/>
              <w:rPr>
                <w:sz w:val="20"/>
                <w:szCs w:val="20"/>
              </w:rPr>
            </w:pPr>
            <w:r w:rsidRPr="006F6082">
              <w:rPr>
                <w:sz w:val="20"/>
                <w:szCs w:val="20"/>
              </w:rPr>
              <w:t>17</w:t>
            </w:r>
          </w:p>
        </w:tc>
        <w:tc>
          <w:tcPr>
            <w:tcW w:w="1368" w:type="dxa"/>
          </w:tcPr>
          <w:p w:rsidR="002B24AE" w:rsidRPr="006F6082" w:rsidRDefault="002B24AE" w:rsidP="00E0611F">
            <w:pPr>
              <w:pStyle w:val="a6"/>
              <w:ind w:left="0"/>
              <w:rPr>
                <w:sz w:val="20"/>
                <w:szCs w:val="20"/>
              </w:rPr>
            </w:pPr>
            <w:r w:rsidRPr="006F6082">
              <w:rPr>
                <w:sz w:val="20"/>
                <w:szCs w:val="20"/>
              </w:rPr>
              <w:t>20</w:t>
            </w:r>
          </w:p>
        </w:tc>
      </w:tr>
      <w:tr w:rsidR="002B24AE" w:rsidRPr="006F6082" w:rsidTr="00E0611F">
        <w:tc>
          <w:tcPr>
            <w:tcW w:w="1367" w:type="dxa"/>
          </w:tcPr>
          <w:p w:rsidR="002B24AE" w:rsidRPr="006F6082" w:rsidRDefault="002B24AE" w:rsidP="00E0611F">
            <w:pPr>
              <w:pStyle w:val="a6"/>
              <w:ind w:left="0"/>
              <w:rPr>
                <w:sz w:val="20"/>
                <w:szCs w:val="20"/>
                <w:lang w:val="en-US"/>
              </w:rPr>
            </w:pPr>
            <w:r w:rsidRPr="006F6082">
              <w:rPr>
                <w:sz w:val="20"/>
                <w:szCs w:val="20"/>
                <w:lang w:val="en-US"/>
              </w:rPr>
              <w:t>n</w:t>
            </w:r>
            <w:r w:rsidRPr="006F6082">
              <w:rPr>
                <w:sz w:val="20"/>
                <w:szCs w:val="20"/>
                <w:vertAlign w:val="subscript"/>
                <w:lang w:val="en-US"/>
              </w:rPr>
              <w:t>i</w:t>
            </w:r>
          </w:p>
        </w:tc>
        <w:tc>
          <w:tcPr>
            <w:tcW w:w="1367" w:type="dxa"/>
          </w:tcPr>
          <w:p w:rsidR="002B24AE" w:rsidRPr="006F6082" w:rsidRDefault="002B24AE" w:rsidP="00E0611F">
            <w:pPr>
              <w:pStyle w:val="a6"/>
              <w:ind w:left="0"/>
              <w:rPr>
                <w:sz w:val="20"/>
                <w:szCs w:val="20"/>
              </w:rPr>
            </w:pPr>
            <w:r w:rsidRPr="006F6082">
              <w:rPr>
                <w:sz w:val="20"/>
                <w:szCs w:val="20"/>
              </w:rPr>
              <w:t>10</w:t>
            </w:r>
          </w:p>
        </w:tc>
        <w:tc>
          <w:tcPr>
            <w:tcW w:w="1367" w:type="dxa"/>
          </w:tcPr>
          <w:p w:rsidR="002B24AE" w:rsidRPr="006F6082" w:rsidRDefault="002B24AE" w:rsidP="00E0611F">
            <w:pPr>
              <w:pStyle w:val="a6"/>
              <w:ind w:left="0"/>
              <w:rPr>
                <w:sz w:val="20"/>
                <w:szCs w:val="20"/>
              </w:rPr>
            </w:pPr>
            <w:r w:rsidRPr="006F6082">
              <w:rPr>
                <w:sz w:val="20"/>
                <w:szCs w:val="20"/>
              </w:rPr>
              <w:t>12</w:t>
            </w:r>
          </w:p>
        </w:tc>
        <w:tc>
          <w:tcPr>
            <w:tcW w:w="1367" w:type="dxa"/>
          </w:tcPr>
          <w:p w:rsidR="002B24AE" w:rsidRPr="006F6082" w:rsidRDefault="002B24AE" w:rsidP="00E0611F">
            <w:pPr>
              <w:pStyle w:val="a6"/>
              <w:ind w:left="0"/>
              <w:rPr>
                <w:sz w:val="20"/>
                <w:szCs w:val="20"/>
              </w:rPr>
            </w:pPr>
            <w:r w:rsidRPr="006F6082">
              <w:rPr>
                <w:sz w:val="20"/>
                <w:szCs w:val="20"/>
              </w:rPr>
              <w:t>18</w:t>
            </w:r>
          </w:p>
        </w:tc>
        <w:tc>
          <w:tcPr>
            <w:tcW w:w="1367" w:type="dxa"/>
          </w:tcPr>
          <w:p w:rsidR="002B24AE" w:rsidRPr="006F6082" w:rsidRDefault="002B24AE" w:rsidP="00E0611F">
            <w:pPr>
              <w:pStyle w:val="a6"/>
              <w:ind w:left="0"/>
              <w:rPr>
                <w:sz w:val="20"/>
                <w:szCs w:val="20"/>
              </w:rPr>
            </w:pPr>
            <w:r w:rsidRPr="006F6082">
              <w:rPr>
                <w:sz w:val="20"/>
                <w:szCs w:val="20"/>
              </w:rPr>
              <w:t>30</w:t>
            </w:r>
          </w:p>
        </w:tc>
        <w:tc>
          <w:tcPr>
            <w:tcW w:w="1368" w:type="dxa"/>
          </w:tcPr>
          <w:p w:rsidR="002B24AE" w:rsidRPr="006F6082" w:rsidRDefault="002B24AE" w:rsidP="00E0611F">
            <w:pPr>
              <w:pStyle w:val="a6"/>
              <w:ind w:left="0"/>
              <w:rPr>
                <w:sz w:val="20"/>
                <w:szCs w:val="20"/>
              </w:rPr>
            </w:pPr>
            <w:r w:rsidRPr="006F6082">
              <w:rPr>
                <w:sz w:val="20"/>
                <w:szCs w:val="20"/>
              </w:rPr>
              <w:t>10</w:t>
            </w:r>
          </w:p>
        </w:tc>
        <w:tc>
          <w:tcPr>
            <w:tcW w:w="1368" w:type="dxa"/>
          </w:tcPr>
          <w:p w:rsidR="002B24AE" w:rsidRPr="006F6082" w:rsidRDefault="002B24AE" w:rsidP="00E0611F">
            <w:pPr>
              <w:pStyle w:val="a6"/>
              <w:ind w:left="0"/>
              <w:rPr>
                <w:sz w:val="20"/>
                <w:szCs w:val="20"/>
              </w:rPr>
            </w:pPr>
            <w:r w:rsidRPr="006F6082">
              <w:rPr>
                <w:sz w:val="20"/>
                <w:szCs w:val="20"/>
              </w:rPr>
              <w:t>20</w:t>
            </w:r>
          </w:p>
        </w:tc>
      </w:tr>
    </w:tbl>
    <w:p w:rsidR="002B24AE" w:rsidRPr="006F6082" w:rsidRDefault="002B24AE" w:rsidP="002B24AE">
      <w:pPr>
        <w:pStyle w:val="a6"/>
        <w:rPr>
          <w:sz w:val="20"/>
          <w:szCs w:val="20"/>
        </w:rPr>
      </w:pPr>
    </w:p>
    <w:p w:rsidR="002B24AE" w:rsidRPr="006F6082" w:rsidRDefault="002B24AE" w:rsidP="002B24AE">
      <w:pPr>
        <w:pStyle w:val="a6"/>
        <w:numPr>
          <w:ilvl w:val="0"/>
          <w:numId w:val="38"/>
        </w:numPr>
        <w:spacing w:before="0" w:beforeAutospacing="0" w:after="200" w:afterAutospacing="0" w:line="276" w:lineRule="auto"/>
        <w:rPr>
          <w:sz w:val="20"/>
          <w:szCs w:val="20"/>
        </w:rPr>
      </w:pPr>
      <w:r w:rsidRPr="006F6082">
        <w:rPr>
          <w:sz w:val="20"/>
          <w:szCs w:val="20"/>
        </w:rPr>
        <w:t>Построить гистограмму частот по данному распределению выборки:</w:t>
      </w:r>
    </w:p>
    <w:tbl>
      <w:tblPr>
        <w:tblW w:w="0" w:type="auto"/>
        <w:tblInd w:w="1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83"/>
        <w:gridCol w:w="3037"/>
      </w:tblGrid>
      <w:tr w:rsidR="002B24AE" w:rsidRPr="006F6082" w:rsidTr="00E0611F">
        <w:tc>
          <w:tcPr>
            <w:tcW w:w="3483" w:type="dxa"/>
          </w:tcPr>
          <w:p w:rsidR="002B24AE" w:rsidRPr="006F6082" w:rsidRDefault="002B24AE" w:rsidP="00E0611F">
            <w:pPr>
              <w:pStyle w:val="a6"/>
              <w:ind w:left="0"/>
              <w:rPr>
                <w:sz w:val="20"/>
                <w:szCs w:val="20"/>
              </w:rPr>
            </w:pPr>
            <w:r w:rsidRPr="006F6082">
              <w:rPr>
                <w:sz w:val="20"/>
                <w:szCs w:val="20"/>
              </w:rPr>
              <w:t xml:space="preserve">Частичный интервал </w:t>
            </w:r>
          </w:p>
          <w:p w:rsidR="002B24AE" w:rsidRPr="006F6082" w:rsidRDefault="002B24AE" w:rsidP="00E0611F">
            <w:pPr>
              <w:pStyle w:val="a6"/>
              <w:ind w:left="0"/>
              <w:rPr>
                <w:sz w:val="20"/>
                <w:szCs w:val="20"/>
                <w:lang w:val="en-US"/>
              </w:rPr>
            </w:pPr>
            <w:r w:rsidRPr="006F6082">
              <w:rPr>
                <w:sz w:val="20"/>
                <w:szCs w:val="20"/>
                <w:lang w:val="en-US"/>
              </w:rPr>
              <w:t>X</w:t>
            </w:r>
            <w:r w:rsidRPr="006F6082">
              <w:rPr>
                <w:sz w:val="20"/>
                <w:szCs w:val="20"/>
                <w:vertAlign w:val="subscript"/>
                <w:lang w:val="en-US"/>
              </w:rPr>
              <w:t>i</w:t>
            </w:r>
            <w:r w:rsidRPr="006F6082">
              <w:rPr>
                <w:sz w:val="20"/>
                <w:szCs w:val="20"/>
                <w:lang w:val="en-US"/>
              </w:rPr>
              <w:t>-X</w:t>
            </w:r>
            <w:r w:rsidRPr="006F6082">
              <w:rPr>
                <w:sz w:val="20"/>
                <w:szCs w:val="20"/>
                <w:vertAlign w:val="subscript"/>
                <w:lang w:val="en-US"/>
              </w:rPr>
              <w:t>i+1</w:t>
            </w:r>
          </w:p>
        </w:tc>
        <w:tc>
          <w:tcPr>
            <w:tcW w:w="3037" w:type="dxa"/>
          </w:tcPr>
          <w:p w:rsidR="002B24AE" w:rsidRPr="006F6082" w:rsidRDefault="002B24AE" w:rsidP="00E0611F">
            <w:pPr>
              <w:pStyle w:val="a6"/>
              <w:ind w:left="0"/>
              <w:rPr>
                <w:sz w:val="20"/>
                <w:szCs w:val="20"/>
              </w:rPr>
            </w:pPr>
            <w:r w:rsidRPr="006F6082">
              <w:rPr>
                <w:sz w:val="20"/>
                <w:szCs w:val="20"/>
              </w:rPr>
              <w:t xml:space="preserve">Сумма частот </w:t>
            </w:r>
          </w:p>
          <w:p w:rsidR="002B24AE" w:rsidRPr="006F6082" w:rsidRDefault="002B24AE" w:rsidP="00E0611F">
            <w:pPr>
              <w:pStyle w:val="a6"/>
              <w:ind w:left="0"/>
              <w:rPr>
                <w:sz w:val="20"/>
                <w:szCs w:val="20"/>
              </w:rPr>
            </w:pPr>
            <w:r w:rsidRPr="006F6082">
              <w:rPr>
                <w:sz w:val="20"/>
                <w:szCs w:val="20"/>
              </w:rPr>
              <w:t xml:space="preserve">вариант интервала </w:t>
            </w:r>
            <w:r w:rsidRPr="006F6082">
              <w:rPr>
                <w:sz w:val="20"/>
                <w:szCs w:val="20"/>
                <w:lang w:val="en-US"/>
              </w:rPr>
              <w:t>n</w:t>
            </w:r>
            <w:r w:rsidRPr="006F6082">
              <w:rPr>
                <w:sz w:val="20"/>
                <w:szCs w:val="20"/>
                <w:vertAlign w:val="subscript"/>
                <w:lang w:val="en-US"/>
              </w:rPr>
              <w:t>i</w:t>
            </w:r>
          </w:p>
        </w:tc>
      </w:tr>
      <w:tr w:rsidR="002B24AE" w:rsidRPr="006F6082" w:rsidTr="00E0611F">
        <w:tc>
          <w:tcPr>
            <w:tcW w:w="3483" w:type="dxa"/>
          </w:tcPr>
          <w:p w:rsidR="002B24AE" w:rsidRPr="006F6082" w:rsidRDefault="002B24AE" w:rsidP="00E0611F">
            <w:pPr>
              <w:pStyle w:val="a6"/>
              <w:ind w:left="0"/>
              <w:rPr>
                <w:sz w:val="20"/>
                <w:szCs w:val="20"/>
                <w:lang w:val="en-US"/>
              </w:rPr>
            </w:pPr>
            <w:r w:rsidRPr="006F6082">
              <w:rPr>
                <w:sz w:val="20"/>
                <w:szCs w:val="20"/>
                <w:lang w:val="en-US"/>
              </w:rPr>
              <w:t>3-5</w:t>
            </w:r>
          </w:p>
        </w:tc>
        <w:tc>
          <w:tcPr>
            <w:tcW w:w="3037" w:type="dxa"/>
          </w:tcPr>
          <w:p w:rsidR="002B24AE" w:rsidRPr="006F6082" w:rsidRDefault="002B24AE" w:rsidP="00E0611F">
            <w:pPr>
              <w:pStyle w:val="a6"/>
              <w:ind w:left="0"/>
              <w:rPr>
                <w:sz w:val="20"/>
                <w:szCs w:val="20"/>
                <w:lang w:val="en-US"/>
              </w:rPr>
            </w:pPr>
            <w:r w:rsidRPr="006F6082">
              <w:rPr>
                <w:sz w:val="20"/>
                <w:szCs w:val="20"/>
                <w:lang w:val="en-US"/>
              </w:rPr>
              <w:t>16</w:t>
            </w:r>
          </w:p>
        </w:tc>
      </w:tr>
      <w:tr w:rsidR="002B24AE" w:rsidRPr="006F6082" w:rsidTr="00E0611F">
        <w:tc>
          <w:tcPr>
            <w:tcW w:w="3483" w:type="dxa"/>
          </w:tcPr>
          <w:p w:rsidR="002B24AE" w:rsidRPr="006F6082" w:rsidRDefault="002B24AE" w:rsidP="00E0611F">
            <w:pPr>
              <w:pStyle w:val="a6"/>
              <w:ind w:left="0"/>
              <w:rPr>
                <w:sz w:val="20"/>
                <w:szCs w:val="20"/>
                <w:lang w:val="en-US"/>
              </w:rPr>
            </w:pPr>
            <w:r w:rsidRPr="006F6082">
              <w:rPr>
                <w:sz w:val="20"/>
                <w:szCs w:val="20"/>
                <w:lang w:val="en-US"/>
              </w:rPr>
              <w:t>5-7</w:t>
            </w:r>
          </w:p>
        </w:tc>
        <w:tc>
          <w:tcPr>
            <w:tcW w:w="3037" w:type="dxa"/>
          </w:tcPr>
          <w:p w:rsidR="002B24AE" w:rsidRPr="006F6082" w:rsidRDefault="002B24AE" w:rsidP="00E0611F">
            <w:pPr>
              <w:pStyle w:val="a6"/>
              <w:ind w:left="0"/>
              <w:rPr>
                <w:sz w:val="20"/>
                <w:szCs w:val="20"/>
                <w:lang w:val="en-US"/>
              </w:rPr>
            </w:pPr>
            <w:r w:rsidRPr="006F6082">
              <w:rPr>
                <w:sz w:val="20"/>
                <w:szCs w:val="20"/>
                <w:lang w:val="en-US"/>
              </w:rPr>
              <w:t>6</w:t>
            </w:r>
          </w:p>
        </w:tc>
      </w:tr>
      <w:tr w:rsidR="002B24AE" w:rsidRPr="006F6082" w:rsidTr="00E0611F">
        <w:tc>
          <w:tcPr>
            <w:tcW w:w="3483" w:type="dxa"/>
          </w:tcPr>
          <w:p w:rsidR="002B24AE" w:rsidRPr="006F6082" w:rsidRDefault="002B24AE" w:rsidP="00E0611F">
            <w:pPr>
              <w:pStyle w:val="a6"/>
              <w:ind w:left="0"/>
              <w:rPr>
                <w:sz w:val="20"/>
                <w:szCs w:val="20"/>
                <w:lang w:val="en-US"/>
              </w:rPr>
            </w:pPr>
            <w:r w:rsidRPr="006F6082">
              <w:rPr>
                <w:sz w:val="20"/>
                <w:szCs w:val="20"/>
                <w:lang w:val="en-US"/>
              </w:rPr>
              <w:t>7-9</w:t>
            </w:r>
          </w:p>
        </w:tc>
        <w:tc>
          <w:tcPr>
            <w:tcW w:w="3037" w:type="dxa"/>
          </w:tcPr>
          <w:p w:rsidR="002B24AE" w:rsidRPr="006F6082" w:rsidRDefault="002B24AE" w:rsidP="00E0611F">
            <w:pPr>
              <w:pStyle w:val="a6"/>
              <w:ind w:left="0"/>
              <w:rPr>
                <w:sz w:val="20"/>
                <w:szCs w:val="20"/>
                <w:lang w:val="en-US"/>
              </w:rPr>
            </w:pPr>
            <w:r w:rsidRPr="006F6082">
              <w:rPr>
                <w:sz w:val="20"/>
                <w:szCs w:val="20"/>
                <w:lang w:val="en-US"/>
              </w:rPr>
              <w:t>14</w:t>
            </w:r>
          </w:p>
        </w:tc>
      </w:tr>
      <w:tr w:rsidR="002B24AE" w:rsidRPr="006F6082" w:rsidTr="00E0611F">
        <w:tc>
          <w:tcPr>
            <w:tcW w:w="3483" w:type="dxa"/>
          </w:tcPr>
          <w:p w:rsidR="002B24AE" w:rsidRPr="006F6082" w:rsidRDefault="002B24AE" w:rsidP="00E0611F">
            <w:pPr>
              <w:pStyle w:val="a6"/>
              <w:ind w:left="0"/>
              <w:rPr>
                <w:sz w:val="20"/>
                <w:szCs w:val="20"/>
                <w:lang w:val="en-US"/>
              </w:rPr>
            </w:pPr>
            <w:r w:rsidRPr="006F6082">
              <w:rPr>
                <w:sz w:val="20"/>
                <w:szCs w:val="20"/>
                <w:lang w:val="en-US"/>
              </w:rPr>
              <w:t>9-11</w:t>
            </w:r>
          </w:p>
        </w:tc>
        <w:tc>
          <w:tcPr>
            <w:tcW w:w="3037" w:type="dxa"/>
          </w:tcPr>
          <w:p w:rsidR="002B24AE" w:rsidRPr="006F6082" w:rsidRDefault="002B24AE" w:rsidP="00E0611F">
            <w:pPr>
              <w:pStyle w:val="a6"/>
              <w:ind w:left="0"/>
              <w:rPr>
                <w:sz w:val="20"/>
                <w:szCs w:val="20"/>
                <w:lang w:val="en-US"/>
              </w:rPr>
            </w:pPr>
            <w:r w:rsidRPr="006F6082">
              <w:rPr>
                <w:sz w:val="20"/>
                <w:szCs w:val="20"/>
                <w:lang w:val="en-US"/>
              </w:rPr>
              <w:t>24</w:t>
            </w:r>
          </w:p>
        </w:tc>
      </w:tr>
      <w:tr w:rsidR="002B24AE" w:rsidRPr="006F6082" w:rsidTr="00E0611F">
        <w:tc>
          <w:tcPr>
            <w:tcW w:w="3483" w:type="dxa"/>
          </w:tcPr>
          <w:p w:rsidR="002B24AE" w:rsidRPr="006F6082" w:rsidRDefault="002B24AE" w:rsidP="00E0611F">
            <w:pPr>
              <w:pStyle w:val="a6"/>
              <w:ind w:left="0"/>
              <w:rPr>
                <w:sz w:val="20"/>
                <w:szCs w:val="20"/>
                <w:lang w:val="en-US"/>
              </w:rPr>
            </w:pPr>
            <w:r w:rsidRPr="006F6082">
              <w:rPr>
                <w:sz w:val="20"/>
                <w:szCs w:val="20"/>
                <w:lang w:val="en-US"/>
              </w:rPr>
              <w:t>11-13</w:t>
            </w:r>
          </w:p>
        </w:tc>
        <w:tc>
          <w:tcPr>
            <w:tcW w:w="3037" w:type="dxa"/>
          </w:tcPr>
          <w:p w:rsidR="002B24AE" w:rsidRPr="006F6082" w:rsidRDefault="002B24AE" w:rsidP="00E0611F">
            <w:pPr>
              <w:pStyle w:val="a6"/>
              <w:ind w:left="0"/>
              <w:rPr>
                <w:sz w:val="20"/>
                <w:szCs w:val="20"/>
                <w:lang w:val="en-US"/>
              </w:rPr>
            </w:pPr>
            <w:r w:rsidRPr="006F6082">
              <w:rPr>
                <w:sz w:val="20"/>
                <w:szCs w:val="20"/>
                <w:lang w:val="en-US"/>
              </w:rPr>
              <w:t>20</w:t>
            </w:r>
          </w:p>
        </w:tc>
      </w:tr>
      <w:tr w:rsidR="002B24AE" w:rsidRPr="006F6082" w:rsidTr="00E0611F">
        <w:tc>
          <w:tcPr>
            <w:tcW w:w="3483" w:type="dxa"/>
          </w:tcPr>
          <w:p w:rsidR="002B24AE" w:rsidRPr="006F6082" w:rsidRDefault="002B24AE" w:rsidP="00E0611F">
            <w:pPr>
              <w:pStyle w:val="a6"/>
              <w:ind w:left="0"/>
              <w:rPr>
                <w:sz w:val="20"/>
                <w:szCs w:val="20"/>
                <w:lang w:val="en-US"/>
              </w:rPr>
            </w:pPr>
            <w:r w:rsidRPr="006F6082">
              <w:rPr>
                <w:sz w:val="20"/>
                <w:szCs w:val="20"/>
                <w:lang w:val="en-US"/>
              </w:rPr>
              <w:t>13-15</w:t>
            </w:r>
          </w:p>
        </w:tc>
        <w:tc>
          <w:tcPr>
            <w:tcW w:w="3037" w:type="dxa"/>
          </w:tcPr>
          <w:p w:rsidR="002B24AE" w:rsidRPr="006F6082" w:rsidRDefault="002B24AE" w:rsidP="00E0611F">
            <w:pPr>
              <w:pStyle w:val="a6"/>
              <w:ind w:left="0"/>
              <w:rPr>
                <w:sz w:val="20"/>
                <w:szCs w:val="20"/>
                <w:lang w:val="en-US"/>
              </w:rPr>
            </w:pPr>
            <w:r w:rsidRPr="006F6082">
              <w:rPr>
                <w:sz w:val="20"/>
                <w:szCs w:val="20"/>
                <w:lang w:val="en-US"/>
              </w:rPr>
              <w:t>8</w:t>
            </w:r>
          </w:p>
        </w:tc>
      </w:tr>
      <w:tr w:rsidR="002B24AE" w:rsidRPr="006F6082" w:rsidTr="00E0611F">
        <w:tc>
          <w:tcPr>
            <w:tcW w:w="3483" w:type="dxa"/>
          </w:tcPr>
          <w:p w:rsidR="002B24AE" w:rsidRPr="006F6082" w:rsidRDefault="002B24AE" w:rsidP="00E0611F">
            <w:pPr>
              <w:pStyle w:val="a6"/>
              <w:ind w:left="0"/>
              <w:rPr>
                <w:sz w:val="20"/>
                <w:szCs w:val="20"/>
                <w:lang w:val="en-US"/>
              </w:rPr>
            </w:pPr>
            <w:r w:rsidRPr="006F6082">
              <w:rPr>
                <w:sz w:val="20"/>
                <w:szCs w:val="20"/>
                <w:lang w:val="en-US"/>
              </w:rPr>
              <w:t>15-17</w:t>
            </w:r>
          </w:p>
        </w:tc>
        <w:tc>
          <w:tcPr>
            <w:tcW w:w="3037" w:type="dxa"/>
          </w:tcPr>
          <w:p w:rsidR="002B24AE" w:rsidRPr="006F6082" w:rsidRDefault="002B24AE" w:rsidP="00E0611F">
            <w:pPr>
              <w:pStyle w:val="a6"/>
              <w:ind w:left="0"/>
              <w:rPr>
                <w:sz w:val="20"/>
                <w:szCs w:val="20"/>
                <w:lang w:val="en-US"/>
              </w:rPr>
            </w:pPr>
            <w:r w:rsidRPr="006F6082">
              <w:rPr>
                <w:sz w:val="20"/>
                <w:szCs w:val="20"/>
                <w:lang w:val="en-US"/>
              </w:rPr>
              <w:t>12</w:t>
            </w:r>
          </w:p>
        </w:tc>
      </w:tr>
    </w:tbl>
    <w:p w:rsidR="002B24AE" w:rsidRPr="006F6082" w:rsidRDefault="002B24AE" w:rsidP="002B24AE">
      <w:pPr>
        <w:pStyle w:val="a6"/>
        <w:rPr>
          <w:sz w:val="20"/>
          <w:szCs w:val="20"/>
        </w:rPr>
      </w:pPr>
    </w:p>
    <w:p w:rsidR="002B24AE" w:rsidRPr="006F6082" w:rsidRDefault="002B24AE" w:rsidP="002B24AE">
      <w:pPr>
        <w:pStyle w:val="a6"/>
        <w:rPr>
          <w:sz w:val="20"/>
          <w:szCs w:val="20"/>
        </w:rPr>
      </w:pPr>
    </w:p>
    <w:p w:rsidR="002B24AE" w:rsidRPr="006F6082" w:rsidRDefault="002B24AE" w:rsidP="002B24AE">
      <w:pPr>
        <w:pStyle w:val="a6"/>
        <w:numPr>
          <w:ilvl w:val="0"/>
          <w:numId w:val="38"/>
        </w:numPr>
        <w:spacing w:before="0" w:beforeAutospacing="0" w:after="200" w:afterAutospacing="0" w:line="276" w:lineRule="auto"/>
        <w:rPr>
          <w:sz w:val="20"/>
          <w:szCs w:val="20"/>
        </w:rPr>
      </w:pPr>
      <w:r w:rsidRPr="006F6082">
        <w:rPr>
          <w:sz w:val="20"/>
          <w:szCs w:val="20"/>
        </w:rPr>
        <w:t>Построить гистограмму относительных частот по данному распределению выборки:</w:t>
      </w:r>
    </w:p>
    <w:tbl>
      <w:tblPr>
        <w:tblW w:w="0" w:type="auto"/>
        <w:tblInd w:w="1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83"/>
        <w:gridCol w:w="3037"/>
      </w:tblGrid>
      <w:tr w:rsidR="002B24AE" w:rsidRPr="006F6082" w:rsidTr="00E0611F">
        <w:tc>
          <w:tcPr>
            <w:tcW w:w="3483" w:type="dxa"/>
          </w:tcPr>
          <w:p w:rsidR="002B24AE" w:rsidRPr="006F6082" w:rsidRDefault="002B24AE" w:rsidP="00E0611F">
            <w:pPr>
              <w:pStyle w:val="a6"/>
              <w:ind w:left="0"/>
              <w:rPr>
                <w:sz w:val="20"/>
                <w:szCs w:val="20"/>
              </w:rPr>
            </w:pPr>
            <w:r w:rsidRPr="006F6082">
              <w:rPr>
                <w:sz w:val="20"/>
                <w:szCs w:val="20"/>
              </w:rPr>
              <w:t xml:space="preserve">Частичный интервал </w:t>
            </w:r>
          </w:p>
          <w:p w:rsidR="002B24AE" w:rsidRPr="006F6082" w:rsidRDefault="002B24AE" w:rsidP="00E0611F">
            <w:pPr>
              <w:pStyle w:val="a6"/>
              <w:ind w:left="0"/>
              <w:rPr>
                <w:sz w:val="20"/>
                <w:szCs w:val="20"/>
                <w:lang w:val="en-US"/>
              </w:rPr>
            </w:pPr>
            <w:r w:rsidRPr="006F6082">
              <w:rPr>
                <w:sz w:val="20"/>
                <w:szCs w:val="20"/>
                <w:lang w:val="en-US"/>
              </w:rPr>
              <w:t>X</w:t>
            </w:r>
            <w:r w:rsidRPr="006F6082">
              <w:rPr>
                <w:sz w:val="20"/>
                <w:szCs w:val="20"/>
                <w:vertAlign w:val="subscript"/>
                <w:lang w:val="en-US"/>
              </w:rPr>
              <w:t>i</w:t>
            </w:r>
            <w:r w:rsidRPr="006F6082">
              <w:rPr>
                <w:sz w:val="20"/>
                <w:szCs w:val="20"/>
                <w:lang w:val="en-US"/>
              </w:rPr>
              <w:t>-X</w:t>
            </w:r>
            <w:r w:rsidRPr="006F6082">
              <w:rPr>
                <w:sz w:val="20"/>
                <w:szCs w:val="20"/>
                <w:vertAlign w:val="subscript"/>
                <w:lang w:val="en-US"/>
              </w:rPr>
              <w:t>i+1</w:t>
            </w:r>
          </w:p>
        </w:tc>
        <w:tc>
          <w:tcPr>
            <w:tcW w:w="3037" w:type="dxa"/>
          </w:tcPr>
          <w:p w:rsidR="002B24AE" w:rsidRPr="006F6082" w:rsidRDefault="002B24AE" w:rsidP="00E0611F">
            <w:pPr>
              <w:pStyle w:val="a6"/>
              <w:ind w:left="0"/>
              <w:rPr>
                <w:sz w:val="20"/>
                <w:szCs w:val="20"/>
              </w:rPr>
            </w:pPr>
            <w:r w:rsidRPr="006F6082">
              <w:rPr>
                <w:sz w:val="20"/>
                <w:szCs w:val="20"/>
              </w:rPr>
              <w:t xml:space="preserve">Сумма частот </w:t>
            </w:r>
          </w:p>
          <w:p w:rsidR="002B24AE" w:rsidRPr="006F6082" w:rsidRDefault="002B24AE" w:rsidP="00E0611F">
            <w:pPr>
              <w:pStyle w:val="a6"/>
              <w:ind w:left="0"/>
              <w:rPr>
                <w:sz w:val="20"/>
                <w:szCs w:val="20"/>
              </w:rPr>
            </w:pPr>
            <w:r w:rsidRPr="006F6082">
              <w:rPr>
                <w:sz w:val="20"/>
                <w:szCs w:val="20"/>
              </w:rPr>
              <w:t xml:space="preserve">вариант интервала </w:t>
            </w:r>
            <w:r w:rsidRPr="006F6082">
              <w:rPr>
                <w:sz w:val="20"/>
                <w:szCs w:val="20"/>
                <w:lang w:val="en-US"/>
              </w:rPr>
              <w:t>n</w:t>
            </w:r>
            <w:r w:rsidRPr="006F6082">
              <w:rPr>
                <w:sz w:val="20"/>
                <w:szCs w:val="20"/>
                <w:vertAlign w:val="subscript"/>
                <w:lang w:val="en-US"/>
              </w:rPr>
              <w:t>i</w:t>
            </w:r>
          </w:p>
        </w:tc>
      </w:tr>
      <w:tr w:rsidR="002B24AE" w:rsidRPr="006F6082" w:rsidTr="00E0611F">
        <w:tc>
          <w:tcPr>
            <w:tcW w:w="3483" w:type="dxa"/>
          </w:tcPr>
          <w:p w:rsidR="002B24AE" w:rsidRPr="006F6082" w:rsidRDefault="002B24AE" w:rsidP="00E0611F">
            <w:pPr>
              <w:pStyle w:val="a6"/>
              <w:ind w:left="0"/>
              <w:rPr>
                <w:sz w:val="20"/>
                <w:szCs w:val="20"/>
              </w:rPr>
            </w:pPr>
            <w:r w:rsidRPr="006F6082">
              <w:rPr>
                <w:sz w:val="20"/>
                <w:szCs w:val="20"/>
              </w:rPr>
              <w:t>10-15</w:t>
            </w:r>
          </w:p>
        </w:tc>
        <w:tc>
          <w:tcPr>
            <w:tcW w:w="3037" w:type="dxa"/>
          </w:tcPr>
          <w:p w:rsidR="002B24AE" w:rsidRPr="006F6082" w:rsidRDefault="002B24AE" w:rsidP="00E0611F">
            <w:pPr>
              <w:pStyle w:val="a6"/>
              <w:ind w:left="0"/>
              <w:rPr>
                <w:sz w:val="20"/>
                <w:szCs w:val="20"/>
                <w:lang w:val="en-US"/>
              </w:rPr>
            </w:pPr>
            <w:r w:rsidRPr="006F6082">
              <w:rPr>
                <w:sz w:val="20"/>
                <w:szCs w:val="20"/>
                <w:lang w:val="en-US"/>
              </w:rPr>
              <w:t>16</w:t>
            </w:r>
          </w:p>
        </w:tc>
      </w:tr>
      <w:tr w:rsidR="002B24AE" w:rsidRPr="006F6082" w:rsidTr="00E0611F">
        <w:tc>
          <w:tcPr>
            <w:tcW w:w="3483" w:type="dxa"/>
          </w:tcPr>
          <w:p w:rsidR="002B24AE" w:rsidRPr="006F6082" w:rsidRDefault="002B24AE" w:rsidP="00E0611F">
            <w:pPr>
              <w:pStyle w:val="a6"/>
              <w:ind w:left="0"/>
              <w:rPr>
                <w:sz w:val="20"/>
                <w:szCs w:val="20"/>
              </w:rPr>
            </w:pPr>
            <w:r w:rsidRPr="006F6082">
              <w:rPr>
                <w:sz w:val="20"/>
                <w:szCs w:val="20"/>
              </w:rPr>
              <w:t>15-20</w:t>
            </w:r>
          </w:p>
        </w:tc>
        <w:tc>
          <w:tcPr>
            <w:tcW w:w="3037" w:type="dxa"/>
          </w:tcPr>
          <w:p w:rsidR="002B24AE" w:rsidRPr="006F6082" w:rsidRDefault="002B24AE" w:rsidP="00E0611F">
            <w:pPr>
              <w:pStyle w:val="a6"/>
              <w:ind w:left="0"/>
              <w:rPr>
                <w:sz w:val="20"/>
                <w:szCs w:val="20"/>
                <w:lang w:val="en-US"/>
              </w:rPr>
            </w:pPr>
            <w:r w:rsidRPr="006F6082">
              <w:rPr>
                <w:sz w:val="20"/>
                <w:szCs w:val="20"/>
                <w:lang w:val="en-US"/>
              </w:rPr>
              <w:t>6</w:t>
            </w:r>
          </w:p>
        </w:tc>
      </w:tr>
      <w:tr w:rsidR="002B24AE" w:rsidRPr="006F6082" w:rsidTr="00E0611F">
        <w:tc>
          <w:tcPr>
            <w:tcW w:w="3483" w:type="dxa"/>
          </w:tcPr>
          <w:p w:rsidR="002B24AE" w:rsidRPr="006F6082" w:rsidRDefault="002B24AE" w:rsidP="00E0611F">
            <w:pPr>
              <w:pStyle w:val="a6"/>
              <w:ind w:left="0"/>
              <w:rPr>
                <w:sz w:val="20"/>
                <w:szCs w:val="20"/>
              </w:rPr>
            </w:pPr>
            <w:r w:rsidRPr="006F6082">
              <w:rPr>
                <w:sz w:val="20"/>
                <w:szCs w:val="20"/>
              </w:rPr>
              <w:t>20-25</w:t>
            </w:r>
          </w:p>
        </w:tc>
        <w:tc>
          <w:tcPr>
            <w:tcW w:w="3037" w:type="dxa"/>
          </w:tcPr>
          <w:p w:rsidR="002B24AE" w:rsidRPr="006F6082" w:rsidRDefault="002B24AE" w:rsidP="00E0611F">
            <w:pPr>
              <w:pStyle w:val="a6"/>
              <w:ind w:left="0"/>
              <w:rPr>
                <w:sz w:val="20"/>
                <w:szCs w:val="20"/>
                <w:lang w:val="en-US"/>
              </w:rPr>
            </w:pPr>
            <w:r w:rsidRPr="006F6082">
              <w:rPr>
                <w:sz w:val="20"/>
                <w:szCs w:val="20"/>
                <w:lang w:val="en-US"/>
              </w:rPr>
              <w:t>14</w:t>
            </w:r>
          </w:p>
        </w:tc>
      </w:tr>
      <w:tr w:rsidR="002B24AE" w:rsidRPr="006F6082" w:rsidTr="00E0611F">
        <w:tc>
          <w:tcPr>
            <w:tcW w:w="3483" w:type="dxa"/>
          </w:tcPr>
          <w:p w:rsidR="002B24AE" w:rsidRPr="006F6082" w:rsidRDefault="002B24AE" w:rsidP="00E0611F">
            <w:pPr>
              <w:pStyle w:val="a6"/>
              <w:ind w:left="0"/>
              <w:rPr>
                <w:sz w:val="20"/>
                <w:szCs w:val="20"/>
              </w:rPr>
            </w:pPr>
            <w:r w:rsidRPr="006F6082">
              <w:rPr>
                <w:sz w:val="20"/>
                <w:szCs w:val="20"/>
              </w:rPr>
              <w:t>25-30</w:t>
            </w:r>
          </w:p>
        </w:tc>
        <w:tc>
          <w:tcPr>
            <w:tcW w:w="3037" w:type="dxa"/>
          </w:tcPr>
          <w:p w:rsidR="002B24AE" w:rsidRPr="006F6082" w:rsidRDefault="002B24AE" w:rsidP="00E0611F">
            <w:pPr>
              <w:pStyle w:val="a6"/>
              <w:ind w:left="0"/>
              <w:rPr>
                <w:sz w:val="20"/>
                <w:szCs w:val="20"/>
                <w:lang w:val="en-US"/>
              </w:rPr>
            </w:pPr>
            <w:r w:rsidRPr="006F6082">
              <w:rPr>
                <w:sz w:val="20"/>
                <w:szCs w:val="20"/>
                <w:lang w:val="en-US"/>
              </w:rPr>
              <w:t>24</w:t>
            </w:r>
          </w:p>
        </w:tc>
      </w:tr>
      <w:tr w:rsidR="002B24AE" w:rsidRPr="006F6082" w:rsidTr="00E0611F">
        <w:tc>
          <w:tcPr>
            <w:tcW w:w="3483" w:type="dxa"/>
          </w:tcPr>
          <w:p w:rsidR="002B24AE" w:rsidRPr="006F6082" w:rsidRDefault="002B24AE" w:rsidP="00E0611F">
            <w:pPr>
              <w:pStyle w:val="a6"/>
              <w:ind w:left="0"/>
              <w:rPr>
                <w:sz w:val="20"/>
                <w:szCs w:val="20"/>
              </w:rPr>
            </w:pPr>
            <w:r w:rsidRPr="006F6082">
              <w:rPr>
                <w:sz w:val="20"/>
                <w:szCs w:val="20"/>
              </w:rPr>
              <w:t>30-35</w:t>
            </w:r>
          </w:p>
        </w:tc>
        <w:tc>
          <w:tcPr>
            <w:tcW w:w="3037" w:type="dxa"/>
          </w:tcPr>
          <w:p w:rsidR="002B24AE" w:rsidRPr="006F6082" w:rsidRDefault="002B24AE" w:rsidP="00E0611F">
            <w:pPr>
              <w:pStyle w:val="a6"/>
              <w:ind w:left="0"/>
              <w:rPr>
                <w:sz w:val="20"/>
                <w:szCs w:val="20"/>
                <w:lang w:val="en-US"/>
              </w:rPr>
            </w:pPr>
            <w:r w:rsidRPr="006F6082">
              <w:rPr>
                <w:sz w:val="20"/>
                <w:szCs w:val="20"/>
                <w:lang w:val="en-US"/>
              </w:rPr>
              <w:t>20</w:t>
            </w:r>
          </w:p>
        </w:tc>
      </w:tr>
      <w:tr w:rsidR="002B24AE" w:rsidRPr="006F6082" w:rsidTr="00E0611F">
        <w:tc>
          <w:tcPr>
            <w:tcW w:w="3483" w:type="dxa"/>
          </w:tcPr>
          <w:p w:rsidR="002B24AE" w:rsidRPr="006F6082" w:rsidRDefault="002B24AE" w:rsidP="00E0611F">
            <w:pPr>
              <w:pStyle w:val="a6"/>
              <w:ind w:left="0"/>
              <w:rPr>
                <w:sz w:val="20"/>
                <w:szCs w:val="20"/>
              </w:rPr>
            </w:pPr>
            <w:r w:rsidRPr="006F6082">
              <w:rPr>
                <w:sz w:val="20"/>
                <w:szCs w:val="20"/>
              </w:rPr>
              <w:t>35-40</w:t>
            </w:r>
          </w:p>
        </w:tc>
        <w:tc>
          <w:tcPr>
            <w:tcW w:w="3037" w:type="dxa"/>
          </w:tcPr>
          <w:p w:rsidR="002B24AE" w:rsidRPr="006F6082" w:rsidRDefault="002B24AE" w:rsidP="00E0611F">
            <w:pPr>
              <w:pStyle w:val="a6"/>
              <w:ind w:left="0"/>
              <w:rPr>
                <w:sz w:val="20"/>
                <w:szCs w:val="20"/>
                <w:lang w:val="en-US"/>
              </w:rPr>
            </w:pPr>
            <w:r w:rsidRPr="006F6082">
              <w:rPr>
                <w:sz w:val="20"/>
                <w:szCs w:val="20"/>
                <w:lang w:val="en-US"/>
              </w:rPr>
              <w:t>8</w:t>
            </w:r>
          </w:p>
        </w:tc>
      </w:tr>
      <w:tr w:rsidR="002B24AE" w:rsidRPr="006F6082" w:rsidTr="00E0611F">
        <w:tc>
          <w:tcPr>
            <w:tcW w:w="3483" w:type="dxa"/>
          </w:tcPr>
          <w:p w:rsidR="002B24AE" w:rsidRPr="006F6082" w:rsidRDefault="002B24AE" w:rsidP="00E0611F">
            <w:pPr>
              <w:pStyle w:val="a6"/>
              <w:ind w:left="0"/>
              <w:rPr>
                <w:sz w:val="20"/>
                <w:szCs w:val="20"/>
              </w:rPr>
            </w:pPr>
            <w:r w:rsidRPr="006F6082">
              <w:rPr>
                <w:sz w:val="20"/>
                <w:szCs w:val="20"/>
              </w:rPr>
              <w:t>40-45</w:t>
            </w:r>
          </w:p>
        </w:tc>
        <w:tc>
          <w:tcPr>
            <w:tcW w:w="3037" w:type="dxa"/>
          </w:tcPr>
          <w:p w:rsidR="002B24AE" w:rsidRPr="006F6082" w:rsidRDefault="002B24AE" w:rsidP="00E0611F">
            <w:pPr>
              <w:pStyle w:val="a6"/>
              <w:ind w:left="0"/>
              <w:rPr>
                <w:sz w:val="20"/>
                <w:szCs w:val="20"/>
                <w:lang w:val="en-US"/>
              </w:rPr>
            </w:pPr>
            <w:r w:rsidRPr="006F6082">
              <w:rPr>
                <w:sz w:val="20"/>
                <w:szCs w:val="20"/>
                <w:lang w:val="en-US"/>
              </w:rPr>
              <w:t>12</w:t>
            </w:r>
          </w:p>
        </w:tc>
      </w:tr>
    </w:tbl>
    <w:p w:rsidR="002B24AE" w:rsidRPr="006F6082" w:rsidRDefault="002B24AE" w:rsidP="002B24AE">
      <w:pPr>
        <w:pStyle w:val="a6"/>
        <w:jc w:val="center"/>
        <w:rPr>
          <w:b/>
          <w:sz w:val="20"/>
          <w:szCs w:val="20"/>
        </w:rPr>
      </w:pPr>
    </w:p>
    <w:p w:rsidR="002B24AE" w:rsidRPr="006F6082" w:rsidRDefault="002B24AE" w:rsidP="002B24AE">
      <w:pPr>
        <w:pStyle w:val="a6"/>
        <w:jc w:val="center"/>
        <w:rPr>
          <w:b/>
          <w:sz w:val="20"/>
          <w:szCs w:val="20"/>
        </w:rPr>
      </w:pPr>
      <w:r w:rsidRPr="006F6082">
        <w:rPr>
          <w:b/>
          <w:sz w:val="20"/>
          <w:szCs w:val="20"/>
        </w:rPr>
        <w:t>Вариант 2</w:t>
      </w:r>
    </w:p>
    <w:p w:rsidR="002B24AE" w:rsidRPr="006F6082" w:rsidRDefault="002B24AE" w:rsidP="002B24AE">
      <w:pPr>
        <w:rPr>
          <w:rFonts w:ascii="Times New Roman" w:hAnsi="Times New Roman" w:cs="Times New Roman"/>
          <w:sz w:val="20"/>
          <w:szCs w:val="20"/>
        </w:rPr>
      </w:pPr>
    </w:p>
    <w:p w:rsidR="002B24AE" w:rsidRPr="006F6082" w:rsidRDefault="002B24AE" w:rsidP="002B24AE">
      <w:pPr>
        <w:pStyle w:val="a6"/>
        <w:numPr>
          <w:ilvl w:val="0"/>
          <w:numId w:val="39"/>
        </w:numPr>
        <w:spacing w:before="0" w:beforeAutospacing="0" w:after="200" w:afterAutospacing="0" w:line="276" w:lineRule="auto"/>
        <w:rPr>
          <w:sz w:val="20"/>
          <w:szCs w:val="20"/>
        </w:rPr>
      </w:pPr>
      <w:r w:rsidRPr="006F6082">
        <w:rPr>
          <w:sz w:val="20"/>
          <w:szCs w:val="20"/>
        </w:rPr>
        <w:t>Выборка задана в виде распределения частот:</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59"/>
        <w:gridCol w:w="1265"/>
        <w:gridCol w:w="1265"/>
        <w:gridCol w:w="1265"/>
        <w:gridCol w:w="1265"/>
        <w:gridCol w:w="1266"/>
        <w:gridCol w:w="1266"/>
      </w:tblGrid>
      <w:tr w:rsidR="002B24AE" w:rsidRPr="006F6082" w:rsidTr="00E0611F">
        <w:tc>
          <w:tcPr>
            <w:tcW w:w="1367" w:type="dxa"/>
          </w:tcPr>
          <w:p w:rsidR="002B24AE" w:rsidRPr="006F6082" w:rsidRDefault="002B24AE" w:rsidP="00E0611F">
            <w:pPr>
              <w:pStyle w:val="a6"/>
              <w:ind w:left="0"/>
              <w:rPr>
                <w:sz w:val="20"/>
                <w:szCs w:val="20"/>
                <w:lang w:val="en-US"/>
              </w:rPr>
            </w:pPr>
            <w:r w:rsidRPr="006F6082">
              <w:rPr>
                <w:sz w:val="20"/>
                <w:szCs w:val="20"/>
                <w:lang w:val="en-US"/>
              </w:rPr>
              <w:t>x</w:t>
            </w:r>
            <w:r w:rsidRPr="006F6082">
              <w:rPr>
                <w:sz w:val="20"/>
                <w:szCs w:val="20"/>
                <w:vertAlign w:val="subscript"/>
                <w:lang w:val="en-US"/>
              </w:rPr>
              <w:t>i</w:t>
            </w:r>
          </w:p>
        </w:tc>
        <w:tc>
          <w:tcPr>
            <w:tcW w:w="1367" w:type="dxa"/>
          </w:tcPr>
          <w:p w:rsidR="002B24AE" w:rsidRPr="006F6082" w:rsidRDefault="002B24AE" w:rsidP="00E0611F">
            <w:pPr>
              <w:pStyle w:val="a6"/>
              <w:ind w:left="0"/>
              <w:rPr>
                <w:sz w:val="20"/>
                <w:szCs w:val="20"/>
              </w:rPr>
            </w:pPr>
            <w:r w:rsidRPr="006F6082">
              <w:rPr>
                <w:sz w:val="20"/>
                <w:szCs w:val="20"/>
              </w:rPr>
              <w:t>6</w:t>
            </w:r>
          </w:p>
        </w:tc>
        <w:tc>
          <w:tcPr>
            <w:tcW w:w="1367" w:type="dxa"/>
          </w:tcPr>
          <w:p w:rsidR="002B24AE" w:rsidRPr="006F6082" w:rsidRDefault="002B24AE" w:rsidP="00E0611F">
            <w:pPr>
              <w:pStyle w:val="a6"/>
              <w:ind w:left="0"/>
              <w:rPr>
                <w:sz w:val="20"/>
                <w:szCs w:val="20"/>
              </w:rPr>
            </w:pPr>
            <w:r w:rsidRPr="006F6082">
              <w:rPr>
                <w:sz w:val="20"/>
                <w:szCs w:val="20"/>
              </w:rPr>
              <w:t>8</w:t>
            </w:r>
          </w:p>
        </w:tc>
        <w:tc>
          <w:tcPr>
            <w:tcW w:w="1367" w:type="dxa"/>
          </w:tcPr>
          <w:p w:rsidR="002B24AE" w:rsidRPr="006F6082" w:rsidRDefault="002B24AE" w:rsidP="00E0611F">
            <w:pPr>
              <w:pStyle w:val="a6"/>
              <w:ind w:left="0"/>
              <w:rPr>
                <w:sz w:val="20"/>
                <w:szCs w:val="20"/>
              </w:rPr>
            </w:pPr>
            <w:r w:rsidRPr="006F6082">
              <w:rPr>
                <w:sz w:val="20"/>
                <w:szCs w:val="20"/>
              </w:rPr>
              <w:t>10</w:t>
            </w:r>
          </w:p>
        </w:tc>
        <w:tc>
          <w:tcPr>
            <w:tcW w:w="1367" w:type="dxa"/>
          </w:tcPr>
          <w:p w:rsidR="002B24AE" w:rsidRPr="006F6082" w:rsidRDefault="002B24AE" w:rsidP="00E0611F">
            <w:pPr>
              <w:pStyle w:val="a6"/>
              <w:ind w:left="0"/>
              <w:rPr>
                <w:sz w:val="20"/>
                <w:szCs w:val="20"/>
              </w:rPr>
            </w:pPr>
            <w:r w:rsidRPr="006F6082">
              <w:rPr>
                <w:sz w:val="20"/>
                <w:szCs w:val="20"/>
              </w:rPr>
              <w:t>14</w:t>
            </w:r>
          </w:p>
        </w:tc>
        <w:tc>
          <w:tcPr>
            <w:tcW w:w="1368" w:type="dxa"/>
          </w:tcPr>
          <w:p w:rsidR="002B24AE" w:rsidRPr="006F6082" w:rsidRDefault="002B24AE" w:rsidP="00E0611F">
            <w:pPr>
              <w:pStyle w:val="a6"/>
              <w:ind w:left="0"/>
              <w:rPr>
                <w:sz w:val="20"/>
                <w:szCs w:val="20"/>
              </w:rPr>
            </w:pPr>
            <w:r w:rsidRPr="006F6082">
              <w:rPr>
                <w:sz w:val="20"/>
                <w:szCs w:val="20"/>
              </w:rPr>
              <w:t>17</w:t>
            </w:r>
          </w:p>
        </w:tc>
        <w:tc>
          <w:tcPr>
            <w:tcW w:w="1368" w:type="dxa"/>
          </w:tcPr>
          <w:p w:rsidR="002B24AE" w:rsidRPr="006F6082" w:rsidRDefault="002B24AE" w:rsidP="00E0611F">
            <w:pPr>
              <w:pStyle w:val="a6"/>
              <w:ind w:left="0"/>
              <w:rPr>
                <w:sz w:val="20"/>
                <w:szCs w:val="20"/>
              </w:rPr>
            </w:pPr>
            <w:r w:rsidRPr="006F6082">
              <w:rPr>
                <w:sz w:val="20"/>
                <w:szCs w:val="20"/>
              </w:rPr>
              <w:t>21</w:t>
            </w:r>
          </w:p>
        </w:tc>
      </w:tr>
      <w:tr w:rsidR="002B24AE" w:rsidRPr="006F6082" w:rsidTr="00E0611F">
        <w:tc>
          <w:tcPr>
            <w:tcW w:w="1367" w:type="dxa"/>
          </w:tcPr>
          <w:p w:rsidR="002B24AE" w:rsidRPr="006F6082" w:rsidRDefault="002B24AE" w:rsidP="00E0611F">
            <w:pPr>
              <w:pStyle w:val="a6"/>
              <w:ind w:left="0"/>
              <w:rPr>
                <w:sz w:val="20"/>
                <w:szCs w:val="20"/>
                <w:lang w:val="en-US"/>
              </w:rPr>
            </w:pPr>
            <w:r w:rsidRPr="006F6082">
              <w:rPr>
                <w:sz w:val="20"/>
                <w:szCs w:val="20"/>
                <w:lang w:val="en-US"/>
              </w:rPr>
              <w:t>n</w:t>
            </w:r>
            <w:r w:rsidRPr="006F6082">
              <w:rPr>
                <w:sz w:val="20"/>
                <w:szCs w:val="20"/>
                <w:vertAlign w:val="subscript"/>
                <w:lang w:val="en-US"/>
              </w:rPr>
              <w:t>i</w:t>
            </w:r>
          </w:p>
        </w:tc>
        <w:tc>
          <w:tcPr>
            <w:tcW w:w="1367" w:type="dxa"/>
          </w:tcPr>
          <w:p w:rsidR="002B24AE" w:rsidRPr="006F6082" w:rsidRDefault="002B24AE" w:rsidP="00E0611F">
            <w:pPr>
              <w:pStyle w:val="a6"/>
              <w:ind w:left="0"/>
              <w:rPr>
                <w:sz w:val="20"/>
                <w:szCs w:val="20"/>
              </w:rPr>
            </w:pPr>
            <w:r w:rsidRPr="006F6082">
              <w:rPr>
                <w:sz w:val="20"/>
                <w:szCs w:val="20"/>
              </w:rPr>
              <w:t>10</w:t>
            </w:r>
          </w:p>
        </w:tc>
        <w:tc>
          <w:tcPr>
            <w:tcW w:w="1367" w:type="dxa"/>
          </w:tcPr>
          <w:p w:rsidR="002B24AE" w:rsidRPr="006F6082" w:rsidRDefault="002B24AE" w:rsidP="00E0611F">
            <w:pPr>
              <w:pStyle w:val="a6"/>
              <w:ind w:left="0"/>
              <w:rPr>
                <w:sz w:val="20"/>
                <w:szCs w:val="20"/>
              </w:rPr>
            </w:pPr>
            <w:r w:rsidRPr="006F6082">
              <w:rPr>
                <w:sz w:val="20"/>
                <w:szCs w:val="20"/>
              </w:rPr>
              <w:t>15</w:t>
            </w:r>
          </w:p>
        </w:tc>
        <w:tc>
          <w:tcPr>
            <w:tcW w:w="1367" w:type="dxa"/>
          </w:tcPr>
          <w:p w:rsidR="002B24AE" w:rsidRPr="006F6082" w:rsidRDefault="002B24AE" w:rsidP="00E0611F">
            <w:pPr>
              <w:pStyle w:val="a6"/>
              <w:ind w:left="0"/>
              <w:rPr>
                <w:sz w:val="20"/>
                <w:szCs w:val="20"/>
              </w:rPr>
            </w:pPr>
            <w:r w:rsidRPr="006F6082">
              <w:rPr>
                <w:sz w:val="20"/>
                <w:szCs w:val="20"/>
              </w:rPr>
              <w:t>30</w:t>
            </w:r>
          </w:p>
        </w:tc>
        <w:tc>
          <w:tcPr>
            <w:tcW w:w="1367" w:type="dxa"/>
          </w:tcPr>
          <w:p w:rsidR="002B24AE" w:rsidRPr="006F6082" w:rsidRDefault="002B24AE" w:rsidP="00E0611F">
            <w:pPr>
              <w:pStyle w:val="a6"/>
              <w:ind w:left="0"/>
              <w:rPr>
                <w:sz w:val="20"/>
                <w:szCs w:val="20"/>
              </w:rPr>
            </w:pPr>
            <w:r w:rsidRPr="006F6082">
              <w:rPr>
                <w:sz w:val="20"/>
                <w:szCs w:val="20"/>
              </w:rPr>
              <w:t>10</w:t>
            </w:r>
          </w:p>
        </w:tc>
        <w:tc>
          <w:tcPr>
            <w:tcW w:w="1368" w:type="dxa"/>
          </w:tcPr>
          <w:p w:rsidR="002B24AE" w:rsidRPr="006F6082" w:rsidRDefault="002B24AE" w:rsidP="00E0611F">
            <w:pPr>
              <w:pStyle w:val="a6"/>
              <w:ind w:left="0"/>
              <w:rPr>
                <w:sz w:val="20"/>
                <w:szCs w:val="20"/>
              </w:rPr>
            </w:pPr>
            <w:r w:rsidRPr="006F6082">
              <w:rPr>
                <w:sz w:val="20"/>
                <w:szCs w:val="20"/>
              </w:rPr>
              <w:t>10</w:t>
            </w:r>
          </w:p>
        </w:tc>
        <w:tc>
          <w:tcPr>
            <w:tcW w:w="1368" w:type="dxa"/>
          </w:tcPr>
          <w:p w:rsidR="002B24AE" w:rsidRPr="006F6082" w:rsidRDefault="002B24AE" w:rsidP="00E0611F">
            <w:pPr>
              <w:pStyle w:val="a6"/>
              <w:ind w:left="0"/>
              <w:rPr>
                <w:sz w:val="20"/>
                <w:szCs w:val="20"/>
              </w:rPr>
            </w:pPr>
            <w:r w:rsidRPr="006F6082">
              <w:rPr>
                <w:sz w:val="20"/>
                <w:szCs w:val="20"/>
              </w:rPr>
              <w:t>25</w:t>
            </w:r>
          </w:p>
        </w:tc>
      </w:tr>
    </w:tbl>
    <w:p w:rsidR="002B24AE" w:rsidRPr="006F6082" w:rsidRDefault="002B24AE" w:rsidP="002B24AE">
      <w:pPr>
        <w:pStyle w:val="a6"/>
        <w:rPr>
          <w:sz w:val="20"/>
          <w:szCs w:val="20"/>
        </w:rPr>
      </w:pPr>
      <w:r w:rsidRPr="006F6082">
        <w:rPr>
          <w:sz w:val="20"/>
          <w:szCs w:val="20"/>
        </w:rPr>
        <w:t>Найти распределение относительных частот</w:t>
      </w:r>
    </w:p>
    <w:p w:rsidR="002B24AE" w:rsidRPr="006F6082" w:rsidRDefault="002B24AE" w:rsidP="002B24AE">
      <w:pPr>
        <w:pStyle w:val="a6"/>
        <w:numPr>
          <w:ilvl w:val="0"/>
          <w:numId w:val="39"/>
        </w:numPr>
        <w:spacing w:before="0" w:beforeAutospacing="0" w:after="200" w:afterAutospacing="0" w:line="276" w:lineRule="auto"/>
        <w:rPr>
          <w:sz w:val="20"/>
          <w:szCs w:val="20"/>
        </w:rPr>
      </w:pPr>
      <w:r w:rsidRPr="006F6082">
        <w:rPr>
          <w:sz w:val="20"/>
          <w:szCs w:val="20"/>
        </w:rPr>
        <w:t>Найти эмпирическую функцию по данному распределению выборки:</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64"/>
        <w:gridCol w:w="1260"/>
        <w:gridCol w:w="1259"/>
        <w:gridCol w:w="1259"/>
        <w:gridCol w:w="1269"/>
        <w:gridCol w:w="1270"/>
        <w:gridCol w:w="1270"/>
      </w:tblGrid>
      <w:tr w:rsidR="002B24AE" w:rsidRPr="006F6082" w:rsidTr="00E0611F">
        <w:tc>
          <w:tcPr>
            <w:tcW w:w="1367" w:type="dxa"/>
          </w:tcPr>
          <w:p w:rsidR="002B24AE" w:rsidRPr="006F6082" w:rsidRDefault="002B24AE" w:rsidP="00E0611F">
            <w:pPr>
              <w:pStyle w:val="a6"/>
              <w:ind w:left="0"/>
              <w:rPr>
                <w:sz w:val="20"/>
                <w:szCs w:val="20"/>
                <w:lang w:val="en-US"/>
              </w:rPr>
            </w:pPr>
            <w:r w:rsidRPr="006F6082">
              <w:rPr>
                <w:sz w:val="20"/>
                <w:szCs w:val="20"/>
                <w:lang w:val="en-US"/>
              </w:rPr>
              <w:t>x</w:t>
            </w:r>
            <w:r w:rsidRPr="006F6082">
              <w:rPr>
                <w:sz w:val="20"/>
                <w:szCs w:val="20"/>
                <w:vertAlign w:val="subscript"/>
                <w:lang w:val="en-US"/>
              </w:rPr>
              <w:t>i</w:t>
            </w:r>
          </w:p>
        </w:tc>
        <w:tc>
          <w:tcPr>
            <w:tcW w:w="1367" w:type="dxa"/>
          </w:tcPr>
          <w:p w:rsidR="002B24AE" w:rsidRPr="006F6082" w:rsidRDefault="002B24AE" w:rsidP="00E0611F">
            <w:pPr>
              <w:pStyle w:val="a6"/>
              <w:ind w:left="0"/>
              <w:rPr>
                <w:sz w:val="20"/>
                <w:szCs w:val="20"/>
              </w:rPr>
            </w:pPr>
            <w:r w:rsidRPr="006F6082">
              <w:rPr>
                <w:sz w:val="20"/>
                <w:szCs w:val="20"/>
              </w:rPr>
              <w:t>4</w:t>
            </w:r>
          </w:p>
        </w:tc>
        <w:tc>
          <w:tcPr>
            <w:tcW w:w="1367" w:type="dxa"/>
          </w:tcPr>
          <w:p w:rsidR="002B24AE" w:rsidRPr="006F6082" w:rsidRDefault="002B24AE" w:rsidP="00E0611F">
            <w:pPr>
              <w:pStyle w:val="a6"/>
              <w:ind w:left="0"/>
              <w:rPr>
                <w:sz w:val="20"/>
                <w:szCs w:val="20"/>
              </w:rPr>
            </w:pPr>
            <w:r w:rsidRPr="006F6082">
              <w:rPr>
                <w:sz w:val="20"/>
                <w:szCs w:val="20"/>
              </w:rPr>
              <w:t>7</w:t>
            </w:r>
          </w:p>
        </w:tc>
        <w:tc>
          <w:tcPr>
            <w:tcW w:w="1367" w:type="dxa"/>
          </w:tcPr>
          <w:p w:rsidR="002B24AE" w:rsidRPr="006F6082" w:rsidRDefault="002B24AE" w:rsidP="00E0611F">
            <w:pPr>
              <w:pStyle w:val="a6"/>
              <w:ind w:left="0"/>
              <w:rPr>
                <w:sz w:val="20"/>
                <w:szCs w:val="20"/>
              </w:rPr>
            </w:pPr>
            <w:r w:rsidRPr="006F6082">
              <w:rPr>
                <w:sz w:val="20"/>
                <w:szCs w:val="20"/>
              </w:rPr>
              <w:t>8</w:t>
            </w:r>
          </w:p>
        </w:tc>
        <w:tc>
          <w:tcPr>
            <w:tcW w:w="1367" w:type="dxa"/>
          </w:tcPr>
          <w:p w:rsidR="002B24AE" w:rsidRPr="006F6082" w:rsidRDefault="002B24AE" w:rsidP="00E0611F">
            <w:pPr>
              <w:pStyle w:val="a6"/>
              <w:ind w:left="0"/>
              <w:rPr>
                <w:sz w:val="20"/>
                <w:szCs w:val="20"/>
              </w:rPr>
            </w:pPr>
            <w:r w:rsidRPr="006F6082">
              <w:rPr>
                <w:sz w:val="20"/>
                <w:szCs w:val="20"/>
              </w:rPr>
              <w:t>12</w:t>
            </w:r>
          </w:p>
        </w:tc>
        <w:tc>
          <w:tcPr>
            <w:tcW w:w="1368" w:type="dxa"/>
          </w:tcPr>
          <w:p w:rsidR="002B24AE" w:rsidRPr="006F6082" w:rsidRDefault="002B24AE" w:rsidP="00E0611F">
            <w:pPr>
              <w:pStyle w:val="a6"/>
              <w:ind w:left="0"/>
              <w:rPr>
                <w:sz w:val="20"/>
                <w:szCs w:val="20"/>
              </w:rPr>
            </w:pPr>
            <w:r w:rsidRPr="006F6082">
              <w:rPr>
                <w:sz w:val="20"/>
                <w:szCs w:val="20"/>
              </w:rPr>
              <w:t>18</w:t>
            </w:r>
          </w:p>
        </w:tc>
        <w:tc>
          <w:tcPr>
            <w:tcW w:w="1368" w:type="dxa"/>
          </w:tcPr>
          <w:p w:rsidR="002B24AE" w:rsidRPr="006F6082" w:rsidRDefault="002B24AE" w:rsidP="00E0611F">
            <w:pPr>
              <w:pStyle w:val="a6"/>
              <w:ind w:left="0"/>
              <w:rPr>
                <w:sz w:val="20"/>
                <w:szCs w:val="20"/>
              </w:rPr>
            </w:pPr>
            <w:r w:rsidRPr="006F6082">
              <w:rPr>
                <w:sz w:val="20"/>
                <w:szCs w:val="20"/>
              </w:rPr>
              <w:t>22</w:t>
            </w:r>
          </w:p>
        </w:tc>
      </w:tr>
      <w:tr w:rsidR="002B24AE" w:rsidRPr="006F6082" w:rsidTr="00E0611F">
        <w:tc>
          <w:tcPr>
            <w:tcW w:w="1367" w:type="dxa"/>
          </w:tcPr>
          <w:p w:rsidR="002B24AE" w:rsidRPr="006F6082" w:rsidRDefault="002B24AE" w:rsidP="00E0611F">
            <w:pPr>
              <w:pStyle w:val="a6"/>
              <w:ind w:left="0"/>
              <w:rPr>
                <w:sz w:val="20"/>
                <w:szCs w:val="20"/>
                <w:lang w:val="en-US"/>
              </w:rPr>
            </w:pPr>
            <w:r w:rsidRPr="006F6082">
              <w:rPr>
                <w:sz w:val="20"/>
                <w:szCs w:val="20"/>
                <w:lang w:val="en-US"/>
              </w:rPr>
              <w:t>n</w:t>
            </w:r>
            <w:r w:rsidRPr="006F6082">
              <w:rPr>
                <w:sz w:val="20"/>
                <w:szCs w:val="20"/>
                <w:vertAlign w:val="subscript"/>
                <w:lang w:val="en-US"/>
              </w:rPr>
              <w:t>i</w:t>
            </w:r>
          </w:p>
        </w:tc>
        <w:tc>
          <w:tcPr>
            <w:tcW w:w="1367" w:type="dxa"/>
          </w:tcPr>
          <w:p w:rsidR="002B24AE" w:rsidRPr="006F6082" w:rsidRDefault="002B24AE" w:rsidP="00E0611F">
            <w:pPr>
              <w:pStyle w:val="a6"/>
              <w:ind w:left="0"/>
              <w:rPr>
                <w:sz w:val="20"/>
                <w:szCs w:val="20"/>
              </w:rPr>
            </w:pPr>
            <w:r w:rsidRPr="006F6082">
              <w:rPr>
                <w:sz w:val="20"/>
                <w:szCs w:val="20"/>
              </w:rPr>
              <w:t>6</w:t>
            </w:r>
          </w:p>
        </w:tc>
        <w:tc>
          <w:tcPr>
            <w:tcW w:w="1367" w:type="dxa"/>
          </w:tcPr>
          <w:p w:rsidR="002B24AE" w:rsidRPr="006F6082" w:rsidRDefault="002B24AE" w:rsidP="00E0611F">
            <w:pPr>
              <w:pStyle w:val="a6"/>
              <w:ind w:left="0"/>
              <w:rPr>
                <w:sz w:val="20"/>
                <w:szCs w:val="20"/>
              </w:rPr>
            </w:pPr>
            <w:r w:rsidRPr="006F6082">
              <w:rPr>
                <w:sz w:val="20"/>
                <w:szCs w:val="20"/>
              </w:rPr>
              <w:t>2</w:t>
            </w:r>
          </w:p>
        </w:tc>
        <w:tc>
          <w:tcPr>
            <w:tcW w:w="1367" w:type="dxa"/>
          </w:tcPr>
          <w:p w:rsidR="002B24AE" w:rsidRPr="006F6082" w:rsidRDefault="002B24AE" w:rsidP="00E0611F">
            <w:pPr>
              <w:pStyle w:val="a6"/>
              <w:ind w:left="0"/>
              <w:rPr>
                <w:sz w:val="20"/>
                <w:szCs w:val="20"/>
              </w:rPr>
            </w:pPr>
            <w:r w:rsidRPr="006F6082">
              <w:rPr>
                <w:sz w:val="20"/>
                <w:szCs w:val="20"/>
              </w:rPr>
              <w:t>4</w:t>
            </w:r>
          </w:p>
        </w:tc>
        <w:tc>
          <w:tcPr>
            <w:tcW w:w="1367" w:type="dxa"/>
          </w:tcPr>
          <w:p w:rsidR="002B24AE" w:rsidRPr="006F6082" w:rsidRDefault="002B24AE" w:rsidP="00E0611F">
            <w:pPr>
              <w:pStyle w:val="a6"/>
              <w:ind w:left="0"/>
              <w:rPr>
                <w:sz w:val="20"/>
                <w:szCs w:val="20"/>
              </w:rPr>
            </w:pPr>
            <w:r w:rsidRPr="006F6082">
              <w:rPr>
                <w:sz w:val="20"/>
                <w:szCs w:val="20"/>
              </w:rPr>
              <w:t>10</w:t>
            </w:r>
          </w:p>
        </w:tc>
        <w:tc>
          <w:tcPr>
            <w:tcW w:w="1368" w:type="dxa"/>
          </w:tcPr>
          <w:p w:rsidR="002B24AE" w:rsidRPr="006F6082" w:rsidRDefault="002B24AE" w:rsidP="00E0611F">
            <w:pPr>
              <w:pStyle w:val="a6"/>
              <w:ind w:left="0"/>
              <w:rPr>
                <w:sz w:val="20"/>
                <w:szCs w:val="20"/>
              </w:rPr>
            </w:pPr>
            <w:r w:rsidRPr="006F6082">
              <w:rPr>
                <w:sz w:val="20"/>
                <w:szCs w:val="20"/>
              </w:rPr>
              <w:t>16</w:t>
            </w:r>
          </w:p>
        </w:tc>
        <w:tc>
          <w:tcPr>
            <w:tcW w:w="1368" w:type="dxa"/>
          </w:tcPr>
          <w:p w:rsidR="002B24AE" w:rsidRPr="006F6082" w:rsidRDefault="002B24AE" w:rsidP="00E0611F">
            <w:pPr>
              <w:pStyle w:val="a6"/>
              <w:ind w:left="0"/>
              <w:rPr>
                <w:sz w:val="20"/>
                <w:szCs w:val="20"/>
              </w:rPr>
            </w:pPr>
            <w:r w:rsidRPr="006F6082">
              <w:rPr>
                <w:sz w:val="20"/>
                <w:szCs w:val="20"/>
              </w:rPr>
              <w:t>12</w:t>
            </w:r>
          </w:p>
        </w:tc>
      </w:tr>
    </w:tbl>
    <w:p w:rsidR="002B24AE" w:rsidRPr="006F6082" w:rsidRDefault="002B24AE" w:rsidP="002B24AE">
      <w:pPr>
        <w:pStyle w:val="a6"/>
        <w:rPr>
          <w:sz w:val="20"/>
          <w:szCs w:val="20"/>
        </w:rPr>
      </w:pPr>
    </w:p>
    <w:p w:rsidR="002B24AE" w:rsidRPr="006F6082" w:rsidRDefault="002B24AE" w:rsidP="002B24AE">
      <w:pPr>
        <w:pStyle w:val="a6"/>
        <w:numPr>
          <w:ilvl w:val="0"/>
          <w:numId w:val="39"/>
        </w:numPr>
        <w:spacing w:before="0" w:beforeAutospacing="0" w:after="200" w:afterAutospacing="0" w:line="276" w:lineRule="auto"/>
        <w:rPr>
          <w:sz w:val="20"/>
          <w:szCs w:val="20"/>
        </w:rPr>
      </w:pPr>
      <w:r w:rsidRPr="006F6082">
        <w:rPr>
          <w:sz w:val="20"/>
          <w:szCs w:val="20"/>
        </w:rPr>
        <w:t>Построить полигон частот по данному распределению выборки:</w:t>
      </w:r>
    </w:p>
    <w:tbl>
      <w:tblPr>
        <w:tblW w:w="16423"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7"/>
        <w:gridCol w:w="1262"/>
        <w:gridCol w:w="1262"/>
        <w:gridCol w:w="1262"/>
        <w:gridCol w:w="1262"/>
        <w:gridCol w:w="1262"/>
        <w:gridCol w:w="1262"/>
        <w:gridCol w:w="1262"/>
        <w:gridCol w:w="1262"/>
        <w:gridCol w:w="1262"/>
        <w:gridCol w:w="1262"/>
        <w:gridCol w:w="1263"/>
        <w:gridCol w:w="1263"/>
      </w:tblGrid>
      <w:tr w:rsidR="002B24AE" w:rsidRPr="006F6082" w:rsidTr="00E0611F">
        <w:tc>
          <w:tcPr>
            <w:tcW w:w="1277" w:type="dxa"/>
          </w:tcPr>
          <w:p w:rsidR="002B24AE" w:rsidRPr="006F6082" w:rsidRDefault="002B24AE" w:rsidP="00E0611F">
            <w:pPr>
              <w:pStyle w:val="a6"/>
              <w:ind w:left="0"/>
              <w:rPr>
                <w:sz w:val="20"/>
                <w:szCs w:val="20"/>
                <w:lang w:val="en-US"/>
              </w:rPr>
            </w:pPr>
            <w:r w:rsidRPr="006F6082">
              <w:rPr>
                <w:sz w:val="20"/>
                <w:szCs w:val="20"/>
                <w:lang w:val="en-US"/>
              </w:rPr>
              <w:t>x</w:t>
            </w:r>
            <w:r w:rsidRPr="006F6082">
              <w:rPr>
                <w:sz w:val="20"/>
                <w:szCs w:val="20"/>
                <w:vertAlign w:val="subscript"/>
                <w:lang w:val="en-US"/>
              </w:rPr>
              <w:t>i</w:t>
            </w:r>
          </w:p>
        </w:tc>
        <w:tc>
          <w:tcPr>
            <w:tcW w:w="1262" w:type="dxa"/>
          </w:tcPr>
          <w:p w:rsidR="002B24AE" w:rsidRPr="006F6082" w:rsidRDefault="002B24AE" w:rsidP="00E0611F">
            <w:pPr>
              <w:pStyle w:val="a6"/>
              <w:ind w:left="0"/>
              <w:rPr>
                <w:sz w:val="20"/>
                <w:szCs w:val="20"/>
              </w:rPr>
            </w:pPr>
            <w:r w:rsidRPr="006F6082">
              <w:rPr>
                <w:sz w:val="20"/>
                <w:szCs w:val="20"/>
              </w:rPr>
              <w:t>6</w:t>
            </w:r>
          </w:p>
        </w:tc>
        <w:tc>
          <w:tcPr>
            <w:tcW w:w="1262" w:type="dxa"/>
          </w:tcPr>
          <w:p w:rsidR="002B24AE" w:rsidRPr="006F6082" w:rsidRDefault="002B24AE" w:rsidP="00E0611F">
            <w:pPr>
              <w:pStyle w:val="a6"/>
              <w:ind w:left="0"/>
              <w:rPr>
                <w:sz w:val="20"/>
                <w:szCs w:val="20"/>
              </w:rPr>
            </w:pPr>
            <w:r w:rsidRPr="006F6082">
              <w:rPr>
                <w:sz w:val="20"/>
                <w:szCs w:val="20"/>
              </w:rPr>
              <w:t>8</w:t>
            </w:r>
          </w:p>
        </w:tc>
        <w:tc>
          <w:tcPr>
            <w:tcW w:w="1262" w:type="dxa"/>
          </w:tcPr>
          <w:p w:rsidR="002B24AE" w:rsidRPr="006F6082" w:rsidRDefault="002B24AE" w:rsidP="00E0611F">
            <w:pPr>
              <w:pStyle w:val="a6"/>
              <w:ind w:left="0"/>
              <w:rPr>
                <w:sz w:val="20"/>
                <w:szCs w:val="20"/>
              </w:rPr>
            </w:pPr>
            <w:r w:rsidRPr="006F6082">
              <w:rPr>
                <w:sz w:val="20"/>
                <w:szCs w:val="20"/>
              </w:rPr>
              <w:t>10</w:t>
            </w:r>
          </w:p>
        </w:tc>
        <w:tc>
          <w:tcPr>
            <w:tcW w:w="1262" w:type="dxa"/>
          </w:tcPr>
          <w:p w:rsidR="002B24AE" w:rsidRPr="006F6082" w:rsidRDefault="002B24AE" w:rsidP="00E0611F">
            <w:pPr>
              <w:pStyle w:val="a6"/>
              <w:ind w:left="0"/>
              <w:rPr>
                <w:sz w:val="20"/>
                <w:szCs w:val="20"/>
              </w:rPr>
            </w:pPr>
            <w:r w:rsidRPr="006F6082">
              <w:rPr>
                <w:sz w:val="20"/>
                <w:szCs w:val="20"/>
              </w:rPr>
              <w:t>14</w:t>
            </w:r>
          </w:p>
        </w:tc>
        <w:tc>
          <w:tcPr>
            <w:tcW w:w="1262" w:type="dxa"/>
          </w:tcPr>
          <w:p w:rsidR="002B24AE" w:rsidRPr="006F6082" w:rsidRDefault="002B24AE" w:rsidP="00E0611F">
            <w:pPr>
              <w:pStyle w:val="a6"/>
              <w:ind w:left="0"/>
              <w:rPr>
                <w:sz w:val="20"/>
                <w:szCs w:val="20"/>
              </w:rPr>
            </w:pPr>
            <w:r w:rsidRPr="006F6082">
              <w:rPr>
                <w:sz w:val="20"/>
                <w:szCs w:val="20"/>
              </w:rPr>
              <w:t>17</w:t>
            </w:r>
          </w:p>
        </w:tc>
        <w:tc>
          <w:tcPr>
            <w:tcW w:w="1262" w:type="dxa"/>
          </w:tcPr>
          <w:p w:rsidR="002B24AE" w:rsidRPr="006F6082" w:rsidRDefault="002B24AE" w:rsidP="00E0611F">
            <w:pPr>
              <w:pStyle w:val="a6"/>
              <w:ind w:left="0"/>
              <w:rPr>
                <w:sz w:val="20"/>
                <w:szCs w:val="20"/>
              </w:rPr>
            </w:pPr>
            <w:r w:rsidRPr="006F6082">
              <w:rPr>
                <w:sz w:val="20"/>
                <w:szCs w:val="20"/>
              </w:rPr>
              <w:t>21</w:t>
            </w:r>
          </w:p>
        </w:tc>
        <w:tc>
          <w:tcPr>
            <w:tcW w:w="1262" w:type="dxa"/>
          </w:tcPr>
          <w:p w:rsidR="002B24AE" w:rsidRPr="006F6082" w:rsidRDefault="002B24AE" w:rsidP="00E0611F">
            <w:pPr>
              <w:pStyle w:val="a6"/>
              <w:ind w:left="0"/>
              <w:rPr>
                <w:sz w:val="20"/>
                <w:szCs w:val="20"/>
                <w:lang w:val="en-US"/>
              </w:rPr>
            </w:pPr>
          </w:p>
        </w:tc>
        <w:tc>
          <w:tcPr>
            <w:tcW w:w="1262" w:type="dxa"/>
          </w:tcPr>
          <w:p w:rsidR="002B24AE" w:rsidRPr="006F6082" w:rsidRDefault="002B24AE" w:rsidP="00E0611F">
            <w:pPr>
              <w:pStyle w:val="a6"/>
              <w:ind w:left="0"/>
              <w:rPr>
                <w:sz w:val="20"/>
                <w:szCs w:val="20"/>
                <w:lang w:val="en-US"/>
              </w:rPr>
            </w:pPr>
          </w:p>
        </w:tc>
        <w:tc>
          <w:tcPr>
            <w:tcW w:w="1262" w:type="dxa"/>
          </w:tcPr>
          <w:p w:rsidR="002B24AE" w:rsidRPr="006F6082" w:rsidRDefault="002B24AE" w:rsidP="00E0611F">
            <w:pPr>
              <w:pStyle w:val="a6"/>
              <w:ind w:left="0"/>
              <w:rPr>
                <w:sz w:val="20"/>
                <w:szCs w:val="20"/>
                <w:lang w:val="en-US"/>
              </w:rPr>
            </w:pPr>
          </w:p>
        </w:tc>
        <w:tc>
          <w:tcPr>
            <w:tcW w:w="1262" w:type="dxa"/>
          </w:tcPr>
          <w:p w:rsidR="002B24AE" w:rsidRPr="006F6082" w:rsidRDefault="002B24AE" w:rsidP="00E0611F">
            <w:pPr>
              <w:pStyle w:val="a6"/>
              <w:ind w:left="0"/>
              <w:rPr>
                <w:sz w:val="20"/>
                <w:szCs w:val="20"/>
                <w:lang w:val="en-US"/>
              </w:rPr>
            </w:pPr>
          </w:p>
        </w:tc>
        <w:tc>
          <w:tcPr>
            <w:tcW w:w="1263" w:type="dxa"/>
          </w:tcPr>
          <w:p w:rsidR="002B24AE" w:rsidRPr="006F6082" w:rsidRDefault="002B24AE" w:rsidP="00E0611F">
            <w:pPr>
              <w:pStyle w:val="a6"/>
              <w:ind w:left="0"/>
              <w:rPr>
                <w:sz w:val="20"/>
                <w:szCs w:val="20"/>
                <w:lang w:val="en-US"/>
              </w:rPr>
            </w:pPr>
          </w:p>
        </w:tc>
        <w:tc>
          <w:tcPr>
            <w:tcW w:w="1263" w:type="dxa"/>
          </w:tcPr>
          <w:p w:rsidR="002B24AE" w:rsidRPr="006F6082" w:rsidRDefault="002B24AE" w:rsidP="00E0611F">
            <w:pPr>
              <w:pStyle w:val="a6"/>
              <w:ind w:left="0"/>
              <w:rPr>
                <w:sz w:val="20"/>
                <w:szCs w:val="20"/>
                <w:lang w:val="en-US"/>
              </w:rPr>
            </w:pPr>
          </w:p>
        </w:tc>
      </w:tr>
      <w:tr w:rsidR="002B24AE" w:rsidRPr="006F6082" w:rsidTr="00E0611F">
        <w:tc>
          <w:tcPr>
            <w:tcW w:w="1277" w:type="dxa"/>
          </w:tcPr>
          <w:p w:rsidR="002B24AE" w:rsidRPr="006F6082" w:rsidRDefault="002B24AE" w:rsidP="00E0611F">
            <w:pPr>
              <w:pStyle w:val="a6"/>
              <w:ind w:left="0"/>
              <w:rPr>
                <w:sz w:val="20"/>
                <w:szCs w:val="20"/>
                <w:lang w:val="en-US"/>
              </w:rPr>
            </w:pPr>
            <w:r w:rsidRPr="006F6082">
              <w:rPr>
                <w:sz w:val="20"/>
                <w:szCs w:val="20"/>
                <w:lang w:val="en-US"/>
              </w:rPr>
              <w:t>n</w:t>
            </w:r>
            <w:r w:rsidRPr="006F6082">
              <w:rPr>
                <w:sz w:val="20"/>
                <w:szCs w:val="20"/>
                <w:vertAlign w:val="subscript"/>
                <w:lang w:val="en-US"/>
              </w:rPr>
              <w:t>i</w:t>
            </w:r>
          </w:p>
        </w:tc>
        <w:tc>
          <w:tcPr>
            <w:tcW w:w="1262" w:type="dxa"/>
          </w:tcPr>
          <w:p w:rsidR="002B24AE" w:rsidRPr="006F6082" w:rsidRDefault="002B24AE" w:rsidP="00E0611F">
            <w:pPr>
              <w:pStyle w:val="a6"/>
              <w:ind w:left="0"/>
              <w:rPr>
                <w:sz w:val="20"/>
                <w:szCs w:val="20"/>
              </w:rPr>
            </w:pPr>
            <w:r w:rsidRPr="006F6082">
              <w:rPr>
                <w:sz w:val="20"/>
                <w:szCs w:val="20"/>
              </w:rPr>
              <w:t>10</w:t>
            </w:r>
          </w:p>
        </w:tc>
        <w:tc>
          <w:tcPr>
            <w:tcW w:w="1262" w:type="dxa"/>
          </w:tcPr>
          <w:p w:rsidR="002B24AE" w:rsidRPr="006F6082" w:rsidRDefault="002B24AE" w:rsidP="00E0611F">
            <w:pPr>
              <w:pStyle w:val="a6"/>
              <w:ind w:left="0"/>
              <w:rPr>
                <w:sz w:val="20"/>
                <w:szCs w:val="20"/>
              </w:rPr>
            </w:pPr>
            <w:r w:rsidRPr="006F6082">
              <w:rPr>
                <w:sz w:val="20"/>
                <w:szCs w:val="20"/>
              </w:rPr>
              <w:t>15</w:t>
            </w:r>
          </w:p>
        </w:tc>
        <w:tc>
          <w:tcPr>
            <w:tcW w:w="1262" w:type="dxa"/>
          </w:tcPr>
          <w:p w:rsidR="002B24AE" w:rsidRPr="006F6082" w:rsidRDefault="002B24AE" w:rsidP="00E0611F">
            <w:pPr>
              <w:pStyle w:val="a6"/>
              <w:ind w:left="0"/>
              <w:rPr>
                <w:sz w:val="20"/>
                <w:szCs w:val="20"/>
              </w:rPr>
            </w:pPr>
            <w:r w:rsidRPr="006F6082">
              <w:rPr>
                <w:sz w:val="20"/>
                <w:szCs w:val="20"/>
              </w:rPr>
              <w:t>30</w:t>
            </w:r>
          </w:p>
        </w:tc>
        <w:tc>
          <w:tcPr>
            <w:tcW w:w="1262" w:type="dxa"/>
          </w:tcPr>
          <w:p w:rsidR="002B24AE" w:rsidRPr="006F6082" w:rsidRDefault="002B24AE" w:rsidP="00E0611F">
            <w:pPr>
              <w:pStyle w:val="a6"/>
              <w:ind w:left="0"/>
              <w:rPr>
                <w:sz w:val="20"/>
                <w:szCs w:val="20"/>
              </w:rPr>
            </w:pPr>
            <w:r w:rsidRPr="006F6082">
              <w:rPr>
                <w:sz w:val="20"/>
                <w:szCs w:val="20"/>
              </w:rPr>
              <w:t>10</w:t>
            </w:r>
          </w:p>
        </w:tc>
        <w:tc>
          <w:tcPr>
            <w:tcW w:w="1262" w:type="dxa"/>
          </w:tcPr>
          <w:p w:rsidR="002B24AE" w:rsidRPr="006F6082" w:rsidRDefault="002B24AE" w:rsidP="00E0611F">
            <w:pPr>
              <w:pStyle w:val="a6"/>
              <w:ind w:left="0"/>
              <w:rPr>
                <w:sz w:val="20"/>
                <w:szCs w:val="20"/>
              </w:rPr>
            </w:pPr>
            <w:r w:rsidRPr="006F6082">
              <w:rPr>
                <w:sz w:val="20"/>
                <w:szCs w:val="20"/>
              </w:rPr>
              <w:t>10</w:t>
            </w:r>
          </w:p>
        </w:tc>
        <w:tc>
          <w:tcPr>
            <w:tcW w:w="1262" w:type="dxa"/>
          </w:tcPr>
          <w:p w:rsidR="002B24AE" w:rsidRPr="006F6082" w:rsidRDefault="002B24AE" w:rsidP="00E0611F">
            <w:pPr>
              <w:pStyle w:val="a6"/>
              <w:ind w:left="0"/>
              <w:rPr>
                <w:sz w:val="20"/>
                <w:szCs w:val="20"/>
              </w:rPr>
            </w:pPr>
            <w:r w:rsidRPr="006F6082">
              <w:rPr>
                <w:sz w:val="20"/>
                <w:szCs w:val="20"/>
              </w:rPr>
              <w:t>25</w:t>
            </w:r>
          </w:p>
        </w:tc>
        <w:tc>
          <w:tcPr>
            <w:tcW w:w="1262" w:type="dxa"/>
          </w:tcPr>
          <w:p w:rsidR="002B24AE" w:rsidRPr="006F6082" w:rsidRDefault="002B24AE" w:rsidP="00E0611F">
            <w:pPr>
              <w:pStyle w:val="a6"/>
              <w:ind w:left="0"/>
              <w:rPr>
                <w:sz w:val="20"/>
                <w:szCs w:val="20"/>
                <w:lang w:val="en-US"/>
              </w:rPr>
            </w:pPr>
          </w:p>
        </w:tc>
        <w:tc>
          <w:tcPr>
            <w:tcW w:w="1262" w:type="dxa"/>
          </w:tcPr>
          <w:p w:rsidR="002B24AE" w:rsidRPr="006F6082" w:rsidRDefault="002B24AE" w:rsidP="00E0611F">
            <w:pPr>
              <w:pStyle w:val="a6"/>
              <w:ind w:left="0"/>
              <w:rPr>
                <w:sz w:val="20"/>
                <w:szCs w:val="20"/>
                <w:lang w:val="en-US"/>
              </w:rPr>
            </w:pPr>
          </w:p>
        </w:tc>
        <w:tc>
          <w:tcPr>
            <w:tcW w:w="1262" w:type="dxa"/>
          </w:tcPr>
          <w:p w:rsidR="002B24AE" w:rsidRPr="006F6082" w:rsidRDefault="002B24AE" w:rsidP="00E0611F">
            <w:pPr>
              <w:pStyle w:val="a6"/>
              <w:ind w:left="0"/>
              <w:rPr>
                <w:sz w:val="20"/>
                <w:szCs w:val="20"/>
                <w:lang w:val="en-US"/>
              </w:rPr>
            </w:pPr>
          </w:p>
        </w:tc>
        <w:tc>
          <w:tcPr>
            <w:tcW w:w="1262" w:type="dxa"/>
          </w:tcPr>
          <w:p w:rsidR="002B24AE" w:rsidRPr="006F6082" w:rsidRDefault="002B24AE" w:rsidP="00E0611F">
            <w:pPr>
              <w:pStyle w:val="a6"/>
              <w:ind w:left="0"/>
              <w:rPr>
                <w:sz w:val="20"/>
                <w:szCs w:val="20"/>
                <w:lang w:val="en-US"/>
              </w:rPr>
            </w:pPr>
          </w:p>
        </w:tc>
        <w:tc>
          <w:tcPr>
            <w:tcW w:w="1263" w:type="dxa"/>
          </w:tcPr>
          <w:p w:rsidR="002B24AE" w:rsidRPr="006F6082" w:rsidRDefault="002B24AE" w:rsidP="00E0611F">
            <w:pPr>
              <w:pStyle w:val="a6"/>
              <w:ind w:left="0"/>
              <w:rPr>
                <w:sz w:val="20"/>
                <w:szCs w:val="20"/>
                <w:lang w:val="en-US"/>
              </w:rPr>
            </w:pPr>
          </w:p>
        </w:tc>
        <w:tc>
          <w:tcPr>
            <w:tcW w:w="1263" w:type="dxa"/>
          </w:tcPr>
          <w:p w:rsidR="002B24AE" w:rsidRPr="006F6082" w:rsidRDefault="002B24AE" w:rsidP="00E0611F">
            <w:pPr>
              <w:pStyle w:val="a6"/>
              <w:ind w:left="0"/>
              <w:rPr>
                <w:sz w:val="20"/>
                <w:szCs w:val="20"/>
                <w:lang w:val="en-US"/>
              </w:rPr>
            </w:pPr>
          </w:p>
        </w:tc>
      </w:tr>
    </w:tbl>
    <w:p w:rsidR="002B24AE" w:rsidRPr="006F6082" w:rsidRDefault="002B24AE" w:rsidP="002B24AE">
      <w:pPr>
        <w:pStyle w:val="a6"/>
        <w:rPr>
          <w:sz w:val="20"/>
          <w:szCs w:val="20"/>
        </w:rPr>
      </w:pPr>
    </w:p>
    <w:p w:rsidR="002B24AE" w:rsidRPr="006F6082" w:rsidRDefault="002B24AE" w:rsidP="002B24AE">
      <w:pPr>
        <w:pStyle w:val="a6"/>
        <w:numPr>
          <w:ilvl w:val="0"/>
          <w:numId w:val="39"/>
        </w:numPr>
        <w:spacing w:before="0" w:beforeAutospacing="0" w:after="200" w:afterAutospacing="0" w:line="276" w:lineRule="auto"/>
        <w:rPr>
          <w:sz w:val="20"/>
          <w:szCs w:val="20"/>
        </w:rPr>
      </w:pPr>
      <w:r w:rsidRPr="006F6082">
        <w:rPr>
          <w:sz w:val="20"/>
          <w:szCs w:val="20"/>
        </w:rPr>
        <w:t>Построить полигон относительных частот по данному распределению выборки:</w:t>
      </w:r>
    </w:p>
    <w:tbl>
      <w:tblPr>
        <w:tblW w:w="16423"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7"/>
        <w:gridCol w:w="1262"/>
        <w:gridCol w:w="1262"/>
        <w:gridCol w:w="1262"/>
        <w:gridCol w:w="1262"/>
        <w:gridCol w:w="1262"/>
        <w:gridCol w:w="1262"/>
        <w:gridCol w:w="1262"/>
        <w:gridCol w:w="1262"/>
        <w:gridCol w:w="1262"/>
        <w:gridCol w:w="1262"/>
        <w:gridCol w:w="1263"/>
        <w:gridCol w:w="1263"/>
      </w:tblGrid>
      <w:tr w:rsidR="002B24AE" w:rsidRPr="006F6082" w:rsidTr="00E0611F">
        <w:tc>
          <w:tcPr>
            <w:tcW w:w="1277" w:type="dxa"/>
          </w:tcPr>
          <w:p w:rsidR="002B24AE" w:rsidRPr="006F6082" w:rsidRDefault="002B24AE" w:rsidP="00E0611F">
            <w:pPr>
              <w:pStyle w:val="a6"/>
              <w:ind w:left="0"/>
              <w:rPr>
                <w:sz w:val="20"/>
                <w:szCs w:val="20"/>
                <w:lang w:val="en-US"/>
              </w:rPr>
            </w:pPr>
            <w:r w:rsidRPr="006F6082">
              <w:rPr>
                <w:sz w:val="20"/>
                <w:szCs w:val="20"/>
                <w:lang w:val="en-US"/>
              </w:rPr>
              <w:t>x</w:t>
            </w:r>
            <w:r w:rsidRPr="006F6082">
              <w:rPr>
                <w:sz w:val="20"/>
                <w:szCs w:val="20"/>
                <w:vertAlign w:val="subscript"/>
                <w:lang w:val="en-US"/>
              </w:rPr>
              <w:t>i</w:t>
            </w:r>
          </w:p>
        </w:tc>
        <w:tc>
          <w:tcPr>
            <w:tcW w:w="1262" w:type="dxa"/>
          </w:tcPr>
          <w:p w:rsidR="002B24AE" w:rsidRPr="006F6082" w:rsidRDefault="002B24AE" w:rsidP="00E0611F">
            <w:pPr>
              <w:pStyle w:val="a6"/>
              <w:ind w:left="0"/>
              <w:rPr>
                <w:sz w:val="20"/>
                <w:szCs w:val="20"/>
              </w:rPr>
            </w:pPr>
            <w:r w:rsidRPr="006F6082">
              <w:rPr>
                <w:sz w:val="20"/>
                <w:szCs w:val="20"/>
              </w:rPr>
              <w:t>4</w:t>
            </w:r>
          </w:p>
        </w:tc>
        <w:tc>
          <w:tcPr>
            <w:tcW w:w="1262" w:type="dxa"/>
          </w:tcPr>
          <w:p w:rsidR="002B24AE" w:rsidRPr="006F6082" w:rsidRDefault="002B24AE" w:rsidP="00E0611F">
            <w:pPr>
              <w:pStyle w:val="a6"/>
              <w:ind w:left="0"/>
              <w:rPr>
                <w:sz w:val="20"/>
                <w:szCs w:val="20"/>
              </w:rPr>
            </w:pPr>
            <w:r w:rsidRPr="006F6082">
              <w:rPr>
                <w:sz w:val="20"/>
                <w:szCs w:val="20"/>
              </w:rPr>
              <w:t>7</w:t>
            </w:r>
          </w:p>
        </w:tc>
        <w:tc>
          <w:tcPr>
            <w:tcW w:w="1262" w:type="dxa"/>
          </w:tcPr>
          <w:p w:rsidR="002B24AE" w:rsidRPr="006F6082" w:rsidRDefault="002B24AE" w:rsidP="00E0611F">
            <w:pPr>
              <w:pStyle w:val="a6"/>
              <w:ind w:left="0"/>
              <w:rPr>
                <w:sz w:val="20"/>
                <w:szCs w:val="20"/>
              </w:rPr>
            </w:pPr>
            <w:r w:rsidRPr="006F6082">
              <w:rPr>
                <w:sz w:val="20"/>
                <w:szCs w:val="20"/>
              </w:rPr>
              <w:t>8</w:t>
            </w:r>
          </w:p>
        </w:tc>
        <w:tc>
          <w:tcPr>
            <w:tcW w:w="1262" w:type="dxa"/>
          </w:tcPr>
          <w:p w:rsidR="002B24AE" w:rsidRPr="006F6082" w:rsidRDefault="002B24AE" w:rsidP="00E0611F">
            <w:pPr>
              <w:pStyle w:val="a6"/>
              <w:ind w:left="0"/>
              <w:rPr>
                <w:sz w:val="20"/>
                <w:szCs w:val="20"/>
              </w:rPr>
            </w:pPr>
            <w:r w:rsidRPr="006F6082">
              <w:rPr>
                <w:sz w:val="20"/>
                <w:szCs w:val="20"/>
              </w:rPr>
              <w:t>12</w:t>
            </w:r>
          </w:p>
        </w:tc>
        <w:tc>
          <w:tcPr>
            <w:tcW w:w="1262" w:type="dxa"/>
          </w:tcPr>
          <w:p w:rsidR="002B24AE" w:rsidRPr="006F6082" w:rsidRDefault="002B24AE" w:rsidP="00E0611F">
            <w:pPr>
              <w:pStyle w:val="a6"/>
              <w:ind w:left="0"/>
              <w:rPr>
                <w:sz w:val="20"/>
                <w:szCs w:val="20"/>
              </w:rPr>
            </w:pPr>
            <w:r w:rsidRPr="006F6082">
              <w:rPr>
                <w:sz w:val="20"/>
                <w:szCs w:val="20"/>
              </w:rPr>
              <w:t>18</w:t>
            </w:r>
          </w:p>
        </w:tc>
        <w:tc>
          <w:tcPr>
            <w:tcW w:w="1262" w:type="dxa"/>
          </w:tcPr>
          <w:p w:rsidR="002B24AE" w:rsidRPr="006F6082" w:rsidRDefault="002B24AE" w:rsidP="00E0611F">
            <w:pPr>
              <w:pStyle w:val="a6"/>
              <w:ind w:left="0"/>
              <w:rPr>
                <w:sz w:val="20"/>
                <w:szCs w:val="20"/>
              </w:rPr>
            </w:pPr>
            <w:r w:rsidRPr="006F6082">
              <w:rPr>
                <w:sz w:val="20"/>
                <w:szCs w:val="20"/>
              </w:rPr>
              <w:t>22</w:t>
            </w:r>
          </w:p>
        </w:tc>
        <w:tc>
          <w:tcPr>
            <w:tcW w:w="1262" w:type="dxa"/>
          </w:tcPr>
          <w:p w:rsidR="002B24AE" w:rsidRPr="006F6082" w:rsidRDefault="002B24AE" w:rsidP="00E0611F">
            <w:pPr>
              <w:pStyle w:val="a6"/>
              <w:ind w:left="0"/>
              <w:rPr>
                <w:sz w:val="20"/>
                <w:szCs w:val="20"/>
              </w:rPr>
            </w:pPr>
          </w:p>
        </w:tc>
        <w:tc>
          <w:tcPr>
            <w:tcW w:w="1262" w:type="dxa"/>
          </w:tcPr>
          <w:p w:rsidR="002B24AE" w:rsidRPr="006F6082" w:rsidRDefault="002B24AE" w:rsidP="00E0611F">
            <w:pPr>
              <w:pStyle w:val="a6"/>
              <w:ind w:left="0"/>
              <w:rPr>
                <w:sz w:val="20"/>
                <w:szCs w:val="20"/>
              </w:rPr>
            </w:pPr>
          </w:p>
        </w:tc>
        <w:tc>
          <w:tcPr>
            <w:tcW w:w="1262" w:type="dxa"/>
          </w:tcPr>
          <w:p w:rsidR="002B24AE" w:rsidRPr="006F6082" w:rsidRDefault="002B24AE" w:rsidP="00E0611F">
            <w:pPr>
              <w:pStyle w:val="a6"/>
              <w:ind w:left="0"/>
              <w:rPr>
                <w:sz w:val="20"/>
                <w:szCs w:val="20"/>
              </w:rPr>
            </w:pPr>
          </w:p>
        </w:tc>
        <w:tc>
          <w:tcPr>
            <w:tcW w:w="1262" w:type="dxa"/>
          </w:tcPr>
          <w:p w:rsidR="002B24AE" w:rsidRPr="006F6082" w:rsidRDefault="002B24AE" w:rsidP="00E0611F">
            <w:pPr>
              <w:pStyle w:val="a6"/>
              <w:ind w:left="0"/>
              <w:rPr>
                <w:sz w:val="20"/>
                <w:szCs w:val="20"/>
              </w:rPr>
            </w:pPr>
          </w:p>
        </w:tc>
        <w:tc>
          <w:tcPr>
            <w:tcW w:w="1263" w:type="dxa"/>
          </w:tcPr>
          <w:p w:rsidR="002B24AE" w:rsidRPr="006F6082" w:rsidRDefault="002B24AE" w:rsidP="00E0611F">
            <w:pPr>
              <w:pStyle w:val="a6"/>
              <w:ind w:left="0"/>
              <w:rPr>
                <w:sz w:val="20"/>
                <w:szCs w:val="20"/>
              </w:rPr>
            </w:pPr>
          </w:p>
        </w:tc>
        <w:tc>
          <w:tcPr>
            <w:tcW w:w="1263" w:type="dxa"/>
          </w:tcPr>
          <w:p w:rsidR="002B24AE" w:rsidRPr="006F6082" w:rsidRDefault="002B24AE" w:rsidP="00E0611F">
            <w:pPr>
              <w:pStyle w:val="a6"/>
              <w:ind w:left="0"/>
              <w:rPr>
                <w:sz w:val="20"/>
                <w:szCs w:val="20"/>
              </w:rPr>
            </w:pPr>
          </w:p>
        </w:tc>
      </w:tr>
      <w:tr w:rsidR="002B24AE" w:rsidRPr="006F6082" w:rsidTr="00E0611F">
        <w:tc>
          <w:tcPr>
            <w:tcW w:w="1277" w:type="dxa"/>
          </w:tcPr>
          <w:p w:rsidR="002B24AE" w:rsidRPr="006F6082" w:rsidRDefault="002B24AE" w:rsidP="00E0611F">
            <w:pPr>
              <w:pStyle w:val="a6"/>
              <w:ind w:left="0"/>
              <w:rPr>
                <w:sz w:val="20"/>
                <w:szCs w:val="20"/>
                <w:lang w:val="en-US"/>
              </w:rPr>
            </w:pPr>
            <w:r w:rsidRPr="006F6082">
              <w:rPr>
                <w:sz w:val="20"/>
                <w:szCs w:val="20"/>
                <w:lang w:val="en-US"/>
              </w:rPr>
              <w:t>n</w:t>
            </w:r>
            <w:r w:rsidRPr="006F6082">
              <w:rPr>
                <w:sz w:val="20"/>
                <w:szCs w:val="20"/>
                <w:vertAlign w:val="subscript"/>
                <w:lang w:val="en-US"/>
              </w:rPr>
              <w:t>i</w:t>
            </w:r>
          </w:p>
        </w:tc>
        <w:tc>
          <w:tcPr>
            <w:tcW w:w="1262" w:type="dxa"/>
          </w:tcPr>
          <w:p w:rsidR="002B24AE" w:rsidRPr="006F6082" w:rsidRDefault="002B24AE" w:rsidP="00E0611F">
            <w:pPr>
              <w:pStyle w:val="a6"/>
              <w:ind w:left="0"/>
              <w:rPr>
                <w:sz w:val="20"/>
                <w:szCs w:val="20"/>
              </w:rPr>
            </w:pPr>
            <w:r w:rsidRPr="006F6082">
              <w:rPr>
                <w:sz w:val="20"/>
                <w:szCs w:val="20"/>
              </w:rPr>
              <w:t>6</w:t>
            </w:r>
          </w:p>
        </w:tc>
        <w:tc>
          <w:tcPr>
            <w:tcW w:w="1262" w:type="dxa"/>
          </w:tcPr>
          <w:p w:rsidR="002B24AE" w:rsidRPr="006F6082" w:rsidRDefault="002B24AE" w:rsidP="00E0611F">
            <w:pPr>
              <w:pStyle w:val="a6"/>
              <w:ind w:left="0"/>
              <w:rPr>
                <w:sz w:val="20"/>
                <w:szCs w:val="20"/>
              </w:rPr>
            </w:pPr>
            <w:r w:rsidRPr="006F6082">
              <w:rPr>
                <w:sz w:val="20"/>
                <w:szCs w:val="20"/>
              </w:rPr>
              <w:t>2</w:t>
            </w:r>
          </w:p>
        </w:tc>
        <w:tc>
          <w:tcPr>
            <w:tcW w:w="1262" w:type="dxa"/>
          </w:tcPr>
          <w:p w:rsidR="002B24AE" w:rsidRPr="006F6082" w:rsidRDefault="002B24AE" w:rsidP="00E0611F">
            <w:pPr>
              <w:pStyle w:val="a6"/>
              <w:ind w:left="0"/>
              <w:rPr>
                <w:sz w:val="20"/>
                <w:szCs w:val="20"/>
              </w:rPr>
            </w:pPr>
            <w:r w:rsidRPr="006F6082">
              <w:rPr>
                <w:sz w:val="20"/>
                <w:szCs w:val="20"/>
              </w:rPr>
              <w:t>4</w:t>
            </w:r>
          </w:p>
        </w:tc>
        <w:tc>
          <w:tcPr>
            <w:tcW w:w="1262" w:type="dxa"/>
          </w:tcPr>
          <w:p w:rsidR="002B24AE" w:rsidRPr="006F6082" w:rsidRDefault="002B24AE" w:rsidP="00E0611F">
            <w:pPr>
              <w:pStyle w:val="a6"/>
              <w:ind w:left="0"/>
              <w:rPr>
                <w:sz w:val="20"/>
                <w:szCs w:val="20"/>
              </w:rPr>
            </w:pPr>
            <w:r w:rsidRPr="006F6082">
              <w:rPr>
                <w:sz w:val="20"/>
                <w:szCs w:val="20"/>
              </w:rPr>
              <w:t>10</w:t>
            </w:r>
          </w:p>
        </w:tc>
        <w:tc>
          <w:tcPr>
            <w:tcW w:w="1262" w:type="dxa"/>
          </w:tcPr>
          <w:p w:rsidR="002B24AE" w:rsidRPr="006F6082" w:rsidRDefault="002B24AE" w:rsidP="00E0611F">
            <w:pPr>
              <w:pStyle w:val="a6"/>
              <w:ind w:left="0"/>
              <w:rPr>
                <w:sz w:val="20"/>
                <w:szCs w:val="20"/>
              </w:rPr>
            </w:pPr>
            <w:r w:rsidRPr="006F6082">
              <w:rPr>
                <w:sz w:val="20"/>
                <w:szCs w:val="20"/>
              </w:rPr>
              <w:t>16</w:t>
            </w:r>
          </w:p>
        </w:tc>
        <w:tc>
          <w:tcPr>
            <w:tcW w:w="1262" w:type="dxa"/>
          </w:tcPr>
          <w:p w:rsidR="002B24AE" w:rsidRPr="006F6082" w:rsidRDefault="002B24AE" w:rsidP="00E0611F">
            <w:pPr>
              <w:pStyle w:val="a6"/>
              <w:ind w:left="0"/>
              <w:rPr>
                <w:sz w:val="20"/>
                <w:szCs w:val="20"/>
              </w:rPr>
            </w:pPr>
            <w:r w:rsidRPr="006F6082">
              <w:rPr>
                <w:sz w:val="20"/>
                <w:szCs w:val="20"/>
              </w:rPr>
              <w:t>12</w:t>
            </w:r>
          </w:p>
        </w:tc>
        <w:tc>
          <w:tcPr>
            <w:tcW w:w="1262" w:type="dxa"/>
          </w:tcPr>
          <w:p w:rsidR="002B24AE" w:rsidRPr="006F6082" w:rsidRDefault="002B24AE" w:rsidP="00E0611F">
            <w:pPr>
              <w:pStyle w:val="a6"/>
              <w:ind w:left="0"/>
              <w:rPr>
                <w:sz w:val="20"/>
                <w:szCs w:val="20"/>
              </w:rPr>
            </w:pPr>
          </w:p>
        </w:tc>
        <w:tc>
          <w:tcPr>
            <w:tcW w:w="1262" w:type="dxa"/>
          </w:tcPr>
          <w:p w:rsidR="002B24AE" w:rsidRPr="006F6082" w:rsidRDefault="002B24AE" w:rsidP="00E0611F">
            <w:pPr>
              <w:pStyle w:val="a6"/>
              <w:ind w:left="0"/>
              <w:rPr>
                <w:sz w:val="20"/>
                <w:szCs w:val="20"/>
              </w:rPr>
            </w:pPr>
          </w:p>
        </w:tc>
        <w:tc>
          <w:tcPr>
            <w:tcW w:w="1262" w:type="dxa"/>
          </w:tcPr>
          <w:p w:rsidR="002B24AE" w:rsidRPr="006F6082" w:rsidRDefault="002B24AE" w:rsidP="00E0611F">
            <w:pPr>
              <w:pStyle w:val="a6"/>
              <w:ind w:left="0"/>
              <w:rPr>
                <w:sz w:val="20"/>
                <w:szCs w:val="20"/>
              </w:rPr>
            </w:pPr>
          </w:p>
        </w:tc>
        <w:tc>
          <w:tcPr>
            <w:tcW w:w="1262" w:type="dxa"/>
          </w:tcPr>
          <w:p w:rsidR="002B24AE" w:rsidRPr="006F6082" w:rsidRDefault="002B24AE" w:rsidP="00E0611F">
            <w:pPr>
              <w:pStyle w:val="a6"/>
              <w:ind w:left="0"/>
              <w:rPr>
                <w:sz w:val="20"/>
                <w:szCs w:val="20"/>
              </w:rPr>
            </w:pPr>
          </w:p>
        </w:tc>
        <w:tc>
          <w:tcPr>
            <w:tcW w:w="1263" w:type="dxa"/>
          </w:tcPr>
          <w:p w:rsidR="002B24AE" w:rsidRPr="006F6082" w:rsidRDefault="002B24AE" w:rsidP="00E0611F">
            <w:pPr>
              <w:pStyle w:val="a6"/>
              <w:ind w:left="0"/>
              <w:rPr>
                <w:sz w:val="20"/>
                <w:szCs w:val="20"/>
              </w:rPr>
            </w:pPr>
          </w:p>
        </w:tc>
        <w:tc>
          <w:tcPr>
            <w:tcW w:w="1263" w:type="dxa"/>
          </w:tcPr>
          <w:p w:rsidR="002B24AE" w:rsidRPr="006F6082" w:rsidRDefault="002B24AE" w:rsidP="00E0611F">
            <w:pPr>
              <w:pStyle w:val="a6"/>
              <w:ind w:left="0"/>
              <w:rPr>
                <w:sz w:val="20"/>
                <w:szCs w:val="20"/>
              </w:rPr>
            </w:pPr>
          </w:p>
        </w:tc>
      </w:tr>
    </w:tbl>
    <w:p w:rsidR="002B24AE" w:rsidRPr="006F6082" w:rsidRDefault="002B24AE" w:rsidP="002B24AE">
      <w:pPr>
        <w:pStyle w:val="a6"/>
        <w:rPr>
          <w:sz w:val="20"/>
          <w:szCs w:val="20"/>
        </w:rPr>
      </w:pPr>
    </w:p>
    <w:p w:rsidR="002B24AE" w:rsidRPr="006F6082" w:rsidRDefault="002B24AE" w:rsidP="002B24AE">
      <w:pPr>
        <w:pStyle w:val="a6"/>
        <w:numPr>
          <w:ilvl w:val="0"/>
          <w:numId w:val="39"/>
        </w:numPr>
        <w:spacing w:before="0" w:beforeAutospacing="0" w:after="200" w:afterAutospacing="0" w:line="276" w:lineRule="auto"/>
        <w:rPr>
          <w:sz w:val="20"/>
          <w:szCs w:val="20"/>
        </w:rPr>
      </w:pPr>
      <w:r w:rsidRPr="006F6082">
        <w:rPr>
          <w:sz w:val="20"/>
          <w:szCs w:val="20"/>
        </w:rPr>
        <w:t>Построить гистограмму частот по данному распределению выборки:</w:t>
      </w:r>
    </w:p>
    <w:tbl>
      <w:tblPr>
        <w:tblW w:w="0" w:type="auto"/>
        <w:tblInd w:w="20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tblGrid>
      <w:tr w:rsidR="002B24AE" w:rsidRPr="006F6082" w:rsidTr="00E0611F">
        <w:tc>
          <w:tcPr>
            <w:tcW w:w="2835" w:type="dxa"/>
          </w:tcPr>
          <w:p w:rsidR="002B24AE" w:rsidRPr="006F6082" w:rsidRDefault="002B24AE" w:rsidP="00E0611F">
            <w:pPr>
              <w:pStyle w:val="a6"/>
              <w:ind w:left="0"/>
              <w:rPr>
                <w:sz w:val="20"/>
                <w:szCs w:val="20"/>
              </w:rPr>
            </w:pPr>
            <w:r w:rsidRPr="006F6082">
              <w:rPr>
                <w:sz w:val="20"/>
                <w:szCs w:val="20"/>
              </w:rPr>
              <w:t xml:space="preserve">Частичный интервал </w:t>
            </w:r>
          </w:p>
          <w:p w:rsidR="002B24AE" w:rsidRPr="006F6082" w:rsidRDefault="002B24AE" w:rsidP="00E0611F">
            <w:pPr>
              <w:pStyle w:val="a6"/>
              <w:ind w:left="0"/>
              <w:rPr>
                <w:sz w:val="20"/>
                <w:szCs w:val="20"/>
                <w:lang w:val="en-US"/>
              </w:rPr>
            </w:pPr>
            <w:r w:rsidRPr="006F6082">
              <w:rPr>
                <w:sz w:val="20"/>
                <w:szCs w:val="20"/>
                <w:lang w:val="en-US"/>
              </w:rPr>
              <w:t>X</w:t>
            </w:r>
            <w:r w:rsidRPr="006F6082">
              <w:rPr>
                <w:sz w:val="20"/>
                <w:szCs w:val="20"/>
                <w:vertAlign w:val="subscript"/>
                <w:lang w:val="en-US"/>
              </w:rPr>
              <w:t>i</w:t>
            </w:r>
            <w:r w:rsidRPr="006F6082">
              <w:rPr>
                <w:sz w:val="20"/>
                <w:szCs w:val="20"/>
                <w:lang w:val="en-US"/>
              </w:rPr>
              <w:t>-X</w:t>
            </w:r>
            <w:r w:rsidRPr="006F6082">
              <w:rPr>
                <w:sz w:val="20"/>
                <w:szCs w:val="20"/>
                <w:vertAlign w:val="subscript"/>
                <w:lang w:val="en-US"/>
              </w:rPr>
              <w:t>i+1</w:t>
            </w:r>
          </w:p>
        </w:tc>
        <w:tc>
          <w:tcPr>
            <w:tcW w:w="2835" w:type="dxa"/>
          </w:tcPr>
          <w:p w:rsidR="002B24AE" w:rsidRPr="006F6082" w:rsidRDefault="002B24AE" w:rsidP="00E0611F">
            <w:pPr>
              <w:pStyle w:val="a6"/>
              <w:ind w:left="0"/>
              <w:rPr>
                <w:sz w:val="20"/>
                <w:szCs w:val="20"/>
              </w:rPr>
            </w:pPr>
            <w:r w:rsidRPr="006F6082">
              <w:rPr>
                <w:sz w:val="20"/>
                <w:szCs w:val="20"/>
              </w:rPr>
              <w:t xml:space="preserve">Сумма частот </w:t>
            </w:r>
          </w:p>
          <w:p w:rsidR="002B24AE" w:rsidRPr="006F6082" w:rsidRDefault="002B24AE" w:rsidP="00E0611F">
            <w:pPr>
              <w:pStyle w:val="a6"/>
              <w:ind w:left="0"/>
              <w:rPr>
                <w:sz w:val="20"/>
                <w:szCs w:val="20"/>
              </w:rPr>
            </w:pPr>
            <w:r w:rsidRPr="006F6082">
              <w:rPr>
                <w:sz w:val="20"/>
                <w:szCs w:val="20"/>
              </w:rPr>
              <w:t xml:space="preserve">вариант интервала </w:t>
            </w:r>
            <w:r w:rsidRPr="006F6082">
              <w:rPr>
                <w:sz w:val="20"/>
                <w:szCs w:val="20"/>
                <w:lang w:val="en-US"/>
              </w:rPr>
              <w:t>n</w:t>
            </w:r>
            <w:r w:rsidRPr="006F6082">
              <w:rPr>
                <w:sz w:val="20"/>
                <w:szCs w:val="20"/>
                <w:vertAlign w:val="subscript"/>
                <w:lang w:val="en-US"/>
              </w:rPr>
              <w:t>i</w:t>
            </w:r>
          </w:p>
        </w:tc>
      </w:tr>
      <w:tr w:rsidR="002B24AE" w:rsidRPr="006F6082" w:rsidTr="00E0611F">
        <w:tc>
          <w:tcPr>
            <w:tcW w:w="2835" w:type="dxa"/>
          </w:tcPr>
          <w:p w:rsidR="002B24AE" w:rsidRPr="006F6082" w:rsidRDefault="002B24AE" w:rsidP="00E0611F">
            <w:pPr>
              <w:pStyle w:val="a6"/>
              <w:ind w:left="0"/>
              <w:rPr>
                <w:sz w:val="20"/>
                <w:szCs w:val="20"/>
              </w:rPr>
            </w:pPr>
            <w:r w:rsidRPr="006F6082">
              <w:rPr>
                <w:sz w:val="20"/>
                <w:szCs w:val="20"/>
              </w:rPr>
              <w:t>10-15</w:t>
            </w:r>
          </w:p>
        </w:tc>
        <w:tc>
          <w:tcPr>
            <w:tcW w:w="2835" w:type="dxa"/>
          </w:tcPr>
          <w:p w:rsidR="002B24AE" w:rsidRPr="006F6082" w:rsidRDefault="002B24AE" w:rsidP="00E0611F">
            <w:pPr>
              <w:pStyle w:val="a6"/>
              <w:ind w:left="0"/>
              <w:rPr>
                <w:sz w:val="20"/>
                <w:szCs w:val="20"/>
              </w:rPr>
            </w:pPr>
            <w:r w:rsidRPr="006F6082">
              <w:rPr>
                <w:sz w:val="20"/>
                <w:szCs w:val="20"/>
              </w:rPr>
              <w:t>14</w:t>
            </w:r>
          </w:p>
        </w:tc>
      </w:tr>
      <w:tr w:rsidR="002B24AE" w:rsidRPr="006F6082" w:rsidTr="00E0611F">
        <w:tc>
          <w:tcPr>
            <w:tcW w:w="2835" w:type="dxa"/>
          </w:tcPr>
          <w:p w:rsidR="002B24AE" w:rsidRPr="006F6082" w:rsidRDefault="002B24AE" w:rsidP="00E0611F">
            <w:pPr>
              <w:pStyle w:val="a6"/>
              <w:ind w:left="0"/>
              <w:rPr>
                <w:sz w:val="20"/>
                <w:szCs w:val="20"/>
              </w:rPr>
            </w:pPr>
            <w:r w:rsidRPr="006F6082">
              <w:rPr>
                <w:sz w:val="20"/>
                <w:szCs w:val="20"/>
              </w:rPr>
              <w:t>15-20</w:t>
            </w:r>
          </w:p>
        </w:tc>
        <w:tc>
          <w:tcPr>
            <w:tcW w:w="2835" w:type="dxa"/>
          </w:tcPr>
          <w:p w:rsidR="002B24AE" w:rsidRPr="006F6082" w:rsidRDefault="002B24AE" w:rsidP="00E0611F">
            <w:pPr>
              <w:pStyle w:val="a6"/>
              <w:ind w:left="0"/>
              <w:rPr>
                <w:sz w:val="20"/>
                <w:szCs w:val="20"/>
              </w:rPr>
            </w:pPr>
            <w:r w:rsidRPr="006F6082">
              <w:rPr>
                <w:sz w:val="20"/>
                <w:szCs w:val="20"/>
              </w:rPr>
              <w:t>8</w:t>
            </w:r>
          </w:p>
        </w:tc>
      </w:tr>
      <w:tr w:rsidR="002B24AE" w:rsidRPr="006F6082" w:rsidTr="00E0611F">
        <w:tc>
          <w:tcPr>
            <w:tcW w:w="2835" w:type="dxa"/>
          </w:tcPr>
          <w:p w:rsidR="002B24AE" w:rsidRPr="006F6082" w:rsidRDefault="002B24AE" w:rsidP="00E0611F">
            <w:pPr>
              <w:pStyle w:val="a6"/>
              <w:ind w:left="0"/>
              <w:rPr>
                <w:sz w:val="20"/>
                <w:szCs w:val="20"/>
              </w:rPr>
            </w:pPr>
            <w:r w:rsidRPr="006F6082">
              <w:rPr>
                <w:sz w:val="20"/>
                <w:szCs w:val="20"/>
              </w:rPr>
              <w:t>20-25</w:t>
            </w:r>
          </w:p>
        </w:tc>
        <w:tc>
          <w:tcPr>
            <w:tcW w:w="2835" w:type="dxa"/>
          </w:tcPr>
          <w:p w:rsidR="002B24AE" w:rsidRPr="006F6082" w:rsidRDefault="002B24AE" w:rsidP="00E0611F">
            <w:pPr>
              <w:pStyle w:val="a6"/>
              <w:ind w:left="0"/>
              <w:rPr>
                <w:sz w:val="20"/>
                <w:szCs w:val="20"/>
              </w:rPr>
            </w:pPr>
            <w:r w:rsidRPr="006F6082">
              <w:rPr>
                <w:sz w:val="20"/>
                <w:szCs w:val="20"/>
              </w:rPr>
              <w:t>16</w:t>
            </w:r>
          </w:p>
        </w:tc>
      </w:tr>
      <w:tr w:rsidR="002B24AE" w:rsidRPr="006F6082" w:rsidTr="00E0611F">
        <w:tc>
          <w:tcPr>
            <w:tcW w:w="2835" w:type="dxa"/>
          </w:tcPr>
          <w:p w:rsidR="002B24AE" w:rsidRPr="006F6082" w:rsidRDefault="002B24AE" w:rsidP="00E0611F">
            <w:pPr>
              <w:pStyle w:val="a6"/>
              <w:ind w:left="0"/>
              <w:rPr>
                <w:sz w:val="20"/>
                <w:szCs w:val="20"/>
              </w:rPr>
            </w:pPr>
            <w:r w:rsidRPr="006F6082">
              <w:rPr>
                <w:sz w:val="20"/>
                <w:szCs w:val="20"/>
              </w:rPr>
              <w:t>25-30</w:t>
            </w:r>
          </w:p>
        </w:tc>
        <w:tc>
          <w:tcPr>
            <w:tcW w:w="2835" w:type="dxa"/>
          </w:tcPr>
          <w:p w:rsidR="002B24AE" w:rsidRPr="006F6082" w:rsidRDefault="002B24AE" w:rsidP="00E0611F">
            <w:pPr>
              <w:pStyle w:val="a6"/>
              <w:ind w:left="0"/>
              <w:rPr>
                <w:sz w:val="20"/>
                <w:szCs w:val="20"/>
              </w:rPr>
            </w:pPr>
            <w:r w:rsidRPr="006F6082">
              <w:rPr>
                <w:sz w:val="20"/>
                <w:szCs w:val="20"/>
              </w:rPr>
              <w:t>40</w:t>
            </w:r>
          </w:p>
        </w:tc>
      </w:tr>
      <w:tr w:rsidR="002B24AE" w:rsidRPr="006F6082" w:rsidTr="00E0611F">
        <w:tc>
          <w:tcPr>
            <w:tcW w:w="2835" w:type="dxa"/>
          </w:tcPr>
          <w:p w:rsidR="002B24AE" w:rsidRPr="006F6082" w:rsidRDefault="002B24AE" w:rsidP="00E0611F">
            <w:pPr>
              <w:pStyle w:val="a6"/>
              <w:ind w:left="0"/>
              <w:rPr>
                <w:sz w:val="20"/>
                <w:szCs w:val="20"/>
              </w:rPr>
            </w:pPr>
            <w:r w:rsidRPr="006F6082">
              <w:rPr>
                <w:sz w:val="20"/>
                <w:szCs w:val="20"/>
              </w:rPr>
              <w:t>30-35</w:t>
            </w:r>
          </w:p>
        </w:tc>
        <w:tc>
          <w:tcPr>
            <w:tcW w:w="2835" w:type="dxa"/>
          </w:tcPr>
          <w:p w:rsidR="002B24AE" w:rsidRPr="006F6082" w:rsidRDefault="002B24AE" w:rsidP="00E0611F">
            <w:pPr>
              <w:pStyle w:val="a6"/>
              <w:ind w:left="0"/>
              <w:rPr>
                <w:sz w:val="20"/>
                <w:szCs w:val="20"/>
              </w:rPr>
            </w:pPr>
            <w:r w:rsidRPr="006F6082">
              <w:rPr>
                <w:sz w:val="20"/>
                <w:szCs w:val="20"/>
              </w:rPr>
              <w:t>10</w:t>
            </w:r>
          </w:p>
        </w:tc>
      </w:tr>
      <w:tr w:rsidR="002B24AE" w:rsidRPr="006F6082" w:rsidTr="00E0611F">
        <w:tc>
          <w:tcPr>
            <w:tcW w:w="2835" w:type="dxa"/>
          </w:tcPr>
          <w:p w:rsidR="002B24AE" w:rsidRPr="006F6082" w:rsidRDefault="002B24AE" w:rsidP="00E0611F">
            <w:pPr>
              <w:pStyle w:val="a6"/>
              <w:ind w:left="0"/>
              <w:rPr>
                <w:sz w:val="20"/>
                <w:szCs w:val="20"/>
              </w:rPr>
            </w:pPr>
            <w:r w:rsidRPr="006F6082">
              <w:rPr>
                <w:sz w:val="20"/>
                <w:szCs w:val="20"/>
              </w:rPr>
              <w:t>35-40</w:t>
            </w:r>
          </w:p>
        </w:tc>
        <w:tc>
          <w:tcPr>
            <w:tcW w:w="2835" w:type="dxa"/>
          </w:tcPr>
          <w:p w:rsidR="002B24AE" w:rsidRPr="006F6082" w:rsidRDefault="002B24AE" w:rsidP="00E0611F">
            <w:pPr>
              <w:pStyle w:val="a6"/>
              <w:ind w:left="0"/>
              <w:rPr>
                <w:sz w:val="20"/>
                <w:szCs w:val="20"/>
              </w:rPr>
            </w:pPr>
            <w:r w:rsidRPr="006F6082">
              <w:rPr>
                <w:sz w:val="20"/>
                <w:szCs w:val="20"/>
              </w:rPr>
              <w:t>6</w:t>
            </w:r>
          </w:p>
        </w:tc>
      </w:tr>
      <w:tr w:rsidR="002B24AE" w:rsidRPr="006F6082" w:rsidTr="00E0611F">
        <w:tc>
          <w:tcPr>
            <w:tcW w:w="2835" w:type="dxa"/>
          </w:tcPr>
          <w:p w:rsidR="002B24AE" w:rsidRPr="006F6082" w:rsidRDefault="002B24AE" w:rsidP="00E0611F">
            <w:pPr>
              <w:pStyle w:val="a6"/>
              <w:ind w:left="0"/>
              <w:rPr>
                <w:sz w:val="20"/>
                <w:szCs w:val="20"/>
              </w:rPr>
            </w:pPr>
            <w:r w:rsidRPr="006F6082">
              <w:rPr>
                <w:sz w:val="20"/>
                <w:szCs w:val="20"/>
              </w:rPr>
              <w:t>40-45</w:t>
            </w:r>
          </w:p>
        </w:tc>
        <w:tc>
          <w:tcPr>
            <w:tcW w:w="2835" w:type="dxa"/>
          </w:tcPr>
          <w:p w:rsidR="002B24AE" w:rsidRPr="006F6082" w:rsidRDefault="002B24AE" w:rsidP="00E0611F">
            <w:pPr>
              <w:pStyle w:val="a6"/>
              <w:ind w:left="0"/>
              <w:rPr>
                <w:sz w:val="20"/>
                <w:szCs w:val="20"/>
              </w:rPr>
            </w:pPr>
            <w:r w:rsidRPr="006F6082">
              <w:rPr>
                <w:sz w:val="20"/>
                <w:szCs w:val="20"/>
              </w:rPr>
              <w:t>12</w:t>
            </w:r>
          </w:p>
        </w:tc>
      </w:tr>
    </w:tbl>
    <w:p w:rsidR="002B24AE" w:rsidRPr="006F6082" w:rsidRDefault="002B24AE" w:rsidP="002B24AE">
      <w:pPr>
        <w:pStyle w:val="a6"/>
        <w:rPr>
          <w:sz w:val="20"/>
          <w:szCs w:val="20"/>
        </w:rPr>
      </w:pPr>
    </w:p>
    <w:p w:rsidR="002B24AE" w:rsidRPr="006F6082" w:rsidRDefault="002B24AE" w:rsidP="002B24AE">
      <w:pPr>
        <w:pStyle w:val="a6"/>
        <w:rPr>
          <w:sz w:val="20"/>
          <w:szCs w:val="20"/>
        </w:rPr>
      </w:pPr>
    </w:p>
    <w:p w:rsidR="002B24AE" w:rsidRPr="006F6082" w:rsidRDefault="002B24AE" w:rsidP="002B24AE">
      <w:pPr>
        <w:pStyle w:val="a6"/>
        <w:numPr>
          <w:ilvl w:val="0"/>
          <w:numId w:val="39"/>
        </w:numPr>
        <w:spacing w:before="0" w:beforeAutospacing="0" w:after="200" w:afterAutospacing="0" w:line="276" w:lineRule="auto"/>
        <w:rPr>
          <w:sz w:val="20"/>
          <w:szCs w:val="20"/>
        </w:rPr>
      </w:pPr>
      <w:r w:rsidRPr="006F6082">
        <w:rPr>
          <w:sz w:val="20"/>
          <w:szCs w:val="20"/>
        </w:rPr>
        <w:t>Построить гистограмму относительных частот по данному распределению выборки:</w:t>
      </w:r>
    </w:p>
    <w:tbl>
      <w:tblPr>
        <w:tblW w:w="0" w:type="auto"/>
        <w:tblInd w:w="20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tblGrid>
      <w:tr w:rsidR="002B24AE" w:rsidRPr="006F6082" w:rsidTr="00E0611F">
        <w:tc>
          <w:tcPr>
            <w:tcW w:w="2835" w:type="dxa"/>
          </w:tcPr>
          <w:p w:rsidR="002B24AE" w:rsidRPr="006F6082" w:rsidRDefault="002B24AE" w:rsidP="00E0611F">
            <w:pPr>
              <w:pStyle w:val="a6"/>
              <w:ind w:left="0"/>
              <w:rPr>
                <w:sz w:val="20"/>
                <w:szCs w:val="20"/>
              </w:rPr>
            </w:pPr>
            <w:r w:rsidRPr="006F6082">
              <w:rPr>
                <w:sz w:val="20"/>
                <w:szCs w:val="20"/>
              </w:rPr>
              <w:t>Частичный интервал</w:t>
            </w:r>
          </w:p>
          <w:p w:rsidR="002B24AE" w:rsidRPr="006F6082" w:rsidRDefault="002B24AE" w:rsidP="00E0611F">
            <w:pPr>
              <w:pStyle w:val="a6"/>
              <w:ind w:left="0"/>
              <w:rPr>
                <w:sz w:val="20"/>
                <w:szCs w:val="20"/>
                <w:lang w:val="en-US"/>
              </w:rPr>
            </w:pPr>
            <w:r w:rsidRPr="006F6082">
              <w:rPr>
                <w:sz w:val="20"/>
                <w:szCs w:val="20"/>
              </w:rPr>
              <w:t xml:space="preserve"> </w:t>
            </w:r>
            <w:r w:rsidRPr="006F6082">
              <w:rPr>
                <w:sz w:val="20"/>
                <w:szCs w:val="20"/>
                <w:lang w:val="en-US"/>
              </w:rPr>
              <w:t>X</w:t>
            </w:r>
            <w:r w:rsidRPr="006F6082">
              <w:rPr>
                <w:sz w:val="20"/>
                <w:szCs w:val="20"/>
                <w:vertAlign w:val="subscript"/>
                <w:lang w:val="en-US"/>
              </w:rPr>
              <w:t>i</w:t>
            </w:r>
            <w:r w:rsidRPr="006F6082">
              <w:rPr>
                <w:sz w:val="20"/>
                <w:szCs w:val="20"/>
                <w:lang w:val="en-US"/>
              </w:rPr>
              <w:t>-X</w:t>
            </w:r>
            <w:r w:rsidRPr="006F6082">
              <w:rPr>
                <w:sz w:val="20"/>
                <w:szCs w:val="20"/>
                <w:vertAlign w:val="subscript"/>
                <w:lang w:val="en-US"/>
              </w:rPr>
              <w:t>i+1</w:t>
            </w:r>
          </w:p>
        </w:tc>
        <w:tc>
          <w:tcPr>
            <w:tcW w:w="2835" w:type="dxa"/>
          </w:tcPr>
          <w:p w:rsidR="002B24AE" w:rsidRPr="006F6082" w:rsidRDefault="002B24AE" w:rsidP="00E0611F">
            <w:pPr>
              <w:pStyle w:val="a6"/>
              <w:ind w:left="0"/>
              <w:rPr>
                <w:sz w:val="20"/>
                <w:szCs w:val="20"/>
              </w:rPr>
            </w:pPr>
            <w:r w:rsidRPr="006F6082">
              <w:rPr>
                <w:sz w:val="20"/>
                <w:szCs w:val="20"/>
              </w:rPr>
              <w:t xml:space="preserve">Сумма частот вариант </w:t>
            </w:r>
          </w:p>
          <w:p w:rsidR="002B24AE" w:rsidRPr="006F6082" w:rsidRDefault="002B24AE" w:rsidP="00E0611F">
            <w:pPr>
              <w:pStyle w:val="a6"/>
              <w:ind w:left="0"/>
              <w:rPr>
                <w:sz w:val="20"/>
                <w:szCs w:val="20"/>
              </w:rPr>
            </w:pPr>
            <w:r w:rsidRPr="006F6082">
              <w:rPr>
                <w:sz w:val="20"/>
                <w:szCs w:val="20"/>
              </w:rPr>
              <w:t xml:space="preserve">интервала </w:t>
            </w:r>
            <w:r w:rsidRPr="006F6082">
              <w:rPr>
                <w:sz w:val="20"/>
                <w:szCs w:val="20"/>
                <w:lang w:val="en-US"/>
              </w:rPr>
              <w:t>n</w:t>
            </w:r>
            <w:r w:rsidRPr="006F6082">
              <w:rPr>
                <w:sz w:val="20"/>
                <w:szCs w:val="20"/>
                <w:vertAlign w:val="subscript"/>
                <w:lang w:val="en-US"/>
              </w:rPr>
              <w:t>i</w:t>
            </w:r>
          </w:p>
        </w:tc>
      </w:tr>
      <w:tr w:rsidR="002B24AE" w:rsidRPr="006F6082" w:rsidTr="00E0611F">
        <w:tc>
          <w:tcPr>
            <w:tcW w:w="2835" w:type="dxa"/>
          </w:tcPr>
          <w:p w:rsidR="002B24AE" w:rsidRPr="006F6082" w:rsidRDefault="002B24AE" w:rsidP="00E0611F">
            <w:pPr>
              <w:pStyle w:val="a6"/>
              <w:ind w:left="0"/>
              <w:rPr>
                <w:sz w:val="20"/>
                <w:szCs w:val="20"/>
                <w:lang w:val="en-US"/>
              </w:rPr>
            </w:pPr>
            <w:r w:rsidRPr="006F6082">
              <w:rPr>
                <w:sz w:val="20"/>
                <w:szCs w:val="20"/>
                <w:lang w:val="en-US"/>
              </w:rPr>
              <w:t>3-5</w:t>
            </w:r>
          </w:p>
        </w:tc>
        <w:tc>
          <w:tcPr>
            <w:tcW w:w="2835" w:type="dxa"/>
          </w:tcPr>
          <w:p w:rsidR="002B24AE" w:rsidRPr="006F6082" w:rsidRDefault="002B24AE" w:rsidP="00E0611F">
            <w:pPr>
              <w:pStyle w:val="a6"/>
              <w:ind w:left="0"/>
              <w:rPr>
                <w:sz w:val="20"/>
                <w:szCs w:val="20"/>
              </w:rPr>
            </w:pPr>
            <w:r w:rsidRPr="006F6082">
              <w:rPr>
                <w:sz w:val="20"/>
                <w:szCs w:val="20"/>
              </w:rPr>
              <w:t>4</w:t>
            </w:r>
          </w:p>
        </w:tc>
      </w:tr>
      <w:tr w:rsidR="002B24AE" w:rsidRPr="006F6082" w:rsidTr="00E0611F">
        <w:tc>
          <w:tcPr>
            <w:tcW w:w="2835" w:type="dxa"/>
          </w:tcPr>
          <w:p w:rsidR="002B24AE" w:rsidRPr="006F6082" w:rsidRDefault="002B24AE" w:rsidP="00E0611F">
            <w:pPr>
              <w:pStyle w:val="a6"/>
              <w:ind w:left="0"/>
              <w:rPr>
                <w:sz w:val="20"/>
                <w:szCs w:val="20"/>
                <w:lang w:val="en-US"/>
              </w:rPr>
            </w:pPr>
            <w:r w:rsidRPr="006F6082">
              <w:rPr>
                <w:sz w:val="20"/>
                <w:szCs w:val="20"/>
                <w:lang w:val="en-US"/>
              </w:rPr>
              <w:t>5-7</w:t>
            </w:r>
          </w:p>
        </w:tc>
        <w:tc>
          <w:tcPr>
            <w:tcW w:w="2835" w:type="dxa"/>
          </w:tcPr>
          <w:p w:rsidR="002B24AE" w:rsidRPr="006F6082" w:rsidRDefault="002B24AE" w:rsidP="00E0611F">
            <w:pPr>
              <w:pStyle w:val="a6"/>
              <w:ind w:left="0"/>
              <w:rPr>
                <w:sz w:val="20"/>
                <w:szCs w:val="20"/>
              </w:rPr>
            </w:pPr>
            <w:r w:rsidRPr="006F6082">
              <w:rPr>
                <w:sz w:val="20"/>
                <w:szCs w:val="20"/>
              </w:rPr>
              <w:t>6</w:t>
            </w:r>
          </w:p>
        </w:tc>
      </w:tr>
      <w:tr w:rsidR="002B24AE" w:rsidRPr="006F6082" w:rsidTr="00E0611F">
        <w:tc>
          <w:tcPr>
            <w:tcW w:w="2835" w:type="dxa"/>
          </w:tcPr>
          <w:p w:rsidR="002B24AE" w:rsidRPr="006F6082" w:rsidRDefault="002B24AE" w:rsidP="00E0611F">
            <w:pPr>
              <w:pStyle w:val="a6"/>
              <w:ind w:left="0"/>
              <w:rPr>
                <w:sz w:val="20"/>
                <w:szCs w:val="20"/>
                <w:lang w:val="en-US"/>
              </w:rPr>
            </w:pPr>
            <w:r w:rsidRPr="006F6082">
              <w:rPr>
                <w:sz w:val="20"/>
                <w:szCs w:val="20"/>
                <w:lang w:val="en-US"/>
              </w:rPr>
              <w:t>7-9</w:t>
            </w:r>
          </w:p>
        </w:tc>
        <w:tc>
          <w:tcPr>
            <w:tcW w:w="2835" w:type="dxa"/>
          </w:tcPr>
          <w:p w:rsidR="002B24AE" w:rsidRPr="006F6082" w:rsidRDefault="002B24AE" w:rsidP="00E0611F">
            <w:pPr>
              <w:pStyle w:val="a6"/>
              <w:ind w:left="0"/>
              <w:rPr>
                <w:sz w:val="20"/>
                <w:szCs w:val="20"/>
              </w:rPr>
            </w:pPr>
            <w:r w:rsidRPr="006F6082">
              <w:rPr>
                <w:sz w:val="20"/>
                <w:szCs w:val="20"/>
              </w:rPr>
              <w:t>20</w:t>
            </w:r>
          </w:p>
        </w:tc>
      </w:tr>
      <w:tr w:rsidR="002B24AE" w:rsidRPr="006F6082" w:rsidTr="00E0611F">
        <w:tc>
          <w:tcPr>
            <w:tcW w:w="2835" w:type="dxa"/>
          </w:tcPr>
          <w:p w:rsidR="002B24AE" w:rsidRPr="006F6082" w:rsidRDefault="002B24AE" w:rsidP="00E0611F">
            <w:pPr>
              <w:pStyle w:val="a6"/>
              <w:ind w:left="0"/>
              <w:rPr>
                <w:sz w:val="20"/>
                <w:szCs w:val="20"/>
                <w:lang w:val="en-US"/>
              </w:rPr>
            </w:pPr>
            <w:r w:rsidRPr="006F6082">
              <w:rPr>
                <w:sz w:val="20"/>
                <w:szCs w:val="20"/>
                <w:lang w:val="en-US"/>
              </w:rPr>
              <w:t>9-11</w:t>
            </w:r>
          </w:p>
        </w:tc>
        <w:tc>
          <w:tcPr>
            <w:tcW w:w="2835" w:type="dxa"/>
          </w:tcPr>
          <w:p w:rsidR="002B24AE" w:rsidRPr="006F6082" w:rsidRDefault="002B24AE" w:rsidP="00E0611F">
            <w:pPr>
              <w:pStyle w:val="a6"/>
              <w:ind w:left="0"/>
              <w:rPr>
                <w:sz w:val="20"/>
                <w:szCs w:val="20"/>
              </w:rPr>
            </w:pPr>
            <w:r w:rsidRPr="006F6082">
              <w:rPr>
                <w:sz w:val="20"/>
                <w:szCs w:val="20"/>
              </w:rPr>
              <w:t>40</w:t>
            </w:r>
          </w:p>
        </w:tc>
      </w:tr>
      <w:tr w:rsidR="002B24AE" w:rsidRPr="006F6082" w:rsidTr="00E0611F">
        <w:tc>
          <w:tcPr>
            <w:tcW w:w="2835" w:type="dxa"/>
          </w:tcPr>
          <w:p w:rsidR="002B24AE" w:rsidRPr="006F6082" w:rsidRDefault="002B24AE" w:rsidP="00E0611F">
            <w:pPr>
              <w:pStyle w:val="a6"/>
              <w:ind w:left="0"/>
              <w:rPr>
                <w:sz w:val="20"/>
                <w:szCs w:val="20"/>
                <w:lang w:val="en-US"/>
              </w:rPr>
            </w:pPr>
            <w:r w:rsidRPr="006F6082">
              <w:rPr>
                <w:sz w:val="20"/>
                <w:szCs w:val="20"/>
                <w:lang w:val="en-US"/>
              </w:rPr>
              <w:t>11-13</w:t>
            </w:r>
          </w:p>
        </w:tc>
        <w:tc>
          <w:tcPr>
            <w:tcW w:w="2835" w:type="dxa"/>
          </w:tcPr>
          <w:p w:rsidR="002B24AE" w:rsidRPr="006F6082" w:rsidRDefault="002B24AE" w:rsidP="00E0611F">
            <w:pPr>
              <w:pStyle w:val="a6"/>
              <w:ind w:left="0"/>
              <w:rPr>
                <w:sz w:val="20"/>
                <w:szCs w:val="20"/>
              </w:rPr>
            </w:pPr>
            <w:r w:rsidRPr="006F6082">
              <w:rPr>
                <w:sz w:val="20"/>
                <w:szCs w:val="20"/>
              </w:rPr>
              <w:t>20</w:t>
            </w:r>
          </w:p>
        </w:tc>
      </w:tr>
      <w:tr w:rsidR="002B24AE" w:rsidRPr="006F6082" w:rsidTr="00E0611F">
        <w:tc>
          <w:tcPr>
            <w:tcW w:w="2835" w:type="dxa"/>
          </w:tcPr>
          <w:p w:rsidR="002B24AE" w:rsidRPr="006F6082" w:rsidRDefault="002B24AE" w:rsidP="00E0611F">
            <w:pPr>
              <w:pStyle w:val="a6"/>
              <w:ind w:left="0"/>
              <w:rPr>
                <w:sz w:val="20"/>
                <w:szCs w:val="20"/>
                <w:lang w:val="en-US"/>
              </w:rPr>
            </w:pPr>
            <w:r w:rsidRPr="006F6082">
              <w:rPr>
                <w:sz w:val="20"/>
                <w:szCs w:val="20"/>
                <w:lang w:val="en-US"/>
              </w:rPr>
              <w:t>13-15</w:t>
            </w:r>
          </w:p>
        </w:tc>
        <w:tc>
          <w:tcPr>
            <w:tcW w:w="2835" w:type="dxa"/>
          </w:tcPr>
          <w:p w:rsidR="002B24AE" w:rsidRPr="006F6082" w:rsidRDefault="002B24AE" w:rsidP="00E0611F">
            <w:pPr>
              <w:pStyle w:val="a6"/>
              <w:ind w:left="0"/>
              <w:rPr>
                <w:sz w:val="20"/>
                <w:szCs w:val="20"/>
              </w:rPr>
            </w:pPr>
            <w:r w:rsidRPr="006F6082">
              <w:rPr>
                <w:sz w:val="20"/>
                <w:szCs w:val="20"/>
              </w:rPr>
              <w:t>4</w:t>
            </w:r>
          </w:p>
        </w:tc>
      </w:tr>
      <w:tr w:rsidR="002B24AE" w:rsidRPr="006F6082" w:rsidTr="00E0611F">
        <w:tc>
          <w:tcPr>
            <w:tcW w:w="2835" w:type="dxa"/>
          </w:tcPr>
          <w:p w:rsidR="002B24AE" w:rsidRPr="006F6082" w:rsidRDefault="002B24AE" w:rsidP="00E0611F">
            <w:pPr>
              <w:pStyle w:val="a6"/>
              <w:ind w:left="0"/>
              <w:rPr>
                <w:sz w:val="20"/>
                <w:szCs w:val="20"/>
                <w:lang w:val="en-US"/>
              </w:rPr>
            </w:pPr>
            <w:r w:rsidRPr="006F6082">
              <w:rPr>
                <w:sz w:val="20"/>
                <w:szCs w:val="20"/>
                <w:lang w:val="en-US"/>
              </w:rPr>
              <w:lastRenderedPageBreak/>
              <w:t>15-17</w:t>
            </w:r>
          </w:p>
        </w:tc>
        <w:tc>
          <w:tcPr>
            <w:tcW w:w="2835" w:type="dxa"/>
          </w:tcPr>
          <w:p w:rsidR="002B24AE" w:rsidRPr="006F6082" w:rsidRDefault="002B24AE" w:rsidP="00E0611F">
            <w:pPr>
              <w:pStyle w:val="a6"/>
              <w:ind w:left="0"/>
              <w:rPr>
                <w:sz w:val="20"/>
                <w:szCs w:val="20"/>
              </w:rPr>
            </w:pPr>
            <w:r w:rsidRPr="006F6082">
              <w:rPr>
                <w:sz w:val="20"/>
                <w:szCs w:val="20"/>
              </w:rPr>
              <w:t>6</w:t>
            </w:r>
          </w:p>
        </w:tc>
      </w:tr>
    </w:tbl>
    <w:p w:rsidR="002B24AE" w:rsidRPr="006F6082" w:rsidRDefault="002B24AE" w:rsidP="002B24AE">
      <w:pPr>
        <w:pStyle w:val="a6"/>
        <w:rPr>
          <w:sz w:val="20"/>
          <w:szCs w:val="20"/>
          <w:lang w:val="en-US"/>
        </w:rPr>
      </w:pPr>
    </w:p>
    <w:p w:rsidR="002B24AE" w:rsidRPr="006F6082" w:rsidRDefault="002B24AE" w:rsidP="002B24AE">
      <w:pPr>
        <w:pStyle w:val="a6"/>
        <w:jc w:val="center"/>
        <w:rPr>
          <w:b/>
          <w:sz w:val="20"/>
          <w:szCs w:val="20"/>
        </w:rPr>
      </w:pPr>
    </w:p>
    <w:p w:rsidR="002B24AE" w:rsidRPr="006F6082" w:rsidRDefault="002B24AE" w:rsidP="002B24AE">
      <w:pPr>
        <w:spacing w:line="36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6.13.2. Время на выполнение: 45</w:t>
      </w:r>
      <w:r w:rsidRPr="006F6082">
        <w:rPr>
          <w:rFonts w:ascii="Times New Roman" w:eastAsia="Times New Roman" w:hAnsi="Times New Roman" w:cs="Times New Roman"/>
          <w:b/>
          <w:sz w:val="20"/>
          <w:szCs w:val="20"/>
        </w:rPr>
        <w:t>минут</w:t>
      </w:r>
    </w:p>
    <w:p w:rsidR="002B24AE" w:rsidRPr="006F6082" w:rsidRDefault="002B24AE" w:rsidP="002B24AE">
      <w:pPr>
        <w:spacing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 xml:space="preserve">. Перечень объектов контроля и оценки </w:t>
      </w:r>
    </w:p>
    <w:tbl>
      <w:tblPr>
        <w:tblW w:w="0" w:type="auto"/>
        <w:tblInd w:w="-10" w:type="dxa"/>
        <w:tblLayout w:type="fixed"/>
        <w:tblLook w:val="0000" w:firstRow="0" w:lastRow="0" w:firstColumn="0" w:lastColumn="0" w:noHBand="0" w:noVBand="0"/>
      </w:tblPr>
      <w:tblGrid>
        <w:gridCol w:w="4248"/>
        <w:gridCol w:w="3960"/>
        <w:gridCol w:w="2184"/>
      </w:tblGrid>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Наименование объектов контроля и оценки</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Основные показатели оценки результата</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Оценка</w:t>
            </w:r>
          </w:p>
        </w:tc>
      </w:tr>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rPr>
                <w:rFonts w:ascii="Times New Roman" w:eastAsia="Times New Roman" w:hAnsi="Times New Roman" w:cs="Times New Roman"/>
                <w:bCs/>
                <w:color w:val="000000"/>
                <w:kern w:val="1"/>
                <w:sz w:val="20"/>
                <w:szCs w:val="20"/>
              </w:rPr>
            </w:pPr>
            <w:r w:rsidRPr="006F6082">
              <w:rPr>
                <w:rFonts w:ascii="Times New Roman" w:eastAsia="Times New Roman" w:hAnsi="Times New Roman" w:cs="Times New Roman"/>
                <w:bCs/>
                <w:color w:val="000000"/>
                <w:kern w:val="1"/>
                <w:sz w:val="20"/>
                <w:szCs w:val="20"/>
              </w:rPr>
              <w:t>У1. Применять стандартные  методы  и модели  к  решению  вероятностных  и  статистических  задач</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keepNext/>
              <w:keepLines/>
              <w:suppressLineNumbers/>
              <w:snapToGrid w:val="0"/>
              <w:spacing w:after="0" w:line="240" w:lineRule="auto"/>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-Вычисление элементов  комбинаторики</w:t>
            </w:r>
          </w:p>
          <w:p w:rsidR="002B24AE" w:rsidRPr="006F6082" w:rsidRDefault="002B24AE" w:rsidP="00E0611F">
            <w:pPr>
              <w:spacing w:line="240" w:lineRule="auto"/>
              <w:jc w:val="both"/>
              <w:rPr>
                <w:rFonts w:ascii="Times New Roman" w:eastAsia="Times New Roman" w:hAnsi="Times New Roman" w:cs="Times New Roman"/>
                <w:b/>
                <w:sz w:val="20"/>
                <w:szCs w:val="20"/>
              </w:rPr>
            </w:pP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both"/>
              <w:rPr>
                <w:rFonts w:ascii="Times New Roman" w:eastAsia="Times New Roman" w:hAnsi="Times New Roman" w:cs="Times New Roman"/>
                <w:b/>
                <w:sz w:val="20"/>
                <w:szCs w:val="20"/>
              </w:rPr>
            </w:pPr>
          </w:p>
        </w:tc>
      </w:tr>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rPr>
                <w:rFonts w:ascii="Times New Roman" w:eastAsia="Times New Roman" w:hAnsi="Times New Roman" w:cs="Times New Roman"/>
                <w:bCs/>
                <w:color w:val="000000"/>
                <w:kern w:val="1"/>
                <w:sz w:val="20"/>
                <w:szCs w:val="20"/>
              </w:rPr>
            </w:pPr>
            <w:r w:rsidRPr="006F6082">
              <w:rPr>
                <w:rFonts w:ascii="Times New Roman" w:eastAsia="Times New Roman" w:hAnsi="Times New Roman" w:cs="Times New Roman"/>
                <w:bCs/>
                <w:color w:val="000000"/>
                <w:kern w:val="1"/>
                <w:sz w:val="20"/>
                <w:szCs w:val="20"/>
              </w:rPr>
              <w:t xml:space="preserve">З 1. </w:t>
            </w:r>
            <w:r w:rsidRPr="006F6082">
              <w:rPr>
                <w:rFonts w:ascii="Times New Roman" w:hAnsi="Times New Roman" w:cs="Times New Roman"/>
                <w:sz w:val="20"/>
                <w:szCs w:val="20"/>
              </w:rPr>
              <w:t xml:space="preserve"> </w:t>
            </w:r>
            <w:r w:rsidRPr="006F6082">
              <w:rPr>
                <w:rFonts w:ascii="Times New Roman" w:eastAsia="Times New Roman" w:hAnsi="Times New Roman" w:cs="Times New Roman"/>
                <w:bCs/>
                <w:color w:val="000000"/>
                <w:kern w:val="1"/>
                <w:sz w:val="20"/>
                <w:szCs w:val="20"/>
              </w:rPr>
              <w:t>Основные  понятия  комбинаторики</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-Формулировка  определений   сочетания, размещения, перестановки</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both"/>
              <w:rPr>
                <w:rFonts w:ascii="Times New Roman" w:eastAsia="Times New Roman" w:hAnsi="Times New Roman" w:cs="Times New Roman"/>
                <w:b/>
                <w:sz w:val="20"/>
                <w:szCs w:val="20"/>
              </w:rPr>
            </w:pPr>
          </w:p>
        </w:tc>
      </w:tr>
    </w:tbl>
    <w:p w:rsidR="002B24AE" w:rsidRPr="006F6082" w:rsidRDefault="002B24AE" w:rsidP="002B24AE">
      <w:pPr>
        <w:spacing w:after="0" w:line="240" w:lineRule="auto"/>
        <w:jc w:val="both"/>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 xml:space="preserve">За верное решение задачи выставляется положительная оценка – </w:t>
      </w:r>
      <w:r>
        <w:rPr>
          <w:rFonts w:ascii="Times New Roman" w:eastAsia="Times New Roman" w:hAnsi="Times New Roman" w:cs="Times New Roman"/>
          <w:sz w:val="20"/>
          <w:szCs w:val="20"/>
        </w:rPr>
        <w:t>1балл</w:t>
      </w:r>
    </w:p>
    <w:p w:rsidR="002B24AE" w:rsidRPr="006F6082" w:rsidRDefault="002B24AE" w:rsidP="002B24AE">
      <w:pPr>
        <w:spacing w:after="0" w:line="240" w:lineRule="auto"/>
        <w:jc w:val="both"/>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За неверное решение задачи выставляется отрицательная оценка – 0 баллов.</w:t>
      </w:r>
    </w:p>
    <w:p w:rsidR="002B24AE" w:rsidRPr="006F6082" w:rsidRDefault="002B24AE" w:rsidP="002B24AE">
      <w:pPr>
        <w:pStyle w:val="a6"/>
        <w:rPr>
          <w:sz w:val="20"/>
          <w:szCs w:val="20"/>
        </w:rPr>
      </w:pPr>
    </w:p>
    <w:p w:rsidR="002B24AE" w:rsidRPr="00B66AEE" w:rsidRDefault="002B24AE" w:rsidP="002B24AE">
      <w:pPr>
        <w:pStyle w:val="a6"/>
        <w:jc w:val="center"/>
        <w:rPr>
          <w:b/>
          <w:sz w:val="20"/>
          <w:szCs w:val="20"/>
        </w:rPr>
      </w:pPr>
      <w:r w:rsidRPr="00B66AEE">
        <w:rPr>
          <w:b/>
          <w:sz w:val="20"/>
          <w:szCs w:val="20"/>
        </w:rPr>
        <w:t>Материалы к зачету</w:t>
      </w:r>
    </w:p>
    <w:p w:rsidR="002B24AE" w:rsidRPr="006F6082" w:rsidRDefault="002B24AE" w:rsidP="002B24AE">
      <w:pPr>
        <w:numPr>
          <w:ilvl w:val="2"/>
          <w:numId w:val="39"/>
        </w:numPr>
        <w:suppressAutoHyphens/>
        <w:spacing w:after="0"/>
        <w:jc w:val="both"/>
        <w:rPr>
          <w:rFonts w:ascii="Times New Roman" w:hAnsi="Times New Roman" w:cs="Times New Roman"/>
          <w:b/>
          <w:sz w:val="20"/>
          <w:szCs w:val="20"/>
        </w:rPr>
      </w:pPr>
      <w:r w:rsidRPr="006F6082">
        <w:rPr>
          <w:rFonts w:ascii="Times New Roman" w:hAnsi="Times New Roman" w:cs="Times New Roman"/>
          <w:b/>
          <w:sz w:val="20"/>
          <w:szCs w:val="20"/>
        </w:rPr>
        <w:t>Теоретические вопросы</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Перестановки, размещения, сочетания</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Функция распределения, ее свойства</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Условная вероятность</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Генеральная и выборочная средние</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Вероятность появления хотя бы одного события</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Статическая проверка гипотез. Проверка гипотезы о нормальном распределении генеральной совокупности. Критерий согласия Пирсона.</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Вероятность попадания случайной величины, имеющей нормальное распределение на заданный участок</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Групповая и общая средние</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Показательное распределение НСВ</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Генеральная и выборочная дисперсии</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Числовые характеристики ДСВ. Дисперсия числа появлений события в независимых испытаниях</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Разыгрывание полной группы событий</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Закон распределения вероятностей дискретной случайной величины</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Точность оценки, доверительная вероятность. Доверительный интервал</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Центральная предельная теорема</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Формула для вычисления дисперсии</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Теорема сложения вероятностей для несовместных событий</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 xml:space="preserve">Доверительный интервал для оценки математического ожидания нормального распределения при известном </w:t>
      </w:r>
      <w:r w:rsidRPr="006F6082">
        <w:rPr>
          <w:rFonts w:ascii="Times New Roman" w:hAnsi="Times New Roman" w:cs="Times New Roman"/>
          <w:sz w:val="20"/>
          <w:szCs w:val="20"/>
        </w:rPr>
        <w:sym w:font="Symbol" w:char="F073"/>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Биноминальное распределение дискретной случайной величины</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Способы отбора</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Числовые характеристики ДСВ. Дисперсия. Свойства дисперсии</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Разыгрывание непрерывной случайной величины</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Понятие случайной величины. Дискретные и непрерывные случайные величины</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Статические оценки параметров распределения. Несмещенные, эффективные и состоятельные оценки</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Повторение испытаний. Формула Бернулли</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Числовые характеристики НСВ</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Гипергеометрическое распределение дискретной случайной величины</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lastRenderedPageBreak/>
        <w:t>Другие характеристики вариационного ряда. Мода, медиана, размах варьирования. Среднее абсолютное отклонение, коэффициент вариации</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Теорема сложения вероятностей для совместных событий</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Генеральная и выборочная совокупности</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Теорема умножения вероятностей</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Числовые характеристики ДСВ. Среднее квадратичное отклонение</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Теорема гипотез (формула Бейеса)</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 xml:space="preserve">Теорема Муавра-Лапласа </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Статистическая вероятность</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Равномерное распределение НСВ</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Геометрическая вероятность</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Нормальное распределение НСВ</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Числовые характеристики ДСВ. Математическое ожидание числа появлений события в независимых испытаниях</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Полигон и гистограмма</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Повторение испытаний. Интегральная теорема Лапласа</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Неравенство и теорема Чебышева</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Дискретная случайная величина. Распределение Пуассона</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Повторная и безповторная выборки. Репрезентативная выборка</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Геометрическое распределение дискретной случайной величины</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Статистическое распределение выборки</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Формула для вычисления дисперсии (теорема)</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Метод сумм для вычисления выборочных средней и дисперсии</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Перестановки, размещения, сочетания</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Функция распределения, ее свойства</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Условная вероятность</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Генеральная и выборочная средние</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Вероятность появления хотя бы одного события</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Статическая проверка гипотез. Проверка гипотезы о нормальном распределении генеральной совокупности. Критерий согласия Пирсона</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Вероятность попадания случайной величины, имеющей нормальное распределение на заданный участок</w:t>
      </w:r>
    </w:p>
    <w:p w:rsidR="002B24AE" w:rsidRPr="006F6082" w:rsidRDefault="002B24AE" w:rsidP="002B24AE">
      <w:pPr>
        <w:numPr>
          <w:ilvl w:val="0"/>
          <w:numId w:val="42"/>
        </w:numPr>
        <w:suppressAutoHyphens/>
        <w:jc w:val="both"/>
        <w:rPr>
          <w:rFonts w:ascii="Times New Roman" w:hAnsi="Times New Roman" w:cs="Times New Roman"/>
          <w:sz w:val="20"/>
          <w:szCs w:val="20"/>
        </w:rPr>
      </w:pPr>
      <w:r w:rsidRPr="006F6082">
        <w:rPr>
          <w:rFonts w:ascii="Times New Roman" w:hAnsi="Times New Roman" w:cs="Times New Roman"/>
          <w:sz w:val="20"/>
          <w:szCs w:val="20"/>
        </w:rPr>
        <w:t>Групповая и общая средние</w:t>
      </w:r>
    </w:p>
    <w:p w:rsidR="002B24AE" w:rsidRPr="006F6082" w:rsidRDefault="002B24AE" w:rsidP="002B24AE">
      <w:pPr>
        <w:numPr>
          <w:ilvl w:val="0"/>
          <w:numId w:val="42"/>
        </w:numPr>
        <w:suppressAutoHyphens/>
        <w:jc w:val="both"/>
        <w:rPr>
          <w:rFonts w:ascii="Times New Roman" w:hAnsi="Times New Roman" w:cs="Times New Roman"/>
          <w:sz w:val="20"/>
          <w:szCs w:val="20"/>
        </w:rPr>
      </w:pPr>
      <w:r w:rsidRPr="006F6082">
        <w:rPr>
          <w:rFonts w:ascii="Times New Roman" w:hAnsi="Times New Roman" w:cs="Times New Roman"/>
          <w:sz w:val="20"/>
          <w:szCs w:val="20"/>
        </w:rPr>
        <w:t>Показательное распределение НСВ</w:t>
      </w:r>
    </w:p>
    <w:p w:rsidR="002B24AE" w:rsidRPr="006F6082" w:rsidRDefault="002B24AE" w:rsidP="002B24AE">
      <w:pPr>
        <w:numPr>
          <w:ilvl w:val="0"/>
          <w:numId w:val="42"/>
        </w:numPr>
        <w:suppressAutoHyphens/>
        <w:jc w:val="both"/>
        <w:rPr>
          <w:rFonts w:ascii="Times New Roman" w:hAnsi="Times New Roman" w:cs="Times New Roman"/>
          <w:sz w:val="20"/>
          <w:szCs w:val="20"/>
        </w:rPr>
      </w:pPr>
      <w:r w:rsidRPr="006F6082">
        <w:rPr>
          <w:rFonts w:ascii="Times New Roman" w:hAnsi="Times New Roman" w:cs="Times New Roman"/>
          <w:sz w:val="20"/>
          <w:szCs w:val="20"/>
        </w:rPr>
        <w:t xml:space="preserve"> Генеральная и выборочная дисперсии</w:t>
      </w:r>
    </w:p>
    <w:p w:rsidR="002B24AE" w:rsidRPr="006F6082" w:rsidRDefault="002B24AE" w:rsidP="002B24AE">
      <w:pPr>
        <w:numPr>
          <w:ilvl w:val="0"/>
          <w:numId w:val="42"/>
        </w:numPr>
        <w:suppressAutoHyphens/>
        <w:jc w:val="both"/>
        <w:rPr>
          <w:rFonts w:ascii="Times New Roman" w:hAnsi="Times New Roman" w:cs="Times New Roman"/>
          <w:sz w:val="20"/>
          <w:szCs w:val="20"/>
        </w:rPr>
      </w:pPr>
      <w:r w:rsidRPr="006F6082">
        <w:rPr>
          <w:rFonts w:ascii="Times New Roman" w:hAnsi="Times New Roman" w:cs="Times New Roman"/>
          <w:sz w:val="20"/>
          <w:szCs w:val="20"/>
        </w:rPr>
        <w:t>Числовые характеристики ДСВ. Дисперсия числа появлений события в независимых испытаниях</w:t>
      </w:r>
    </w:p>
    <w:p w:rsidR="002B24AE" w:rsidRPr="006F6082" w:rsidRDefault="002B24AE" w:rsidP="002B24AE">
      <w:pPr>
        <w:numPr>
          <w:ilvl w:val="0"/>
          <w:numId w:val="42"/>
        </w:numPr>
        <w:suppressAutoHyphens/>
        <w:jc w:val="both"/>
        <w:rPr>
          <w:rFonts w:ascii="Times New Roman" w:hAnsi="Times New Roman" w:cs="Times New Roman"/>
          <w:sz w:val="20"/>
          <w:szCs w:val="20"/>
        </w:rPr>
      </w:pPr>
      <w:r w:rsidRPr="006F6082">
        <w:rPr>
          <w:rFonts w:ascii="Times New Roman" w:hAnsi="Times New Roman" w:cs="Times New Roman"/>
          <w:sz w:val="20"/>
          <w:szCs w:val="20"/>
        </w:rPr>
        <w:t>Разыгрывание полной группы событий</w:t>
      </w:r>
    </w:p>
    <w:p w:rsidR="002B24AE" w:rsidRPr="006F6082" w:rsidRDefault="002B24AE" w:rsidP="002B24AE">
      <w:pPr>
        <w:widowControl w:val="0"/>
        <w:autoSpaceDE w:val="0"/>
        <w:spacing w:after="0"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6.20. Перечень материалов, оборудования и информационных источников, используемых в аттестации</w:t>
      </w:r>
    </w:p>
    <w:p w:rsidR="002B24AE" w:rsidRPr="006F6082" w:rsidRDefault="002B24AE" w:rsidP="002B24AE">
      <w:pPr>
        <w:widowControl w:val="0"/>
        <w:numPr>
          <w:ilvl w:val="0"/>
          <w:numId w:val="37"/>
        </w:numPr>
        <w:suppressAutoHyphens/>
        <w:autoSpaceDE w:val="0"/>
        <w:spacing w:after="0" w:line="360" w:lineRule="auto"/>
        <w:jc w:val="both"/>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таблицы значений функций</w:t>
      </w:r>
    </w:p>
    <w:p w:rsidR="002B24AE" w:rsidRDefault="002B24AE" w:rsidP="002B24AE">
      <w:pPr>
        <w:widowControl w:val="0"/>
        <w:numPr>
          <w:ilvl w:val="0"/>
          <w:numId w:val="37"/>
        </w:numPr>
        <w:suppressAutoHyphens/>
        <w:autoSpaceDE w:val="0"/>
        <w:spacing w:after="0" w:line="360" w:lineRule="auto"/>
        <w:jc w:val="both"/>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справочные материалы</w:t>
      </w:r>
    </w:p>
    <w:p w:rsidR="00D35DA3" w:rsidRDefault="00D35DA3" w:rsidP="00D35DA3">
      <w:pPr>
        <w:widowControl w:val="0"/>
        <w:suppressAutoHyphens/>
        <w:autoSpaceDE w:val="0"/>
        <w:spacing w:after="0" w:line="360" w:lineRule="auto"/>
        <w:jc w:val="both"/>
        <w:rPr>
          <w:rFonts w:ascii="Times New Roman" w:eastAsia="Times New Roman" w:hAnsi="Times New Roman" w:cs="Times New Roman"/>
          <w:sz w:val="20"/>
          <w:szCs w:val="20"/>
        </w:rPr>
      </w:pPr>
    </w:p>
    <w:p w:rsidR="00D35DA3" w:rsidRPr="006F6082" w:rsidRDefault="00D35DA3" w:rsidP="00D35DA3">
      <w:pPr>
        <w:widowControl w:val="0"/>
        <w:suppressAutoHyphens/>
        <w:autoSpaceDE w:val="0"/>
        <w:spacing w:after="0" w:line="360" w:lineRule="auto"/>
        <w:jc w:val="both"/>
        <w:rPr>
          <w:rFonts w:ascii="Times New Roman" w:eastAsia="Times New Roman" w:hAnsi="Times New Roman" w:cs="Times New Roman"/>
          <w:sz w:val="20"/>
          <w:szCs w:val="20"/>
        </w:rPr>
      </w:pPr>
    </w:p>
    <w:p w:rsidR="002B24AE" w:rsidRDefault="002B24AE" w:rsidP="002B24AE">
      <w:pPr>
        <w:jc w:val="both"/>
        <w:rPr>
          <w:rFonts w:ascii="Times New Roman" w:hAnsi="Times New Roman" w:cs="Times New Roman"/>
          <w:b/>
          <w:sz w:val="24"/>
          <w:szCs w:val="24"/>
        </w:rPr>
      </w:pPr>
      <w:r>
        <w:rPr>
          <w:rFonts w:ascii="Times New Roman" w:hAnsi="Times New Roman" w:cs="Times New Roman"/>
          <w:b/>
          <w:sz w:val="24"/>
          <w:szCs w:val="24"/>
        </w:rPr>
        <w:t>Материалы к зачету.</w:t>
      </w:r>
    </w:p>
    <w:p w:rsidR="002B24AE" w:rsidRDefault="002B24AE" w:rsidP="002B24AE">
      <w:pPr>
        <w:jc w:val="both"/>
        <w:rPr>
          <w:rFonts w:ascii="Times New Roman" w:hAnsi="Times New Roman" w:cs="Times New Roman"/>
          <w:b/>
          <w:sz w:val="24"/>
          <w:szCs w:val="24"/>
        </w:rPr>
      </w:pPr>
    </w:p>
    <w:tbl>
      <w:tblPr>
        <w:tblStyle w:val="ab"/>
        <w:tblW w:w="0" w:type="auto"/>
        <w:tblLook w:val="04A0" w:firstRow="1" w:lastRow="0" w:firstColumn="1" w:lastColumn="0" w:noHBand="0" w:noVBand="1"/>
      </w:tblPr>
      <w:tblGrid>
        <w:gridCol w:w="5187"/>
        <w:gridCol w:w="4384"/>
      </w:tblGrid>
      <w:tr w:rsidR="002B24AE" w:rsidRPr="00CD171B" w:rsidTr="00E0611F">
        <w:tc>
          <w:tcPr>
            <w:tcW w:w="7393" w:type="dxa"/>
          </w:tcPr>
          <w:p w:rsidR="002B24AE" w:rsidRPr="00CD171B" w:rsidRDefault="002B24AE" w:rsidP="00E0611F">
            <w:pPr>
              <w:pStyle w:val="1"/>
              <w:outlineLvl w:val="0"/>
              <w:rPr>
                <w:sz w:val="20"/>
              </w:rPr>
            </w:pPr>
            <w:r w:rsidRPr="00CD171B">
              <w:rPr>
                <w:sz w:val="20"/>
              </w:rPr>
              <w:lastRenderedPageBreak/>
              <w:t>Вариант 1</w:t>
            </w:r>
          </w:p>
          <w:p w:rsidR="002B24AE" w:rsidRPr="00CD171B" w:rsidRDefault="002B24AE" w:rsidP="00E0611F">
            <w:pPr>
              <w:spacing w:before="240"/>
              <w:ind w:left="709" w:right="312" w:hanging="142"/>
              <w:rPr>
                <w:rFonts w:ascii="Times New Roman" w:hAnsi="Times New Roman"/>
                <w:sz w:val="20"/>
                <w:szCs w:val="20"/>
              </w:rPr>
            </w:pPr>
            <w:r w:rsidRPr="00CD171B">
              <w:rPr>
                <w:rFonts w:ascii="Times New Roman" w:hAnsi="Times New Roman"/>
                <w:sz w:val="20"/>
                <w:szCs w:val="20"/>
              </w:rPr>
              <w:t>1. В урне 4 белых и 6 черных шаров. Найти вероятность того, что вынимая из урны 3 шара, мы получим: а) больше белых, чем черных; б) больше черных, чем белых.</w:t>
            </w:r>
          </w:p>
          <w:p w:rsidR="002B24AE" w:rsidRPr="00CD171B" w:rsidRDefault="002B24AE" w:rsidP="00E0611F">
            <w:pPr>
              <w:numPr>
                <w:ilvl w:val="0"/>
                <w:numId w:val="7"/>
              </w:numPr>
              <w:spacing w:before="120"/>
              <w:ind w:right="312"/>
              <w:jc w:val="both"/>
              <w:rPr>
                <w:rFonts w:ascii="Times New Roman" w:hAnsi="Times New Roman"/>
                <w:color w:val="000000"/>
                <w:sz w:val="20"/>
                <w:szCs w:val="20"/>
              </w:rPr>
            </w:pPr>
            <w:r w:rsidRPr="00CD171B">
              <w:rPr>
                <w:rFonts w:ascii="Times New Roman" w:hAnsi="Times New Roman"/>
                <w:color w:val="000000"/>
                <w:sz w:val="20"/>
                <w:szCs w:val="20"/>
              </w:rPr>
              <w:t>Два стрелка произвели по одному выстрелу. Вероятность попадания в мишень первым стрелком равна</w:t>
            </w:r>
            <w:r w:rsidRPr="00CD171B">
              <w:rPr>
                <w:rFonts w:ascii="Times New Roman" w:hAnsi="Times New Roman"/>
                <w:noProof/>
                <w:color w:val="000000"/>
                <w:sz w:val="20"/>
                <w:szCs w:val="20"/>
              </w:rPr>
              <w:t xml:space="preserve"> 0,7,</w:t>
            </w:r>
            <w:r w:rsidRPr="00CD171B">
              <w:rPr>
                <w:rFonts w:ascii="Times New Roman" w:hAnsi="Times New Roman"/>
                <w:color w:val="000000"/>
                <w:sz w:val="20"/>
                <w:szCs w:val="20"/>
              </w:rPr>
              <w:t xml:space="preserve"> а вторым</w:t>
            </w:r>
            <w:r w:rsidRPr="00CD171B">
              <w:rPr>
                <w:rFonts w:ascii="Times New Roman" w:hAnsi="Times New Roman"/>
                <w:noProof/>
                <w:color w:val="000000"/>
                <w:sz w:val="20"/>
                <w:szCs w:val="20"/>
              </w:rPr>
              <w:t xml:space="preserve"> — 0,6 </w:t>
            </w:r>
            <w:r w:rsidRPr="00CD171B">
              <w:rPr>
                <w:rFonts w:ascii="Times New Roman" w:hAnsi="Times New Roman"/>
                <w:color w:val="000000"/>
                <w:sz w:val="20"/>
                <w:szCs w:val="20"/>
              </w:rPr>
              <w:t>Найти вероятность того. что хотя бы один из стрелков попал в мишень.</w:t>
            </w:r>
          </w:p>
          <w:p w:rsidR="002B24AE" w:rsidRPr="00CD171B" w:rsidRDefault="002B24AE" w:rsidP="00E0611F">
            <w:pPr>
              <w:numPr>
                <w:ilvl w:val="0"/>
                <w:numId w:val="8"/>
              </w:numPr>
              <w:spacing w:before="120"/>
              <w:ind w:right="312"/>
              <w:jc w:val="both"/>
              <w:rPr>
                <w:rFonts w:ascii="Times New Roman" w:hAnsi="Times New Roman"/>
                <w:sz w:val="20"/>
                <w:szCs w:val="20"/>
              </w:rPr>
            </w:pPr>
            <w:r w:rsidRPr="00CD171B">
              <w:rPr>
                <w:rFonts w:ascii="Times New Roman" w:hAnsi="Times New Roman"/>
                <w:color w:val="000000"/>
                <w:sz w:val="20"/>
                <w:szCs w:val="20"/>
              </w:rPr>
              <w:t xml:space="preserve">Бомбардировщик  может  быть атакован истребителем под разными курсовыми  углами.  Случайная величина  Х  -  курсовой угол,  распределена по закону,  заданному  плотностью  распределения  вероятностей  </w:t>
            </w:r>
            <w:r w:rsidRPr="00CD171B">
              <w:rPr>
                <w:rFonts w:ascii="Times New Roman" w:hAnsi="Times New Roman"/>
                <w:color w:val="000000"/>
                <w:position w:val="-56"/>
                <w:sz w:val="20"/>
                <w:szCs w:val="20"/>
              </w:rPr>
              <w:object w:dxaOrig="3620" w:dyaOrig="1240">
                <v:shape id="_x0000_i1053" type="#_x0000_t75" style="width:162.75pt;height:56.25pt" o:ole="">
                  <v:imagedata r:id="rId71" o:title=""/>
                </v:shape>
                <o:OLEObject Type="Embed" ProgID="Equation.3" ShapeID="_x0000_i1053" DrawAspect="Content" ObjectID="_1587296778" r:id="rId72"/>
              </w:object>
            </w:r>
            <w:r w:rsidRPr="00CD171B">
              <w:rPr>
                <w:rFonts w:ascii="Times New Roman" w:hAnsi="Times New Roman"/>
                <w:color w:val="000000"/>
                <w:sz w:val="20"/>
                <w:szCs w:val="20"/>
              </w:rPr>
              <w:t xml:space="preserve">          Найти коэффициент  А и математическое ожидание случайной величины Х. Вычислить вероятность того, что атакующий истребитель может быть обстрелян, если на бомбардировщике имеется стрелковая  установка,  позволяющая  обстреливать  истребитель,  когда курсовой угол находится  в интервале от </w:t>
            </w:r>
            <w:r w:rsidRPr="00CD171B">
              <w:rPr>
                <w:rFonts w:ascii="Times New Roman" w:hAnsi="Times New Roman"/>
                <w:color w:val="000000"/>
                <w:position w:val="-24"/>
                <w:sz w:val="20"/>
                <w:szCs w:val="20"/>
              </w:rPr>
              <w:object w:dxaOrig="420" w:dyaOrig="620">
                <v:shape id="_x0000_i1054" type="#_x0000_t75" style="width:15.75pt;height:23.25pt" o:ole="">
                  <v:imagedata r:id="rId73" o:title=""/>
                </v:shape>
                <o:OLEObject Type="Embed" ProgID="Equation.3" ShapeID="_x0000_i1054" DrawAspect="Content" ObjectID="_1587296779" r:id="rId74"/>
              </w:object>
            </w:r>
            <w:r w:rsidRPr="00CD171B">
              <w:rPr>
                <w:rFonts w:ascii="Times New Roman" w:hAnsi="Times New Roman"/>
                <w:color w:val="000000"/>
                <w:sz w:val="20"/>
                <w:szCs w:val="20"/>
              </w:rPr>
              <w:t xml:space="preserve">  до  </w:t>
            </w:r>
            <w:r w:rsidRPr="00CD171B">
              <w:rPr>
                <w:rFonts w:ascii="Times New Roman" w:hAnsi="Times New Roman"/>
                <w:color w:val="000000"/>
                <w:position w:val="-24"/>
                <w:sz w:val="20"/>
                <w:szCs w:val="20"/>
              </w:rPr>
              <w:object w:dxaOrig="300" w:dyaOrig="620">
                <v:shape id="_x0000_i1055" type="#_x0000_t75" style="width:11.25pt;height:23.25pt" o:ole="">
                  <v:imagedata r:id="rId75" o:title=""/>
                </v:shape>
                <o:OLEObject Type="Embed" ProgID="Equation.3" ShapeID="_x0000_i1055" DrawAspect="Content" ObjectID="_1587296780" r:id="rId76"/>
              </w:object>
            </w:r>
            <w:r w:rsidRPr="00CD171B">
              <w:rPr>
                <w:rFonts w:ascii="Times New Roman" w:hAnsi="Times New Roman"/>
                <w:color w:val="000000"/>
                <w:sz w:val="20"/>
                <w:szCs w:val="20"/>
              </w:rPr>
              <w:t xml:space="preserve"> .</w:t>
            </w:r>
          </w:p>
          <w:p w:rsidR="002B24AE" w:rsidRPr="00CD171B" w:rsidRDefault="002B24AE" w:rsidP="00E0611F">
            <w:pPr>
              <w:spacing w:before="180"/>
              <w:ind w:left="709" w:right="312" w:hanging="142"/>
              <w:jc w:val="both"/>
              <w:rPr>
                <w:rFonts w:ascii="Times New Roman" w:hAnsi="Times New Roman"/>
                <w:sz w:val="20"/>
                <w:szCs w:val="20"/>
              </w:rPr>
            </w:pPr>
            <w:r w:rsidRPr="00CD171B">
              <w:rPr>
                <w:rFonts w:ascii="Times New Roman" w:hAnsi="Times New Roman"/>
                <w:sz w:val="20"/>
                <w:szCs w:val="20"/>
              </w:rPr>
              <w:t xml:space="preserve">4. </w:t>
            </w:r>
            <w:r w:rsidRPr="00CD171B">
              <w:rPr>
                <w:rFonts w:ascii="Times New Roman" w:hAnsi="Times New Roman"/>
                <w:color w:val="000000"/>
                <w:sz w:val="20"/>
                <w:szCs w:val="20"/>
              </w:rPr>
              <w:t xml:space="preserve">Найти вероятность того, что событие </w:t>
            </w:r>
            <w:r w:rsidRPr="00CD171B">
              <w:rPr>
                <w:rFonts w:ascii="Times New Roman" w:hAnsi="Times New Roman"/>
                <w:i/>
                <w:color w:val="000000"/>
                <w:sz w:val="20"/>
                <w:szCs w:val="20"/>
              </w:rPr>
              <w:t>А</w:t>
            </w:r>
            <w:r w:rsidRPr="00CD171B">
              <w:rPr>
                <w:rFonts w:ascii="Times New Roman" w:hAnsi="Times New Roman"/>
                <w:color w:val="000000"/>
                <w:sz w:val="20"/>
                <w:szCs w:val="20"/>
              </w:rPr>
              <w:t xml:space="preserve"> появится в пяти независимых испытаниях не менее двух раз, если в каждом испытании вероятность появления события </w:t>
            </w:r>
            <w:r w:rsidRPr="00CD171B">
              <w:rPr>
                <w:rFonts w:ascii="Times New Roman" w:hAnsi="Times New Roman"/>
                <w:i/>
                <w:color w:val="000000"/>
                <w:sz w:val="20"/>
                <w:szCs w:val="20"/>
              </w:rPr>
              <w:t>А</w:t>
            </w:r>
            <w:r w:rsidRPr="00CD171B">
              <w:rPr>
                <w:rFonts w:ascii="Times New Roman" w:hAnsi="Times New Roman"/>
                <w:color w:val="000000"/>
                <w:sz w:val="20"/>
                <w:szCs w:val="20"/>
              </w:rPr>
              <w:t xml:space="preserve"> равна</w:t>
            </w:r>
            <w:r w:rsidRPr="00CD171B">
              <w:rPr>
                <w:rFonts w:ascii="Times New Roman" w:hAnsi="Times New Roman"/>
                <w:noProof/>
                <w:color w:val="000000"/>
                <w:sz w:val="20"/>
                <w:szCs w:val="20"/>
              </w:rPr>
              <w:t xml:space="preserve"> 0,3.</w:t>
            </w:r>
          </w:p>
          <w:p w:rsidR="002B24AE" w:rsidRPr="00CD171B" w:rsidRDefault="002B24AE" w:rsidP="00E0611F">
            <w:pPr>
              <w:spacing w:before="180"/>
              <w:ind w:left="709" w:right="312" w:hanging="142"/>
              <w:jc w:val="both"/>
              <w:rPr>
                <w:rFonts w:ascii="Times New Roman" w:hAnsi="Times New Roman"/>
                <w:sz w:val="20"/>
                <w:szCs w:val="20"/>
              </w:rPr>
            </w:pPr>
            <w:r w:rsidRPr="00CD171B">
              <w:rPr>
                <w:rFonts w:ascii="Times New Roman" w:hAnsi="Times New Roman"/>
                <w:sz w:val="20"/>
                <w:szCs w:val="20"/>
              </w:rPr>
              <w:t>5.</w:t>
            </w:r>
            <w:r w:rsidRPr="00CD171B">
              <w:rPr>
                <w:rFonts w:ascii="Times New Roman" w:hAnsi="Times New Roman"/>
                <w:b/>
                <w:sz w:val="20"/>
                <w:szCs w:val="20"/>
              </w:rPr>
              <w:t xml:space="preserve"> </w:t>
            </w:r>
            <w:r w:rsidRPr="00CD171B">
              <w:rPr>
                <w:rFonts w:ascii="Times New Roman" w:hAnsi="Times New Roman"/>
                <w:sz w:val="20"/>
                <w:szCs w:val="20"/>
              </w:rPr>
              <w:t>В урне 4 белых и 3 черных шара. Из нее достают не глядя, один шар. Шары в урне перемешивают. После этого из урны вынимают второй шар. Найти вероятность того, что этот шар будет белым.</w:t>
            </w:r>
          </w:p>
          <w:p w:rsidR="002B24AE" w:rsidRPr="00CD171B" w:rsidRDefault="002B24AE" w:rsidP="00E0611F">
            <w:pPr>
              <w:rPr>
                <w:rFonts w:ascii="Times New Roman" w:hAnsi="Times New Roman"/>
                <w:sz w:val="20"/>
                <w:szCs w:val="20"/>
              </w:rPr>
            </w:pPr>
          </w:p>
        </w:tc>
        <w:tc>
          <w:tcPr>
            <w:tcW w:w="7393" w:type="dxa"/>
          </w:tcPr>
          <w:p w:rsidR="002B24AE" w:rsidRPr="00CD171B" w:rsidRDefault="002B24AE" w:rsidP="00E0611F">
            <w:pPr>
              <w:spacing w:before="120"/>
              <w:ind w:right="312"/>
              <w:jc w:val="center"/>
              <w:rPr>
                <w:rFonts w:ascii="Times New Roman" w:hAnsi="Times New Roman"/>
                <w:sz w:val="20"/>
                <w:szCs w:val="20"/>
              </w:rPr>
            </w:pPr>
            <w:r>
              <w:rPr>
                <w:rFonts w:ascii="Times New Roman" w:hAnsi="Times New Roman"/>
                <w:sz w:val="20"/>
                <w:szCs w:val="20"/>
              </w:rPr>
              <w:t>Вариант 2</w:t>
            </w:r>
          </w:p>
          <w:p w:rsidR="002B24AE" w:rsidRPr="00CD171B" w:rsidRDefault="002B24AE" w:rsidP="00E0611F">
            <w:pPr>
              <w:numPr>
                <w:ilvl w:val="0"/>
                <w:numId w:val="9"/>
              </w:numPr>
              <w:spacing w:before="120"/>
              <w:ind w:right="312"/>
              <w:jc w:val="both"/>
              <w:rPr>
                <w:rFonts w:ascii="Times New Roman" w:hAnsi="Times New Roman"/>
                <w:sz w:val="20"/>
                <w:szCs w:val="20"/>
              </w:rPr>
            </w:pPr>
            <w:r w:rsidRPr="00CD171B">
              <w:rPr>
                <w:rFonts w:ascii="Times New Roman" w:hAnsi="Times New Roman"/>
                <w:sz w:val="20"/>
                <w:szCs w:val="20"/>
              </w:rPr>
              <w:t>По статистическим данным в первой половине мая ( с 1 по 15 ) погожими бывают 11 дней. Какова вероятность, что в случайно выбранные 4 дня не будет дождя?</w:t>
            </w:r>
          </w:p>
          <w:p w:rsidR="002B24AE" w:rsidRPr="00CD171B" w:rsidRDefault="002B24AE" w:rsidP="00E0611F">
            <w:pPr>
              <w:numPr>
                <w:ilvl w:val="0"/>
                <w:numId w:val="9"/>
              </w:numPr>
              <w:spacing w:before="120"/>
              <w:ind w:right="312"/>
              <w:jc w:val="both"/>
              <w:rPr>
                <w:rFonts w:ascii="Times New Roman" w:hAnsi="Times New Roman"/>
                <w:sz w:val="20"/>
                <w:szCs w:val="20"/>
              </w:rPr>
            </w:pPr>
            <w:r w:rsidRPr="00CD171B">
              <w:rPr>
                <w:rFonts w:ascii="Times New Roman" w:hAnsi="Times New Roman"/>
                <w:sz w:val="20"/>
                <w:szCs w:val="20"/>
              </w:rPr>
              <w:t>Два стрелка, независимо один от другого делают по два выстрела (каждый по своей мишени). Вероятность попадания при одном выстреле для первого стрелка 0,4, для второго - 0,5. Найти вероятность того, что в мишени первого стрелка будет больше пробоин.</w:t>
            </w:r>
          </w:p>
          <w:p w:rsidR="002B24AE" w:rsidRPr="00CD171B" w:rsidRDefault="002B24AE" w:rsidP="00E0611F">
            <w:pPr>
              <w:numPr>
                <w:ilvl w:val="0"/>
                <w:numId w:val="9"/>
              </w:numPr>
              <w:spacing w:before="120"/>
              <w:ind w:right="312"/>
              <w:jc w:val="both"/>
              <w:rPr>
                <w:rFonts w:ascii="Times New Roman" w:hAnsi="Times New Roman"/>
                <w:sz w:val="20"/>
                <w:szCs w:val="20"/>
              </w:rPr>
            </w:pPr>
            <w:r w:rsidRPr="00CD171B">
              <w:rPr>
                <w:rFonts w:ascii="Times New Roman" w:hAnsi="Times New Roman"/>
                <w:sz w:val="20"/>
                <w:szCs w:val="20"/>
              </w:rPr>
              <w:t xml:space="preserve">Функция распределения случайной величины Х имеет вид  </w:t>
            </w:r>
            <w:r w:rsidRPr="00CD171B">
              <w:rPr>
                <w:rFonts w:ascii="Times New Roman" w:hAnsi="Times New Roman"/>
                <w:position w:val="-48"/>
                <w:sz w:val="20"/>
                <w:szCs w:val="20"/>
              </w:rPr>
              <w:object w:dxaOrig="2720" w:dyaOrig="1080">
                <v:shape id="_x0000_i1056" type="#_x0000_t75" style="width:135.75pt;height:54pt" o:ole="">
                  <v:imagedata r:id="rId77" o:title=""/>
                </v:shape>
                <o:OLEObject Type="Embed" ProgID="Equation.3" ShapeID="_x0000_i1056" DrawAspect="Content" ObjectID="_1587296781" r:id="rId78"/>
              </w:object>
            </w:r>
            <w:r w:rsidRPr="00CD171B">
              <w:rPr>
                <w:rFonts w:ascii="Times New Roman" w:hAnsi="Times New Roman"/>
                <w:sz w:val="20"/>
                <w:szCs w:val="20"/>
              </w:rPr>
              <w:t xml:space="preserve">  Найти математическое ожидание, моду и дисперсию случайной величины Х, а также вероятность попадания случайной величины в интервал (3, 4).</w:t>
            </w:r>
          </w:p>
          <w:p w:rsidR="002B24AE" w:rsidRPr="00CD171B" w:rsidRDefault="002B24AE" w:rsidP="00E0611F">
            <w:pPr>
              <w:numPr>
                <w:ilvl w:val="0"/>
                <w:numId w:val="9"/>
              </w:numPr>
              <w:spacing w:before="120"/>
              <w:ind w:right="312"/>
              <w:jc w:val="both"/>
              <w:rPr>
                <w:rFonts w:ascii="Times New Roman" w:hAnsi="Times New Roman"/>
                <w:sz w:val="20"/>
                <w:szCs w:val="20"/>
              </w:rPr>
            </w:pPr>
            <w:r w:rsidRPr="00CD171B">
              <w:rPr>
                <w:rFonts w:ascii="Times New Roman" w:hAnsi="Times New Roman"/>
                <w:sz w:val="20"/>
                <w:szCs w:val="20"/>
              </w:rPr>
              <w:t>В цехе 8 моторов. Для каждого мотора вероятность того, что он в данный момент включен, равна  р = 0,8. Найти вероятность того, что в данный момент  а) включено 3 мотора, б) выключены все моторы.</w:t>
            </w:r>
          </w:p>
          <w:p w:rsidR="002B24AE" w:rsidRPr="00CD171B" w:rsidRDefault="002B24AE" w:rsidP="00E0611F">
            <w:pPr>
              <w:numPr>
                <w:ilvl w:val="0"/>
                <w:numId w:val="9"/>
              </w:numPr>
              <w:spacing w:before="120"/>
              <w:ind w:right="312"/>
              <w:jc w:val="both"/>
              <w:rPr>
                <w:rFonts w:ascii="Times New Roman" w:hAnsi="Times New Roman"/>
                <w:sz w:val="20"/>
                <w:szCs w:val="20"/>
              </w:rPr>
            </w:pPr>
            <w:r w:rsidRPr="00CD171B">
              <w:rPr>
                <w:rFonts w:ascii="Times New Roman" w:hAnsi="Times New Roman"/>
                <w:sz w:val="20"/>
                <w:szCs w:val="20"/>
              </w:rPr>
              <w:t xml:space="preserve">Из трех партий резисторов ( в каждой партии 12 резисторов) случайным образом взят для испытания 1 резистор. Какова вероятность, что резистор неисправен, если в первой партии исправных резисторов 4, во второй - 8, а в третьей исправных нет. </w:t>
            </w:r>
          </w:p>
          <w:p w:rsidR="002B24AE" w:rsidRPr="00CD171B" w:rsidRDefault="002B24AE" w:rsidP="00E0611F">
            <w:pPr>
              <w:spacing w:before="120"/>
              <w:ind w:right="312"/>
              <w:jc w:val="both"/>
              <w:rPr>
                <w:rFonts w:ascii="Times New Roman" w:hAnsi="Times New Roman"/>
                <w:sz w:val="20"/>
                <w:szCs w:val="20"/>
              </w:rPr>
            </w:pPr>
          </w:p>
          <w:p w:rsidR="002B24AE" w:rsidRPr="00CD171B" w:rsidRDefault="002B24AE" w:rsidP="00E0611F">
            <w:pPr>
              <w:rPr>
                <w:rFonts w:ascii="Times New Roman" w:hAnsi="Times New Roman"/>
                <w:sz w:val="20"/>
                <w:szCs w:val="20"/>
              </w:rPr>
            </w:pPr>
          </w:p>
        </w:tc>
      </w:tr>
    </w:tbl>
    <w:p w:rsidR="002B24AE" w:rsidRDefault="002B24AE" w:rsidP="00E2329E"/>
    <w:p w:rsidR="00E2329E" w:rsidRDefault="00E2329E" w:rsidP="00E2329E"/>
    <w:p w:rsidR="00A8012F" w:rsidRDefault="00A8012F" w:rsidP="00A8012F">
      <w:pPr>
        <w:tabs>
          <w:tab w:val="left" w:pos="993"/>
        </w:tabs>
        <w:spacing w:after="0" w:line="240" w:lineRule="auto"/>
        <w:ind w:firstLine="709"/>
        <w:jc w:val="both"/>
        <w:rPr>
          <w:rFonts w:ascii="Times New Roman" w:eastAsia="Times New Roman" w:hAnsi="Times New Roman" w:cs="Times New Roman"/>
          <w:sz w:val="28"/>
          <w:szCs w:val="28"/>
        </w:rPr>
      </w:pPr>
    </w:p>
    <w:sectPr w:rsidR="00A8012F" w:rsidSect="00E2329E">
      <w:footerReference w:type="default" r:id="rId79"/>
      <w:pgSz w:w="11906" w:h="16838"/>
      <w:pgMar w:top="719" w:right="850" w:bottom="1134" w:left="1701"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3F7A" w:rsidRDefault="00EE3F7A" w:rsidP="00463EC5">
      <w:pPr>
        <w:spacing w:after="0" w:line="240" w:lineRule="auto"/>
      </w:pPr>
      <w:r>
        <w:separator/>
      </w:r>
    </w:p>
  </w:endnote>
  <w:endnote w:type="continuationSeparator" w:id="0">
    <w:p w:rsidR="00EE3F7A" w:rsidRDefault="00EE3F7A" w:rsidP="00463E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HiddenHorzOCR">
    <w:altName w:val="Arial Unicode MS"/>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631422"/>
      <w:docPartObj>
        <w:docPartGallery w:val="Page Numbers (Bottom of Page)"/>
        <w:docPartUnique/>
      </w:docPartObj>
    </w:sdtPr>
    <w:sdtEndPr/>
    <w:sdtContent>
      <w:p w:rsidR="00D35DA3" w:rsidRDefault="00F14131">
        <w:pPr>
          <w:pStyle w:val="af0"/>
          <w:jc w:val="right"/>
        </w:pPr>
        <w:r>
          <w:fldChar w:fldCharType="begin"/>
        </w:r>
        <w:r>
          <w:instrText xml:space="preserve"> PAGE   \* MERGEFORMAT </w:instrText>
        </w:r>
        <w:r>
          <w:fldChar w:fldCharType="separate"/>
        </w:r>
        <w:r w:rsidR="009F0DDD">
          <w:rPr>
            <w:noProof/>
          </w:rPr>
          <w:t>2</w:t>
        </w:r>
        <w:r>
          <w:rPr>
            <w:noProof/>
          </w:rPr>
          <w:fldChar w:fldCharType="end"/>
        </w:r>
      </w:p>
    </w:sdtContent>
  </w:sdt>
  <w:p w:rsidR="00D35DA3" w:rsidRDefault="00D35DA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3F7A" w:rsidRDefault="00EE3F7A" w:rsidP="00463EC5">
      <w:pPr>
        <w:spacing w:after="0" w:line="240" w:lineRule="auto"/>
      </w:pPr>
      <w:r>
        <w:separator/>
      </w:r>
    </w:p>
  </w:footnote>
  <w:footnote w:type="continuationSeparator" w:id="0">
    <w:p w:rsidR="00EE3F7A" w:rsidRDefault="00EE3F7A" w:rsidP="00463EC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lvl>
  </w:abstractNum>
  <w:abstractNum w:abstractNumId="1" w15:restartNumberingAfterBreak="0">
    <w:nsid w:val="00000003"/>
    <w:multiLevelType w:val="singleLevel"/>
    <w:tmpl w:val="00000003"/>
    <w:name w:val="WW8Num3"/>
    <w:lvl w:ilvl="0">
      <w:start w:val="1"/>
      <w:numFmt w:val="decimal"/>
      <w:lvlText w:val="%1."/>
      <w:lvlJc w:val="left"/>
      <w:pPr>
        <w:tabs>
          <w:tab w:val="num" w:pos="1065"/>
        </w:tabs>
        <w:ind w:left="1065" w:hanging="705"/>
      </w:pPr>
    </w:lvl>
  </w:abstractNum>
  <w:abstractNum w:abstractNumId="2" w15:restartNumberingAfterBreak="0">
    <w:nsid w:val="00000004"/>
    <w:multiLevelType w:val="multilevel"/>
    <w:tmpl w:val="00000004"/>
    <w:name w:val="WW8Num4"/>
    <w:lvl w:ilvl="0">
      <w:start w:val="1"/>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ru-RU"/>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3" w15:restartNumberingAfterBreak="0">
    <w:nsid w:val="00000005"/>
    <w:multiLevelType w:val="multilevel"/>
    <w:tmpl w:val="00000005"/>
    <w:name w:val="WW8Num5"/>
    <w:lvl w:ilvl="0">
      <w:start w:val="5"/>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ru-RU"/>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4" w15:restartNumberingAfterBreak="0">
    <w:nsid w:val="00000006"/>
    <w:multiLevelType w:val="singleLevel"/>
    <w:tmpl w:val="00000006"/>
    <w:name w:val="WW8Num6"/>
    <w:lvl w:ilvl="0">
      <w:start w:val="1"/>
      <w:numFmt w:val="decimal"/>
      <w:lvlText w:val="%1."/>
      <w:lvlJc w:val="left"/>
      <w:pPr>
        <w:tabs>
          <w:tab w:val="num" w:pos="0"/>
        </w:tabs>
        <w:ind w:left="720" w:hanging="360"/>
      </w:pPr>
    </w:lvl>
  </w:abstractNum>
  <w:abstractNum w:abstractNumId="5" w15:restartNumberingAfterBreak="0">
    <w:nsid w:val="00000007"/>
    <w:multiLevelType w:val="singleLevel"/>
    <w:tmpl w:val="00000007"/>
    <w:name w:val="WW8Num7"/>
    <w:lvl w:ilvl="0">
      <w:start w:val="1"/>
      <w:numFmt w:val="decimal"/>
      <w:lvlText w:val="%1."/>
      <w:lvlJc w:val="left"/>
      <w:pPr>
        <w:tabs>
          <w:tab w:val="num" w:pos="0"/>
        </w:tabs>
        <w:ind w:left="720" w:hanging="360"/>
      </w:pPr>
    </w:lvl>
  </w:abstractNum>
  <w:abstractNum w:abstractNumId="6" w15:restartNumberingAfterBreak="0">
    <w:nsid w:val="00000008"/>
    <w:multiLevelType w:val="singleLevel"/>
    <w:tmpl w:val="00000008"/>
    <w:name w:val="WW8Num8"/>
    <w:lvl w:ilvl="0">
      <w:start w:val="1"/>
      <w:numFmt w:val="decimal"/>
      <w:lvlText w:val="%1."/>
      <w:lvlJc w:val="left"/>
      <w:pPr>
        <w:tabs>
          <w:tab w:val="num" w:pos="520"/>
        </w:tabs>
        <w:ind w:left="520" w:hanging="360"/>
      </w:pPr>
    </w:lvl>
  </w:abstractNum>
  <w:abstractNum w:abstractNumId="7" w15:restartNumberingAfterBreak="0">
    <w:nsid w:val="00000009"/>
    <w:multiLevelType w:val="multilevel"/>
    <w:tmpl w:val="00000009"/>
    <w:lvl w:ilvl="0">
      <w:start w:val="1"/>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ru-RU"/>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8" w15:restartNumberingAfterBreak="0">
    <w:nsid w:val="0000000A"/>
    <w:multiLevelType w:val="singleLevel"/>
    <w:tmpl w:val="0000000A"/>
    <w:name w:val="WW8Num10"/>
    <w:lvl w:ilvl="0">
      <w:start w:val="1"/>
      <w:numFmt w:val="bullet"/>
      <w:lvlText w:val=""/>
      <w:lvlJc w:val="left"/>
      <w:pPr>
        <w:tabs>
          <w:tab w:val="num" w:pos="1425"/>
        </w:tabs>
        <w:ind w:left="1425" w:hanging="360"/>
      </w:pPr>
      <w:rPr>
        <w:rFonts w:ascii="Symbol" w:hAnsi="Symbol"/>
        <w:b w:val="0"/>
      </w:rPr>
    </w:lvl>
  </w:abstractNum>
  <w:abstractNum w:abstractNumId="9" w15:restartNumberingAfterBreak="0">
    <w:nsid w:val="00E327DA"/>
    <w:multiLevelType w:val="multilevel"/>
    <w:tmpl w:val="65C21D2A"/>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789" w:hanging="1080"/>
      </w:pPr>
      <w:rPr>
        <w:rFonts w:hint="default"/>
        <w:b/>
      </w:rPr>
    </w:lvl>
    <w:lvl w:ilvl="4">
      <w:start w:val="1"/>
      <w:numFmt w:val="decimal"/>
      <w:isLgl/>
      <w:lvlText w:val="%1.%2.%3.%4.%5."/>
      <w:lvlJc w:val="left"/>
      <w:pPr>
        <w:ind w:left="1789" w:hanging="1080"/>
      </w:pPr>
      <w:rPr>
        <w:rFonts w:hint="default"/>
        <w:b/>
      </w:rPr>
    </w:lvl>
    <w:lvl w:ilvl="5">
      <w:start w:val="1"/>
      <w:numFmt w:val="decimal"/>
      <w:isLgl/>
      <w:lvlText w:val="%1.%2.%3.%4.%5.%6."/>
      <w:lvlJc w:val="left"/>
      <w:pPr>
        <w:ind w:left="2149" w:hanging="1440"/>
      </w:pPr>
      <w:rPr>
        <w:rFonts w:hint="default"/>
        <w:b/>
      </w:rPr>
    </w:lvl>
    <w:lvl w:ilvl="6">
      <w:start w:val="1"/>
      <w:numFmt w:val="decimal"/>
      <w:isLgl/>
      <w:lvlText w:val="%1.%2.%3.%4.%5.%6.%7."/>
      <w:lvlJc w:val="left"/>
      <w:pPr>
        <w:ind w:left="2509" w:hanging="1800"/>
      </w:pPr>
      <w:rPr>
        <w:rFonts w:hint="default"/>
        <w:b/>
      </w:rPr>
    </w:lvl>
    <w:lvl w:ilvl="7">
      <w:start w:val="1"/>
      <w:numFmt w:val="decimal"/>
      <w:isLgl/>
      <w:lvlText w:val="%1.%2.%3.%4.%5.%6.%7.%8."/>
      <w:lvlJc w:val="left"/>
      <w:pPr>
        <w:ind w:left="2509" w:hanging="1800"/>
      </w:pPr>
      <w:rPr>
        <w:rFonts w:hint="default"/>
        <w:b/>
      </w:rPr>
    </w:lvl>
    <w:lvl w:ilvl="8">
      <w:start w:val="1"/>
      <w:numFmt w:val="decimal"/>
      <w:isLgl/>
      <w:lvlText w:val="%1.%2.%3.%4.%5.%6.%7.%8.%9."/>
      <w:lvlJc w:val="left"/>
      <w:pPr>
        <w:ind w:left="2869" w:hanging="2160"/>
      </w:pPr>
      <w:rPr>
        <w:rFonts w:hint="default"/>
        <w:b/>
      </w:rPr>
    </w:lvl>
  </w:abstractNum>
  <w:abstractNum w:abstractNumId="10" w15:restartNumberingAfterBreak="0">
    <w:nsid w:val="044E415A"/>
    <w:multiLevelType w:val="hybridMultilevel"/>
    <w:tmpl w:val="924AAABA"/>
    <w:lvl w:ilvl="0" w:tplc="A558C9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0AA05211"/>
    <w:multiLevelType w:val="hybridMultilevel"/>
    <w:tmpl w:val="25E63D84"/>
    <w:lvl w:ilvl="0" w:tplc="A558C9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0B6B2896"/>
    <w:multiLevelType w:val="hybridMultilevel"/>
    <w:tmpl w:val="583676C6"/>
    <w:lvl w:ilvl="0" w:tplc="A558C942">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3" w15:restartNumberingAfterBreak="0">
    <w:nsid w:val="126A27BA"/>
    <w:multiLevelType w:val="hybridMultilevel"/>
    <w:tmpl w:val="903E0956"/>
    <w:lvl w:ilvl="0" w:tplc="A4F6FA7E">
      <w:start w:val="65535"/>
      <w:numFmt w:val="bullet"/>
      <w:lvlText w:val="-"/>
      <w:lvlJc w:val="left"/>
      <w:pPr>
        <w:ind w:left="786"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163352C8"/>
    <w:multiLevelType w:val="hybridMultilevel"/>
    <w:tmpl w:val="54C6AC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BA535BA"/>
    <w:multiLevelType w:val="singleLevel"/>
    <w:tmpl w:val="BF023A92"/>
    <w:lvl w:ilvl="0">
      <w:start w:val="2"/>
      <w:numFmt w:val="decimal"/>
      <w:lvlText w:val="%1. "/>
      <w:legacy w:legacy="1" w:legacySpace="0" w:legacyIndent="283"/>
      <w:lvlJc w:val="left"/>
      <w:pPr>
        <w:ind w:left="850" w:hanging="283"/>
      </w:pPr>
      <w:rPr>
        <w:rFonts w:ascii="Times New Roman" w:hAnsi="Times New Roman" w:hint="default"/>
        <w:b w:val="0"/>
        <w:i w:val="0"/>
        <w:sz w:val="20"/>
        <w:u w:val="none"/>
      </w:rPr>
    </w:lvl>
  </w:abstractNum>
  <w:abstractNum w:abstractNumId="16" w15:restartNumberingAfterBreak="0">
    <w:nsid w:val="1D3D69D3"/>
    <w:multiLevelType w:val="hybridMultilevel"/>
    <w:tmpl w:val="443658AC"/>
    <w:lvl w:ilvl="0" w:tplc="A558C9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AC05137"/>
    <w:multiLevelType w:val="hybridMultilevel"/>
    <w:tmpl w:val="663A5CB0"/>
    <w:lvl w:ilvl="0" w:tplc="9DC892E8">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8" w15:restartNumberingAfterBreak="0">
    <w:nsid w:val="2FF8055B"/>
    <w:multiLevelType w:val="multilevel"/>
    <w:tmpl w:val="4EDCC522"/>
    <w:lvl w:ilvl="0">
      <w:start w:val="1"/>
      <w:numFmt w:val="decimal"/>
      <w:lvlText w:val="%1"/>
      <w:lvlJc w:val="left"/>
      <w:pPr>
        <w:ind w:left="675" w:hanging="675"/>
      </w:pPr>
    </w:lvl>
    <w:lvl w:ilvl="1">
      <w:start w:val="1"/>
      <w:numFmt w:val="decimal"/>
      <w:lvlText w:val="%1.%2"/>
      <w:lvlJc w:val="left"/>
      <w:pPr>
        <w:ind w:left="675" w:hanging="67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9" w15:restartNumberingAfterBreak="0">
    <w:nsid w:val="34C77765"/>
    <w:multiLevelType w:val="hybridMultilevel"/>
    <w:tmpl w:val="4F8CFD00"/>
    <w:lvl w:ilvl="0" w:tplc="A558C9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5D97538"/>
    <w:multiLevelType w:val="hybridMultilevel"/>
    <w:tmpl w:val="EA764AAC"/>
    <w:lvl w:ilvl="0" w:tplc="A558C9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1AC34EC"/>
    <w:multiLevelType w:val="hybridMultilevel"/>
    <w:tmpl w:val="D0780FB2"/>
    <w:lvl w:ilvl="0" w:tplc="B5E6D9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6D51FDA"/>
    <w:multiLevelType w:val="hybridMultilevel"/>
    <w:tmpl w:val="2182E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9F20324"/>
    <w:multiLevelType w:val="hybridMultilevel"/>
    <w:tmpl w:val="D902BAB6"/>
    <w:lvl w:ilvl="0" w:tplc="DD36EAD0">
      <w:start w:val="1"/>
      <w:numFmt w:val="bullet"/>
      <w:lvlText w:val=""/>
      <w:lvlJc w:val="left"/>
      <w:pPr>
        <w:ind w:left="1120" w:hanging="360"/>
      </w:pPr>
      <w:rPr>
        <w:rFonts w:ascii="Symbol" w:hAnsi="Symbol"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24" w15:restartNumberingAfterBreak="0">
    <w:nsid w:val="4B5242C8"/>
    <w:multiLevelType w:val="hybridMultilevel"/>
    <w:tmpl w:val="934E8652"/>
    <w:lvl w:ilvl="0" w:tplc="F84640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53F189B3"/>
    <w:multiLevelType w:val="singleLevel"/>
    <w:tmpl w:val="53F189B3"/>
    <w:name w:val="Нумерованный список 4"/>
    <w:lvl w:ilvl="0">
      <w:start w:val="2"/>
      <w:numFmt w:val="upperRoman"/>
      <w:lvlText w:val="%1. "/>
      <w:lvlJc w:val="left"/>
      <w:rPr>
        <w:b w:val="0"/>
        <w:i w:val="0"/>
        <w:sz w:val="20"/>
      </w:rPr>
    </w:lvl>
  </w:abstractNum>
  <w:abstractNum w:abstractNumId="26" w15:restartNumberingAfterBreak="0">
    <w:nsid w:val="53F189B6"/>
    <w:multiLevelType w:val="multilevel"/>
    <w:tmpl w:val="53F189B6"/>
    <w:name w:val="Нумерованный список 7"/>
    <w:lvl w:ilvl="0">
      <w:start w:val="1"/>
      <w:numFmt w:val="decimal"/>
      <w:lvlText w:val="%1."/>
      <w:lvlJc w:val="left"/>
    </w:lvl>
    <w:lvl w:ilvl="1">
      <w:numFmt w:val="none"/>
      <w:lvlText w:val=""/>
      <w:lvlJc w:val="left"/>
    </w:lvl>
    <w:lvl w:ilvl="2">
      <w:numFmt w:val="none"/>
      <w:lvlText w:val=""/>
      <w:lvlJc w:val="left"/>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7" w15:restartNumberingAfterBreak="0">
    <w:nsid w:val="53F189BF"/>
    <w:multiLevelType w:val="singleLevel"/>
    <w:tmpl w:val="53F189BF"/>
    <w:name w:val="Нумерованный список 16"/>
    <w:lvl w:ilvl="0">
      <w:start w:val="1"/>
      <w:numFmt w:val="upperRoman"/>
      <w:lvlText w:val="%1."/>
      <w:lvlJc w:val="left"/>
    </w:lvl>
  </w:abstractNum>
  <w:abstractNum w:abstractNumId="28" w15:restartNumberingAfterBreak="0">
    <w:nsid w:val="53F189DA"/>
    <w:multiLevelType w:val="multilevel"/>
    <w:tmpl w:val="53F189DA"/>
    <w:name w:val="Нумерованный список 43"/>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9" w15:restartNumberingAfterBreak="0">
    <w:nsid w:val="53F1E5DA"/>
    <w:multiLevelType w:val="multilevel"/>
    <w:tmpl w:val="53F1E5DA"/>
    <w:name w:val="Нумерованный список 3"/>
    <w:lvl w:ilvl="0">
      <w:start w:val="1"/>
      <w:numFmt w:val="decimal"/>
      <w:lvlText w:val="%1."/>
      <w:lvlJc w:val="left"/>
      <w:rPr>
        <w:b/>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0" w15:restartNumberingAfterBreak="0">
    <w:nsid w:val="54D66DC0"/>
    <w:multiLevelType w:val="hybridMultilevel"/>
    <w:tmpl w:val="A86CAAB6"/>
    <w:lvl w:ilvl="0" w:tplc="94C4B8F0">
      <w:start w:val="1"/>
      <w:numFmt w:val="decimal"/>
      <w:lvlText w:val="%1."/>
      <w:lvlJc w:val="left"/>
      <w:pPr>
        <w:ind w:left="644" w:hanging="360"/>
      </w:pPr>
      <w:rPr>
        <w:rFonts w:hint="default"/>
      </w:rPr>
    </w:lvl>
    <w:lvl w:ilvl="1" w:tplc="79286AA8">
      <w:numFmt w:val="none"/>
      <w:lvlText w:val=""/>
      <w:lvlJc w:val="left"/>
      <w:pPr>
        <w:tabs>
          <w:tab w:val="num" w:pos="360"/>
        </w:tabs>
      </w:pPr>
    </w:lvl>
    <w:lvl w:ilvl="2" w:tplc="47FCE5A4">
      <w:numFmt w:val="none"/>
      <w:lvlText w:val=""/>
      <w:lvlJc w:val="left"/>
      <w:pPr>
        <w:tabs>
          <w:tab w:val="num" w:pos="360"/>
        </w:tabs>
      </w:pPr>
    </w:lvl>
    <w:lvl w:ilvl="3" w:tplc="45A05824">
      <w:numFmt w:val="none"/>
      <w:lvlText w:val=""/>
      <w:lvlJc w:val="left"/>
      <w:pPr>
        <w:tabs>
          <w:tab w:val="num" w:pos="360"/>
        </w:tabs>
      </w:pPr>
    </w:lvl>
    <w:lvl w:ilvl="4" w:tplc="B97A1F5C">
      <w:numFmt w:val="none"/>
      <w:lvlText w:val=""/>
      <w:lvlJc w:val="left"/>
      <w:pPr>
        <w:tabs>
          <w:tab w:val="num" w:pos="360"/>
        </w:tabs>
      </w:pPr>
    </w:lvl>
    <w:lvl w:ilvl="5" w:tplc="8DC09A0E">
      <w:numFmt w:val="none"/>
      <w:lvlText w:val=""/>
      <w:lvlJc w:val="left"/>
      <w:pPr>
        <w:tabs>
          <w:tab w:val="num" w:pos="360"/>
        </w:tabs>
      </w:pPr>
    </w:lvl>
    <w:lvl w:ilvl="6" w:tplc="95C0500A">
      <w:numFmt w:val="none"/>
      <w:lvlText w:val=""/>
      <w:lvlJc w:val="left"/>
      <w:pPr>
        <w:tabs>
          <w:tab w:val="num" w:pos="360"/>
        </w:tabs>
      </w:pPr>
    </w:lvl>
    <w:lvl w:ilvl="7" w:tplc="E56AB738">
      <w:numFmt w:val="none"/>
      <w:lvlText w:val=""/>
      <w:lvlJc w:val="left"/>
      <w:pPr>
        <w:tabs>
          <w:tab w:val="num" w:pos="360"/>
        </w:tabs>
      </w:pPr>
    </w:lvl>
    <w:lvl w:ilvl="8" w:tplc="6AAE169A">
      <w:numFmt w:val="none"/>
      <w:lvlText w:val=""/>
      <w:lvlJc w:val="left"/>
      <w:pPr>
        <w:tabs>
          <w:tab w:val="num" w:pos="360"/>
        </w:tabs>
      </w:pPr>
    </w:lvl>
  </w:abstractNum>
  <w:abstractNum w:abstractNumId="31" w15:restartNumberingAfterBreak="0">
    <w:nsid w:val="5A1F0E79"/>
    <w:multiLevelType w:val="hybridMultilevel"/>
    <w:tmpl w:val="F31E5FF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2" w15:restartNumberingAfterBreak="0">
    <w:nsid w:val="5D86309F"/>
    <w:multiLevelType w:val="multilevel"/>
    <w:tmpl w:val="624C8E3A"/>
    <w:lvl w:ilvl="0">
      <w:start w:val="1"/>
      <w:numFmt w:val="decimal"/>
      <w:lvlText w:val="%1"/>
      <w:lvlJc w:val="left"/>
      <w:pPr>
        <w:ind w:left="480" w:hanging="480"/>
      </w:pPr>
    </w:lvl>
    <w:lvl w:ilvl="1">
      <w:start w:val="1"/>
      <w:numFmt w:val="decimal"/>
      <w:lvlText w:val="%1.%2"/>
      <w:lvlJc w:val="left"/>
      <w:pPr>
        <w:ind w:left="960" w:hanging="480"/>
      </w:pPr>
    </w:lvl>
    <w:lvl w:ilvl="2">
      <w:start w:val="2"/>
      <w:numFmt w:val="decimal"/>
      <w:lvlText w:val="%1.%2.%3"/>
      <w:lvlJc w:val="left"/>
      <w:pPr>
        <w:ind w:left="830" w:hanging="720"/>
      </w:pPr>
      <w:rPr>
        <w:sz w:val="28"/>
        <w:szCs w:val="28"/>
      </w:rPr>
    </w:lvl>
    <w:lvl w:ilvl="3">
      <w:start w:val="1"/>
      <w:numFmt w:val="decimal"/>
      <w:lvlText w:val="%1.%2.%3.%4"/>
      <w:lvlJc w:val="left"/>
      <w:pPr>
        <w:ind w:left="2160" w:hanging="720"/>
      </w:pPr>
    </w:lvl>
    <w:lvl w:ilvl="4">
      <w:start w:val="1"/>
      <w:numFmt w:val="decimal"/>
      <w:lvlText w:val="%1.%2.%3.%4.%5"/>
      <w:lvlJc w:val="left"/>
      <w:pPr>
        <w:ind w:left="3000" w:hanging="1080"/>
      </w:pPr>
    </w:lvl>
    <w:lvl w:ilvl="5">
      <w:start w:val="1"/>
      <w:numFmt w:val="decimal"/>
      <w:lvlText w:val="%1.%2.%3.%4.%5.%6"/>
      <w:lvlJc w:val="left"/>
      <w:pPr>
        <w:ind w:left="3480" w:hanging="1080"/>
      </w:pPr>
    </w:lvl>
    <w:lvl w:ilvl="6">
      <w:start w:val="1"/>
      <w:numFmt w:val="decimal"/>
      <w:lvlText w:val="%1.%2.%3.%4.%5.%6.%7"/>
      <w:lvlJc w:val="left"/>
      <w:pPr>
        <w:ind w:left="4320" w:hanging="1440"/>
      </w:pPr>
    </w:lvl>
    <w:lvl w:ilvl="7">
      <w:start w:val="1"/>
      <w:numFmt w:val="decimal"/>
      <w:lvlText w:val="%1.%2.%3.%4.%5.%6.%7.%8"/>
      <w:lvlJc w:val="left"/>
      <w:pPr>
        <w:ind w:left="4800" w:hanging="1440"/>
      </w:pPr>
    </w:lvl>
    <w:lvl w:ilvl="8">
      <w:start w:val="1"/>
      <w:numFmt w:val="decimal"/>
      <w:lvlText w:val="%1.%2.%3.%4.%5.%6.%7.%8.%9"/>
      <w:lvlJc w:val="left"/>
      <w:pPr>
        <w:ind w:left="5640" w:hanging="1800"/>
      </w:pPr>
    </w:lvl>
  </w:abstractNum>
  <w:abstractNum w:abstractNumId="33" w15:restartNumberingAfterBreak="0">
    <w:nsid w:val="62937392"/>
    <w:multiLevelType w:val="hybridMultilevel"/>
    <w:tmpl w:val="9C2244E0"/>
    <w:lvl w:ilvl="0" w:tplc="A558C9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6CA372EF"/>
    <w:multiLevelType w:val="hybridMultilevel"/>
    <w:tmpl w:val="ED22BA12"/>
    <w:lvl w:ilvl="0" w:tplc="D598D5C2">
      <w:start w:val="1"/>
      <w:numFmt w:val="decimal"/>
      <w:lvlText w:val="%1."/>
      <w:lvlJc w:val="left"/>
      <w:pPr>
        <w:ind w:left="720" w:hanging="360"/>
      </w:pPr>
      <w:rPr>
        <w:rFonts w:ascii="Times New Roman" w:hAnsi="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F7368F6"/>
    <w:multiLevelType w:val="hybridMultilevel"/>
    <w:tmpl w:val="5F8E6198"/>
    <w:lvl w:ilvl="0" w:tplc="6C929ED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FBB31FF"/>
    <w:multiLevelType w:val="hybridMultilevel"/>
    <w:tmpl w:val="3D183CFA"/>
    <w:lvl w:ilvl="0" w:tplc="AF8624B0">
      <w:start w:val="1"/>
      <w:numFmt w:val="decimal"/>
      <w:lvlText w:val="%1."/>
      <w:lvlJc w:val="left"/>
      <w:pPr>
        <w:tabs>
          <w:tab w:val="num" w:pos="1080"/>
        </w:tabs>
        <w:ind w:left="1080" w:hanging="360"/>
      </w:pPr>
      <w:rPr>
        <w:rFonts w:hint="default"/>
      </w:rPr>
    </w:lvl>
    <w:lvl w:ilvl="1" w:tplc="EFCAC994">
      <w:start w:val="1"/>
      <w:numFmt w:val="decimal"/>
      <w:lvlText w:val="%2."/>
      <w:lvlJc w:val="left"/>
      <w:pPr>
        <w:tabs>
          <w:tab w:val="num" w:pos="1800"/>
        </w:tabs>
        <w:ind w:left="1800" w:hanging="360"/>
      </w:pPr>
      <w:rPr>
        <w:rFonts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7" w15:restartNumberingAfterBreak="0">
    <w:nsid w:val="740E7E0F"/>
    <w:multiLevelType w:val="hybridMultilevel"/>
    <w:tmpl w:val="2182E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C087F79"/>
    <w:multiLevelType w:val="singleLevel"/>
    <w:tmpl w:val="521C533E"/>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39" w15:restartNumberingAfterBreak="0">
    <w:nsid w:val="7FAF22E5"/>
    <w:multiLevelType w:val="hybridMultilevel"/>
    <w:tmpl w:val="A7E0C6B4"/>
    <w:lvl w:ilvl="0" w:tplc="DD36EAD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29"/>
  </w:num>
  <w:num w:numId="2">
    <w:abstractNumId w:val="35"/>
  </w:num>
  <w:num w:numId="3">
    <w:abstractNumId w:val="6"/>
  </w:num>
  <w:num w:numId="4">
    <w:abstractNumId w:val="19"/>
  </w:num>
  <w:num w:numId="5">
    <w:abstractNumId w:val="12"/>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15"/>
    <w:lvlOverride w:ilvl="0">
      <w:lvl w:ilvl="0">
        <w:start w:val="1"/>
        <w:numFmt w:val="decimal"/>
        <w:lvlText w:val="%1. "/>
        <w:legacy w:legacy="1" w:legacySpace="0" w:legacyIndent="283"/>
        <w:lvlJc w:val="left"/>
        <w:pPr>
          <w:ind w:left="850" w:hanging="283"/>
        </w:pPr>
        <w:rPr>
          <w:rFonts w:ascii="Times New Roman" w:hAnsi="Times New Roman" w:hint="default"/>
          <w:b w:val="0"/>
          <w:i w:val="0"/>
          <w:sz w:val="20"/>
          <w:u w:val="none"/>
        </w:rPr>
      </w:lvl>
    </w:lvlOverride>
  </w:num>
  <w:num w:numId="9">
    <w:abstractNumId w:val="38"/>
  </w:num>
  <w:num w:numId="10">
    <w:abstractNumId w:val="34"/>
  </w:num>
  <w:num w:numId="11">
    <w:abstractNumId w:val="36"/>
  </w:num>
  <w:num w:numId="12">
    <w:abstractNumId w:val="11"/>
  </w:num>
  <w:num w:numId="13">
    <w:abstractNumId w:val="21"/>
  </w:num>
  <w:num w:numId="14">
    <w:abstractNumId w:val="39"/>
  </w:num>
  <w:num w:numId="15">
    <w:abstractNumId w:val="23"/>
  </w:num>
  <w:num w:numId="16">
    <w:abstractNumId w:val="32"/>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9"/>
  </w:num>
  <w:num w:numId="20">
    <w:abstractNumId w:val="20"/>
  </w:num>
  <w:num w:numId="21">
    <w:abstractNumId w:val="10"/>
  </w:num>
  <w:num w:numId="22">
    <w:abstractNumId w:val="31"/>
  </w:num>
  <w:num w:numId="23">
    <w:abstractNumId w:val="16"/>
  </w:num>
  <w:num w:numId="24">
    <w:abstractNumId w:val="33"/>
  </w:num>
  <w:num w:numId="25">
    <w:abstractNumId w:val="18"/>
  </w:num>
  <w:num w:numId="26">
    <w:abstractNumId w:val="25"/>
  </w:num>
  <w:num w:numId="27">
    <w:abstractNumId w:val="26"/>
  </w:num>
  <w:num w:numId="28">
    <w:abstractNumId w:val="27"/>
  </w:num>
  <w:num w:numId="29">
    <w:abstractNumId w:val="28"/>
  </w:num>
  <w:num w:numId="30">
    <w:abstractNumId w:val="0"/>
  </w:num>
  <w:num w:numId="31">
    <w:abstractNumId w:val="1"/>
  </w:num>
  <w:num w:numId="32">
    <w:abstractNumId w:val="2"/>
  </w:num>
  <w:num w:numId="33">
    <w:abstractNumId w:val="3"/>
  </w:num>
  <w:num w:numId="34">
    <w:abstractNumId w:val="4"/>
  </w:num>
  <w:num w:numId="35">
    <w:abstractNumId w:val="5"/>
  </w:num>
  <w:num w:numId="36">
    <w:abstractNumId w:val="7"/>
  </w:num>
  <w:num w:numId="37">
    <w:abstractNumId w:val="8"/>
  </w:num>
  <w:num w:numId="38">
    <w:abstractNumId w:val="14"/>
  </w:num>
  <w:num w:numId="39">
    <w:abstractNumId w:val="30"/>
  </w:num>
  <w:num w:numId="40">
    <w:abstractNumId w:val="22"/>
  </w:num>
  <w:num w:numId="41">
    <w:abstractNumId w:val="37"/>
  </w:num>
  <w:num w:numId="4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283019"/>
    <w:rsid w:val="00032ACA"/>
    <w:rsid w:val="000F5DA0"/>
    <w:rsid w:val="00124438"/>
    <w:rsid w:val="001254F3"/>
    <w:rsid w:val="00130D4B"/>
    <w:rsid w:val="0014325D"/>
    <w:rsid w:val="001A5D5A"/>
    <w:rsid w:val="00283019"/>
    <w:rsid w:val="002B24AE"/>
    <w:rsid w:val="003601CC"/>
    <w:rsid w:val="003665F0"/>
    <w:rsid w:val="003D76A3"/>
    <w:rsid w:val="00463EC5"/>
    <w:rsid w:val="0049721A"/>
    <w:rsid w:val="004F4361"/>
    <w:rsid w:val="0055290E"/>
    <w:rsid w:val="005B1CA2"/>
    <w:rsid w:val="006774F4"/>
    <w:rsid w:val="007548F3"/>
    <w:rsid w:val="00757356"/>
    <w:rsid w:val="0079469E"/>
    <w:rsid w:val="00797B2A"/>
    <w:rsid w:val="00811489"/>
    <w:rsid w:val="008178DD"/>
    <w:rsid w:val="0084210D"/>
    <w:rsid w:val="008902EB"/>
    <w:rsid w:val="008D39C0"/>
    <w:rsid w:val="00964A01"/>
    <w:rsid w:val="00967B0C"/>
    <w:rsid w:val="009B660F"/>
    <w:rsid w:val="009F0DDD"/>
    <w:rsid w:val="00A8012F"/>
    <w:rsid w:val="00A8228C"/>
    <w:rsid w:val="00AC7358"/>
    <w:rsid w:val="00AD6F3D"/>
    <w:rsid w:val="00B40771"/>
    <w:rsid w:val="00B753F1"/>
    <w:rsid w:val="00B80EA8"/>
    <w:rsid w:val="00B82AC8"/>
    <w:rsid w:val="00BE1668"/>
    <w:rsid w:val="00CB5245"/>
    <w:rsid w:val="00D13A68"/>
    <w:rsid w:val="00D35DA3"/>
    <w:rsid w:val="00DF2CC5"/>
    <w:rsid w:val="00E2329E"/>
    <w:rsid w:val="00E4554C"/>
    <w:rsid w:val="00E61D16"/>
    <w:rsid w:val="00E721A9"/>
    <w:rsid w:val="00E80695"/>
    <w:rsid w:val="00E954A8"/>
    <w:rsid w:val="00EA6B33"/>
    <w:rsid w:val="00EC63D1"/>
    <w:rsid w:val="00ED7F6C"/>
    <w:rsid w:val="00EE3F7A"/>
    <w:rsid w:val="00EF5D8A"/>
    <w:rsid w:val="00F14131"/>
    <w:rsid w:val="00F40EBC"/>
    <w:rsid w:val="00F550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5:docId w15:val="{F2D28FBB-2441-4EF0-9FB1-03227EA60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7B0C"/>
  </w:style>
  <w:style w:type="paragraph" w:styleId="1">
    <w:name w:val="heading 1"/>
    <w:basedOn w:val="a"/>
    <w:next w:val="a"/>
    <w:link w:val="10"/>
    <w:qFormat/>
    <w:rsid w:val="00283019"/>
    <w:pPr>
      <w:keepNext/>
      <w:spacing w:after="0" w:line="240" w:lineRule="auto"/>
      <w:ind w:firstLine="284"/>
      <w:outlineLvl w:val="0"/>
    </w:pPr>
    <w:rPr>
      <w:rFonts w:ascii="Times New Roman" w:eastAsia="Times New Roman" w:hAnsi="Times New Roman" w:cs="Times New Roman"/>
      <w:color w:val="000000"/>
      <w:sz w:val="24"/>
      <w:szCs w:val="24"/>
    </w:rPr>
  </w:style>
  <w:style w:type="paragraph" w:styleId="2">
    <w:name w:val="heading 2"/>
    <w:basedOn w:val="a"/>
    <w:next w:val="a"/>
    <w:link w:val="20"/>
    <w:unhideWhenUsed/>
    <w:qFormat/>
    <w:rsid w:val="002B24A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B24AE"/>
    <w:pPr>
      <w:keepNext/>
      <w:spacing w:before="240" w:after="60" w:line="240" w:lineRule="auto"/>
      <w:outlineLvl w:val="2"/>
    </w:pPr>
    <w:rPr>
      <w:rFonts w:ascii="Arial" w:eastAsia="Times New Roman" w:hAnsi="Arial" w:cs="Arial"/>
      <w:b/>
      <w:color w:val="000000"/>
      <w:sz w:val="26"/>
      <w:szCs w:val="26"/>
    </w:rPr>
  </w:style>
  <w:style w:type="paragraph" w:styleId="4">
    <w:name w:val="heading 4"/>
    <w:basedOn w:val="a"/>
    <w:next w:val="a"/>
    <w:link w:val="40"/>
    <w:qFormat/>
    <w:rsid w:val="002B24AE"/>
    <w:pPr>
      <w:keepNext/>
      <w:spacing w:before="240" w:after="60" w:line="240" w:lineRule="auto"/>
      <w:outlineLvl w:val="3"/>
    </w:pPr>
    <w:rPr>
      <w:rFonts w:ascii="Times New Roman" w:eastAsia="Times New Roman" w:hAnsi="Times New Roman" w:cs="Times New Roman"/>
      <w:b/>
      <w:color w:val="000000"/>
      <w:sz w:val="28"/>
      <w:szCs w:val="28"/>
    </w:rPr>
  </w:style>
  <w:style w:type="paragraph" w:styleId="5">
    <w:name w:val="heading 5"/>
    <w:basedOn w:val="a"/>
    <w:next w:val="a"/>
    <w:link w:val="50"/>
    <w:qFormat/>
    <w:rsid w:val="002B24AE"/>
    <w:pPr>
      <w:spacing w:before="240" w:after="60" w:line="240" w:lineRule="auto"/>
      <w:outlineLvl w:val="4"/>
    </w:pPr>
    <w:rPr>
      <w:rFonts w:ascii="Calibri" w:eastAsia="Times New Roman" w:hAnsi="Calibri" w:cs="Calibri"/>
      <w:b/>
      <w:i/>
      <w:color w:val="00000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83019"/>
    <w:rPr>
      <w:rFonts w:ascii="Times New Roman" w:eastAsia="Times New Roman" w:hAnsi="Times New Roman" w:cs="Times New Roman"/>
      <w:color w:val="000000"/>
      <w:sz w:val="24"/>
      <w:szCs w:val="24"/>
    </w:rPr>
  </w:style>
  <w:style w:type="paragraph" w:styleId="a3">
    <w:name w:val="Body Text"/>
    <w:basedOn w:val="a"/>
    <w:link w:val="a4"/>
    <w:rsid w:val="00283019"/>
    <w:pPr>
      <w:spacing w:after="120" w:line="240" w:lineRule="auto"/>
    </w:pPr>
    <w:rPr>
      <w:rFonts w:ascii="Times New Roman" w:eastAsia="Times New Roman" w:hAnsi="Times New Roman" w:cs="Times New Roman"/>
      <w:color w:val="000000"/>
      <w:sz w:val="24"/>
      <w:szCs w:val="24"/>
    </w:rPr>
  </w:style>
  <w:style w:type="character" w:customStyle="1" w:styleId="a4">
    <w:name w:val="Основной текст Знак"/>
    <w:basedOn w:val="a0"/>
    <w:link w:val="a3"/>
    <w:rsid w:val="00283019"/>
    <w:rPr>
      <w:rFonts w:ascii="Times New Roman" w:eastAsia="Times New Roman" w:hAnsi="Times New Roman" w:cs="Times New Roman"/>
      <w:color w:val="000000"/>
      <w:sz w:val="24"/>
      <w:szCs w:val="24"/>
    </w:rPr>
  </w:style>
  <w:style w:type="paragraph" w:customStyle="1" w:styleId="11">
    <w:name w:val="обычный_1"/>
    <w:basedOn w:val="a"/>
    <w:qFormat/>
    <w:rsid w:val="00283019"/>
    <w:pPr>
      <w:spacing w:after="0" w:line="240" w:lineRule="auto"/>
    </w:pPr>
    <w:rPr>
      <w:rFonts w:ascii="Times New Roman" w:eastAsia="Times New Roman" w:hAnsi="Times New Roman" w:cs="Times New Roman"/>
      <w:color w:val="000000"/>
      <w:sz w:val="20"/>
      <w:szCs w:val="20"/>
    </w:rPr>
  </w:style>
  <w:style w:type="character" w:customStyle="1" w:styleId="31">
    <w:name w:val="Основной текст (3)_"/>
    <w:link w:val="310"/>
    <w:rsid w:val="00283019"/>
    <w:rPr>
      <w:b/>
      <w:bCs/>
      <w:sz w:val="24"/>
      <w:szCs w:val="24"/>
      <w:shd w:val="clear" w:color="auto" w:fill="FFFFFF"/>
    </w:rPr>
  </w:style>
  <w:style w:type="paragraph" w:customStyle="1" w:styleId="310">
    <w:name w:val="Основной текст (3)1"/>
    <w:basedOn w:val="a"/>
    <w:link w:val="31"/>
    <w:uiPriority w:val="99"/>
    <w:rsid w:val="00283019"/>
    <w:pPr>
      <w:shd w:val="clear" w:color="auto" w:fill="FFFFFF"/>
      <w:spacing w:after="0" w:line="274" w:lineRule="exact"/>
      <w:jc w:val="center"/>
    </w:pPr>
    <w:rPr>
      <w:b/>
      <w:bCs/>
      <w:sz w:val="24"/>
      <w:szCs w:val="24"/>
    </w:rPr>
  </w:style>
  <w:style w:type="paragraph" w:styleId="21">
    <w:name w:val="List Bullet 2"/>
    <w:basedOn w:val="a"/>
    <w:autoRedefine/>
    <w:rsid w:val="00A8012F"/>
    <w:pPr>
      <w:spacing w:after="0"/>
      <w:ind w:firstLine="709"/>
      <w:jc w:val="both"/>
    </w:pPr>
    <w:rPr>
      <w:rFonts w:ascii="Times New Roman" w:eastAsia="Times New Roman" w:hAnsi="Times New Roman" w:cs="Times New Roman"/>
      <w:b/>
      <w:sz w:val="28"/>
      <w:szCs w:val="28"/>
    </w:rPr>
  </w:style>
  <w:style w:type="character" w:styleId="a5">
    <w:name w:val="Hyperlink"/>
    <w:rsid w:val="00283019"/>
    <w:rPr>
      <w:color w:val="0000FF"/>
      <w:u w:val="single"/>
    </w:rPr>
  </w:style>
  <w:style w:type="paragraph" w:customStyle="1" w:styleId="22">
    <w:name w:val="Основной текст (2)"/>
    <w:basedOn w:val="a"/>
    <w:rsid w:val="00283019"/>
    <w:pPr>
      <w:widowControl w:val="0"/>
      <w:shd w:val="clear" w:color="auto" w:fill="FFFFFF"/>
      <w:suppressAutoHyphens/>
      <w:spacing w:after="240" w:line="274" w:lineRule="exact"/>
      <w:jc w:val="center"/>
    </w:pPr>
    <w:rPr>
      <w:rFonts w:ascii="Times New Roman" w:eastAsia="Times New Roman" w:hAnsi="Times New Roman" w:cs="Calibri"/>
      <w:sz w:val="20"/>
      <w:szCs w:val="20"/>
      <w:lang w:eastAsia="ar-SA"/>
    </w:rPr>
  </w:style>
  <w:style w:type="paragraph" w:customStyle="1" w:styleId="23">
    <w:name w:val="Основной текст2"/>
    <w:basedOn w:val="a"/>
    <w:rsid w:val="00283019"/>
    <w:pPr>
      <w:widowControl w:val="0"/>
      <w:shd w:val="clear" w:color="auto" w:fill="FFFFFF"/>
      <w:suppressAutoHyphens/>
      <w:spacing w:after="0" w:line="274" w:lineRule="exact"/>
      <w:ind w:hanging="340"/>
    </w:pPr>
    <w:rPr>
      <w:rFonts w:ascii="Times New Roman" w:eastAsia="Times New Roman" w:hAnsi="Times New Roman" w:cs="Calibri"/>
      <w:color w:val="000000"/>
      <w:lang w:eastAsia="ar-SA"/>
    </w:rPr>
  </w:style>
  <w:style w:type="paragraph" w:styleId="a6">
    <w:name w:val="List Paragraph"/>
    <w:basedOn w:val="a"/>
    <w:link w:val="a7"/>
    <w:uiPriority w:val="34"/>
    <w:qFormat/>
    <w:rsid w:val="00283019"/>
    <w:pPr>
      <w:spacing w:before="100" w:beforeAutospacing="1" w:after="100" w:afterAutospacing="1" w:line="240" w:lineRule="auto"/>
      <w:ind w:left="720"/>
      <w:contextualSpacing/>
    </w:pPr>
    <w:rPr>
      <w:rFonts w:ascii="Times New Roman" w:eastAsia="Times New Roman" w:hAnsi="Times New Roman" w:cs="Times New Roman"/>
      <w:sz w:val="24"/>
      <w:szCs w:val="24"/>
    </w:rPr>
  </w:style>
  <w:style w:type="paragraph" w:customStyle="1" w:styleId="a8">
    <w:name w:val="обычный"/>
    <w:basedOn w:val="a"/>
    <w:rsid w:val="00283019"/>
    <w:pPr>
      <w:spacing w:after="0" w:line="240" w:lineRule="auto"/>
    </w:pPr>
    <w:rPr>
      <w:rFonts w:ascii="Times New Roman" w:eastAsia="Times New Roman" w:hAnsi="Times New Roman" w:cs="Times New Roman"/>
      <w:color w:val="000000"/>
      <w:sz w:val="20"/>
      <w:szCs w:val="20"/>
    </w:rPr>
  </w:style>
  <w:style w:type="paragraph" w:styleId="a9">
    <w:name w:val="Body Text Indent"/>
    <w:basedOn w:val="a"/>
    <w:link w:val="aa"/>
    <w:unhideWhenUsed/>
    <w:rsid w:val="00283019"/>
    <w:pPr>
      <w:spacing w:after="120"/>
      <w:ind w:left="283"/>
    </w:pPr>
  </w:style>
  <w:style w:type="character" w:customStyle="1" w:styleId="aa">
    <w:name w:val="Основной текст с отступом Знак"/>
    <w:basedOn w:val="a0"/>
    <w:link w:val="a9"/>
    <w:rsid w:val="00283019"/>
  </w:style>
  <w:style w:type="table" w:styleId="ab">
    <w:name w:val="Table Grid"/>
    <w:basedOn w:val="a1"/>
    <w:uiPriority w:val="59"/>
    <w:rsid w:val="0028301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c">
    <w:name w:val="Balloon Text"/>
    <w:basedOn w:val="a"/>
    <w:link w:val="ad"/>
    <w:unhideWhenUsed/>
    <w:rsid w:val="00B753F1"/>
    <w:pPr>
      <w:spacing w:after="0" w:line="240" w:lineRule="auto"/>
    </w:pPr>
    <w:rPr>
      <w:rFonts w:ascii="Segoe UI" w:hAnsi="Segoe UI" w:cs="Segoe UI"/>
      <w:sz w:val="18"/>
      <w:szCs w:val="18"/>
    </w:rPr>
  </w:style>
  <w:style w:type="character" w:customStyle="1" w:styleId="ad">
    <w:name w:val="Текст выноски Знак"/>
    <w:basedOn w:val="a0"/>
    <w:link w:val="ac"/>
    <w:rsid w:val="00B753F1"/>
    <w:rPr>
      <w:rFonts w:ascii="Segoe UI" w:hAnsi="Segoe UI" w:cs="Segoe UI"/>
      <w:sz w:val="18"/>
      <w:szCs w:val="18"/>
    </w:rPr>
  </w:style>
  <w:style w:type="character" w:customStyle="1" w:styleId="apple-converted-space">
    <w:name w:val="apple-converted-space"/>
    <w:basedOn w:val="a0"/>
    <w:rsid w:val="00EC63D1"/>
  </w:style>
  <w:style w:type="paragraph" w:styleId="ae">
    <w:name w:val="header"/>
    <w:basedOn w:val="a"/>
    <w:link w:val="af"/>
    <w:unhideWhenUsed/>
    <w:rsid w:val="00463EC5"/>
    <w:pPr>
      <w:tabs>
        <w:tab w:val="center" w:pos="4677"/>
        <w:tab w:val="right" w:pos="9355"/>
      </w:tabs>
      <w:spacing w:after="0" w:line="240" w:lineRule="auto"/>
    </w:pPr>
  </w:style>
  <w:style w:type="character" w:customStyle="1" w:styleId="af">
    <w:name w:val="Верхний колонтитул Знак"/>
    <w:basedOn w:val="a0"/>
    <w:link w:val="ae"/>
    <w:rsid w:val="00463EC5"/>
  </w:style>
  <w:style w:type="paragraph" w:styleId="af0">
    <w:name w:val="footer"/>
    <w:basedOn w:val="a"/>
    <w:link w:val="af1"/>
    <w:uiPriority w:val="99"/>
    <w:unhideWhenUsed/>
    <w:rsid w:val="00463EC5"/>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463EC5"/>
  </w:style>
  <w:style w:type="character" w:customStyle="1" w:styleId="a7">
    <w:name w:val="Абзац списка Знак"/>
    <w:link w:val="a6"/>
    <w:locked/>
    <w:rsid w:val="00E2329E"/>
    <w:rPr>
      <w:rFonts w:ascii="Times New Roman" w:eastAsia="Times New Roman" w:hAnsi="Times New Roman" w:cs="Times New Roman"/>
      <w:sz w:val="24"/>
      <w:szCs w:val="24"/>
    </w:rPr>
  </w:style>
  <w:style w:type="paragraph" w:customStyle="1" w:styleId="Default">
    <w:name w:val="Default"/>
    <w:rsid w:val="00E2329E"/>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20">
    <w:name w:val="Заголовок 2 Знак"/>
    <w:basedOn w:val="a0"/>
    <w:link w:val="2"/>
    <w:rsid w:val="002B24AE"/>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2B24AE"/>
    <w:rPr>
      <w:rFonts w:ascii="Arial" w:eastAsia="Times New Roman" w:hAnsi="Arial" w:cs="Arial"/>
      <w:b/>
      <w:color w:val="000000"/>
      <w:sz w:val="26"/>
      <w:szCs w:val="26"/>
    </w:rPr>
  </w:style>
  <w:style w:type="character" w:customStyle="1" w:styleId="40">
    <w:name w:val="Заголовок 4 Знак"/>
    <w:basedOn w:val="a0"/>
    <w:link w:val="4"/>
    <w:rsid w:val="002B24AE"/>
    <w:rPr>
      <w:rFonts w:ascii="Times New Roman" w:eastAsia="Times New Roman" w:hAnsi="Times New Roman" w:cs="Times New Roman"/>
      <w:b/>
      <w:color w:val="000000"/>
      <w:sz w:val="28"/>
      <w:szCs w:val="28"/>
    </w:rPr>
  </w:style>
  <w:style w:type="character" w:customStyle="1" w:styleId="50">
    <w:name w:val="Заголовок 5 Знак"/>
    <w:basedOn w:val="a0"/>
    <w:link w:val="5"/>
    <w:rsid w:val="002B24AE"/>
    <w:rPr>
      <w:rFonts w:ascii="Calibri" w:eastAsia="Times New Roman" w:hAnsi="Calibri" w:cs="Calibri"/>
      <w:b/>
      <w:i/>
      <w:color w:val="000000"/>
      <w:sz w:val="26"/>
      <w:szCs w:val="26"/>
    </w:rPr>
  </w:style>
  <w:style w:type="paragraph" w:customStyle="1" w:styleId="32">
    <w:name w:val="Основной текст (3)"/>
    <w:basedOn w:val="a"/>
    <w:rsid w:val="002B24AE"/>
    <w:pPr>
      <w:shd w:val="clear" w:color="auto" w:fill="FFFFFF"/>
      <w:spacing w:before="360" w:after="0" w:line="389" w:lineRule="exact"/>
      <w:jc w:val="center"/>
    </w:pPr>
    <w:rPr>
      <w:b/>
      <w:bCs/>
      <w:sz w:val="23"/>
      <w:szCs w:val="23"/>
    </w:rPr>
  </w:style>
  <w:style w:type="paragraph" w:styleId="af2">
    <w:name w:val="footnote text"/>
    <w:basedOn w:val="a"/>
    <w:link w:val="af3"/>
    <w:rsid w:val="002B24AE"/>
    <w:pPr>
      <w:spacing w:after="0" w:line="240" w:lineRule="auto"/>
    </w:pPr>
    <w:rPr>
      <w:rFonts w:ascii="Times New Roman" w:eastAsia="Times New Roman" w:hAnsi="Times New Roman" w:cs="Times New Roman"/>
      <w:color w:val="000000"/>
      <w:sz w:val="20"/>
      <w:szCs w:val="20"/>
    </w:rPr>
  </w:style>
  <w:style w:type="character" w:customStyle="1" w:styleId="af3">
    <w:name w:val="Текст сноски Знак"/>
    <w:basedOn w:val="a0"/>
    <w:link w:val="af2"/>
    <w:rsid w:val="002B24AE"/>
    <w:rPr>
      <w:rFonts w:ascii="Times New Roman" w:eastAsia="Times New Roman" w:hAnsi="Times New Roman" w:cs="Times New Roman"/>
      <w:color w:val="000000"/>
      <w:sz w:val="20"/>
      <w:szCs w:val="20"/>
    </w:rPr>
  </w:style>
  <w:style w:type="paragraph" w:customStyle="1" w:styleId="af4">
    <w:name w:val="Знак"/>
    <w:basedOn w:val="a"/>
    <w:rsid w:val="002B24AE"/>
    <w:pPr>
      <w:tabs>
        <w:tab w:val="left" w:pos="708"/>
      </w:tabs>
      <w:spacing w:after="160" w:line="240" w:lineRule="exact"/>
    </w:pPr>
    <w:rPr>
      <w:rFonts w:ascii="Verdana" w:eastAsia="Times New Roman" w:hAnsi="Verdana" w:cs="Verdana"/>
      <w:color w:val="000000"/>
      <w:sz w:val="20"/>
      <w:szCs w:val="20"/>
      <w:lang w:val="en-US" w:eastAsia="en-US"/>
    </w:rPr>
  </w:style>
  <w:style w:type="paragraph" w:customStyle="1" w:styleId="Style7">
    <w:name w:val="Style7"/>
    <w:basedOn w:val="a"/>
    <w:rsid w:val="002B24AE"/>
    <w:pPr>
      <w:widowControl w:val="0"/>
      <w:spacing w:after="0" w:line="317" w:lineRule="exact"/>
      <w:ind w:firstLine="734"/>
      <w:jc w:val="both"/>
    </w:pPr>
    <w:rPr>
      <w:rFonts w:ascii="Times New Roman" w:eastAsia="Times New Roman" w:hAnsi="Times New Roman" w:cs="Times New Roman"/>
      <w:color w:val="000000"/>
      <w:sz w:val="24"/>
      <w:szCs w:val="24"/>
    </w:rPr>
  </w:style>
  <w:style w:type="paragraph" w:styleId="12">
    <w:name w:val="toc 1"/>
    <w:basedOn w:val="a"/>
    <w:next w:val="a"/>
    <w:rsid w:val="002B24AE"/>
    <w:pPr>
      <w:tabs>
        <w:tab w:val="right" w:leader="dot" w:pos="9269"/>
      </w:tabs>
      <w:spacing w:after="0" w:line="360" w:lineRule="auto"/>
    </w:pPr>
    <w:rPr>
      <w:rFonts w:ascii="Times New Roman" w:eastAsia="Times New Roman" w:hAnsi="Times New Roman" w:cs="Times New Roman"/>
      <w:color w:val="000000"/>
      <w:sz w:val="28"/>
      <w:szCs w:val="28"/>
    </w:rPr>
  </w:style>
  <w:style w:type="paragraph" w:styleId="24">
    <w:name w:val="toc 2"/>
    <w:basedOn w:val="a"/>
    <w:next w:val="a"/>
    <w:rsid w:val="002B24AE"/>
    <w:pPr>
      <w:tabs>
        <w:tab w:val="right" w:leader="dot" w:pos="9269"/>
      </w:tabs>
      <w:spacing w:after="0" w:line="360" w:lineRule="auto"/>
    </w:pPr>
    <w:rPr>
      <w:rFonts w:ascii="Times New Roman" w:eastAsia="Times New Roman" w:hAnsi="Times New Roman" w:cs="Times New Roman"/>
      <w:color w:val="000000"/>
      <w:sz w:val="28"/>
      <w:szCs w:val="28"/>
    </w:rPr>
  </w:style>
  <w:style w:type="paragraph" w:styleId="af5">
    <w:name w:val="Normal (Web)"/>
    <w:basedOn w:val="a"/>
    <w:rsid w:val="002B24AE"/>
    <w:pPr>
      <w:spacing w:before="100" w:beforeAutospacing="1" w:after="100" w:afterAutospacing="1" w:line="240" w:lineRule="auto"/>
    </w:pPr>
    <w:rPr>
      <w:rFonts w:ascii="Arial Unicode MS" w:eastAsia="Arial Unicode MS" w:hAnsi="Arial Unicode MS" w:cs="Arial Unicode MS"/>
      <w:color w:val="000000"/>
      <w:sz w:val="24"/>
      <w:szCs w:val="24"/>
    </w:rPr>
  </w:style>
  <w:style w:type="paragraph" w:styleId="25">
    <w:name w:val="Body Text Indent 2"/>
    <w:basedOn w:val="a"/>
    <w:link w:val="26"/>
    <w:rsid w:val="002B24AE"/>
    <w:pPr>
      <w:spacing w:after="120" w:line="480" w:lineRule="auto"/>
      <w:ind w:left="283"/>
    </w:pPr>
    <w:rPr>
      <w:rFonts w:ascii="Times New Roman" w:eastAsia="Times New Roman" w:hAnsi="Times New Roman" w:cs="Times New Roman"/>
      <w:color w:val="000000"/>
      <w:sz w:val="24"/>
      <w:szCs w:val="24"/>
    </w:rPr>
  </w:style>
  <w:style w:type="character" w:customStyle="1" w:styleId="26">
    <w:name w:val="Основной текст с отступом 2 Знак"/>
    <w:basedOn w:val="a0"/>
    <w:link w:val="25"/>
    <w:rsid w:val="002B24AE"/>
    <w:rPr>
      <w:rFonts w:ascii="Times New Roman" w:eastAsia="Times New Roman" w:hAnsi="Times New Roman" w:cs="Times New Roman"/>
      <w:color w:val="000000"/>
      <w:sz w:val="24"/>
      <w:szCs w:val="24"/>
    </w:rPr>
  </w:style>
  <w:style w:type="paragraph" w:styleId="af6">
    <w:name w:val="Plain Text"/>
    <w:basedOn w:val="a"/>
    <w:link w:val="af7"/>
    <w:qFormat/>
    <w:rsid w:val="002B24AE"/>
    <w:pPr>
      <w:spacing w:after="0" w:line="240" w:lineRule="auto"/>
    </w:pPr>
    <w:rPr>
      <w:rFonts w:ascii="Courier New" w:eastAsia="Times New Roman" w:hAnsi="Courier New" w:cs="Courier New"/>
      <w:color w:val="000000"/>
      <w:sz w:val="20"/>
      <w:szCs w:val="20"/>
    </w:rPr>
  </w:style>
  <w:style w:type="character" w:customStyle="1" w:styleId="af7">
    <w:name w:val="Текст Знак"/>
    <w:basedOn w:val="a0"/>
    <w:link w:val="af6"/>
    <w:rsid w:val="002B24AE"/>
    <w:rPr>
      <w:rFonts w:ascii="Courier New" w:eastAsia="Times New Roman" w:hAnsi="Courier New" w:cs="Courier New"/>
      <w:color w:val="000000"/>
      <w:sz w:val="20"/>
      <w:szCs w:val="20"/>
    </w:rPr>
  </w:style>
  <w:style w:type="paragraph" w:styleId="33">
    <w:name w:val="Body Text Indent 3"/>
    <w:basedOn w:val="a"/>
    <w:link w:val="34"/>
    <w:rsid w:val="002B24AE"/>
    <w:pPr>
      <w:spacing w:after="120" w:line="240" w:lineRule="auto"/>
      <w:ind w:left="283"/>
    </w:pPr>
    <w:rPr>
      <w:rFonts w:ascii="Times New Roman" w:eastAsia="Times New Roman" w:hAnsi="Times New Roman" w:cs="Times New Roman"/>
      <w:color w:val="000000"/>
      <w:sz w:val="16"/>
      <w:szCs w:val="16"/>
    </w:rPr>
  </w:style>
  <w:style w:type="character" w:customStyle="1" w:styleId="34">
    <w:name w:val="Основной текст с отступом 3 Знак"/>
    <w:basedOn w:val="a0"/>
    <w:link w:val="33"/>
    <w:rsid w:val="002B24AE"/>
    <w:rPr>
      <w:rFonts w:ascii="Times New Roman" w:eastAsia="Times New Roman" w:hAnsi="Times New Roman" w:cs="Times New Roman"/>
      <w:color w:val="000000"/>
      <w:sz w:val="16"/>
      <w:szCs w:val="16"/>
    </w:rPr>
  </w:style>
  <w:style w:type="paragraph" w:customStyle="1" w:styleId="9">
    <w:name w:val="заголовок 9*"/>
    <w:basedOn w:val="a"/>
    <w:next w:val="a"/>
    <w:rsid w:val="002B24AE"/>
    <w:pPr>
      <w:keepNext/>
      <w:pBdr>
        <w:bottom w:val="single" w:sz="6" w:space="1" w:color="000000"/>
      </w:pBdr>
      <w:spacing w:after="0" w:line="240" w:lineRule="auto"/>
      <w:ind w:left="379" w:hanging="283"/>
      <w:outlineLvl w:val="8"/>
    </w:pPr>
    <w:rPr>
      <w:rFonts w:ascii="Times New Roman" w:eastAsia="Times New Roman" w:hAnsi="Times New Roman" w:cs="Times New Roman"/>
      <w:b/>
      <w:color w:val="000000"/>
      <w:sz w:val="28"/>
      <w:szCs w:val="20"/>
    </w:rPr>
  </w:style>
  <w:style w:type="paragraph" w:styleId="HTML">
    <w:name w:val="HTML Preformatted"/>
    <w:basedOn w:val="a"/>
    <w:link w:val="HTML0"/>
    <w:rsid w:val="002B24AE"/>
    <w:pPr>
      <w:tabs>
        <w:tab w:val="left" w:pos="916"/>
        <w:tab w:val="left" w:pos="1832"/>
        <w:tab w:val="left" w:pos="2748"/>
        <w:tab w:val="left" w:pos="3664"/>
        <w:tab w:val="left" w:pos="4580"/>
        <w:tab w:val="left" w:pos="5496"/>
        <w:tab w:val="left" w:pos="6412"/>
        <w:tab w:val="left" w:pos="7328"/>
        <w:tab w:val="left" w:pos="8244"/>
        <w:tab w:val="left" w:pos="9160"/>
        <w:tab w:val="left" w:pos="9354"/>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rPr>
  </w:style>
  <w:style w:type="character" w:customStyle="1" w:styleId="HTML0">
    <w:name w:val="Стандартный HTML Знак"/>
    <w:basedOn w:val="a0"/>
    <w:link w:val="HTML"/>
    <w:rsid w:val="002B24AE"/>
    <w:rPr>
      <w:rFonts w:ascii="Courier New" w:eastAsia="Times New Roman" w:hAnsi="Courier New" w:cs="Courier New"/>
      <w:color w:val="000000"/>
      <w:sz w:val="20"/>
      <w:szCs w:val="20"/>
    </w:rPr>
  </w:style>
  <w:style w:type="paragraph" w:customStyle="1" w:styleId="210">
    <w:name w:val="Список 21"/>
    <w:basedOn w:val="a"/>
    <w:rsid w:val="002B24AE"/>
    <w:pPr>
      <w:spacing w:after="0" w:line="240" w:lineRule="auto"/>
      <w:ind w:left="570" w:hanging="280"/>
    </w:pPr>
    <w:rPr>
      <w:rFonts w:ascii="Times New Roman" w:eastAsia="Times New Roman" w:hAnsi="Times New Roman" w:cs="Times New Roman"/>
      <w:color w:val="000000"/>
      <w:sz w:val="24"/>
      <w:szCs w:val="24"/>
    </w:rPr>
  </w:style>
  <w:style w:type="paragraph" w:styleId="af8">
    <w:name w:val="Subtitle"/>
    <w:basedOn w:val="a"/>
    <w:link w:val="af9"/>
    <w:qFormat/>
    <w:rsid w:val="002B24AE"/>
    <w:pPr>
      <w:tabs>
        <w:tab w:val="left" w:pos="720"/>
      </w:tabs>
      <w:spacing w:after="0" w:line="240" w:lineRule="auto"/>
      <w:ind w:left="720" w:hanging="720"/>
      <w:jc w:val="center"/>
    </w:pPr>
    <w:rPr>
      <w:rFonts w:ascii="Times New Roman" w:eastAsia="Times New Roman" w:hAnsi="Times New Roman" w:cs="Times New Roman"/>
      <w:b/>
      <w:color w:val="000000"/>
      <w:sz w:val="28"/>
      <w:szCs w:val="20"/>
    </w:rPr>
  </w:style>
  <w:style w:type="character" w:customStyle="1" w:styleId="af9">
    <w:name w:val="Подзаголовок Знак"/>
    <w:basedOn w:val="a0"/>
    <w:link w:val="af8"/>
    <w:rsid w:val="002B24AE"/>
    <w:rPr>
      <w:rFonts w:ascii="Times New Roman" w:eastAsia="Times New Roman" w:hAnsi="Times New Roman" w:cs="Times New Roman"/>
      <w:b/>
      <w:color w:val="000000"/>
      <w:sz w:val="28"/>
      <w:szCs w:val="20"/>
    </w:rPr>
  </w:style>
  <w:style w:type="character" w:styleId="afa">
    <w:name w:val="page number"/>
    <w:basedOn w:val="a0"/>
    <w:rsid w:val="002B24AE"/>
  </w:style>
  <w:style w:type="character" w:customStyle="1" w:styleId="FontStyle44">
    <w:name w:val="Font Style44"/>
    <w:rsid w:val="002B24AE"/>
    <w:rPr>
      <w:rFonts w:ascii="Times New Roman" w:hAnsi="Times New Roman" w:cs="Times New Roman"/>
      <w:sz w:val="26"/>
      <w:szCs w:val="26"/>
    </w:rPr>
  </w:style>
  <w:style w:type="character" w:styleId="afb">
    <w:name w:val="footnote reference"/>
    <w:rsid w:val="002B24AE"/>
    <w:rPr>
      <w:position w:val="-2"/>
      <w:vertAlign w:val="superscript"/>
    </w:rPr>
  </w:style>
  <w:style w:type="character" w:styleId="afc">
    <w:name w:val="Strong"/>
    <w:qFormat/>
    <w:rsid w:val="002B24AE"/>
    <w:rPr>
      <w:b/>
      <w:bCs w:val="0"/>
    </w:rPr>
  </w:style>
  <w:style w:type="paragraph" w:styleId="afd">
    <w:name w:val="List"/>
    <w:basedOn w:val="a"/>
    <w:rsid w:val="002B24AE"/>
    <w:pPr>
      <w:spacing w:after="0" w:line="240" w:lineRule="auto"/>
      <w:ind w:left="283" w:hanging="283"/>
    </w:pPr>
    <w:rPr>
      <w:rFonts w:ascii="Arial" w:eastAsia="Times New Roman" w:hAnsi="Arial" w:cs="Wingdings"/>
      <w:sz w:val="24"/>
      <w:szCs w:val="28"/>
      <w:lang w:eastAsia="ar-SA"/>
    </w:rPr>
  </w:style>
  <w:style w:type="paragraph" w:styleId="afe">
    <w:name w:val="Title"/>
    <w:basedOn w:val="a"/>
    <w:next w:val="a"/>
    <w:link w:val="aff"/>
    <w:uiPriority w:val="99"/>
    <w:qFormat/>
    <w:rsid w:val="002B24AE"/>
    <w:pPr>
      <w:spacing w:before="240" w:after="60" w:line="240" w:lineRule="auto"/>
      <w:jc w:val="center"/>
      <w:outlineLvl w:val="0"/>
    </w:pPr>
    <w:rPr>
      <w:rFonts w:ascii="Cambria" w:eastAsia="Times New Roman" w:hAnsi="Cambria" w:cs="Times New Roman"/>
      <w:b/>
      <w:bCs/>
      <w:kern w:val="28"/>
      <w:sz w:val="32"/>
      <w:szCs w:val="32"/>
    </w:rPr>
  </w:style>
  <w:style w:type="character" w:customStyle="1" w:styleId="aff">
    <w:name w:val="Название Знак"/>
    <w:basedOn w:val="a0"/>
    <w:link w:val="afe"/>
    <w:uiPriority w:val="99"/>
    <w:rsid w:val="002B24AE"/>
    <w:rPr>
      <w:rFonts w:ascii="Cambria" w:eastAsia="Times New Roman" w:hAnsi="Cambria" w:cs="Times New Roman"/>
      <w:b/>
      <w:bCs/>
      <w:kern w:val="28"/>
      <w:sz w:val="32"/>
      <w:szCs w:val="32"/>
    </w:rPr>
  </w:style>
  <w:style w:type="paragraph" w:styleId="35">
    <w:name w:val="Body Text 3"/>
    <w:basedOn w:val="a"/>
    <w:link w:val="36"/>
    <w:uiPriority w:val="99"/>
    <w:semiHidden/>
    <w:unhideWhenUsed/>
    <w:rsid w:val="002B24AE"/>
    <w:pPr>
      <w:spacing w:after="120" w:line="240" w:lineRule="auto"/>
    </w:pPr>
    <w:rPr>
      <w:rFonts w:ascii="Times New Roman" w:eastAsia="Times New Roman" w:hAnsi="Times New Roman" w:cs="Times New Roman"/>
      <w:sz w:val="16"/>
      <w:szCs w:val="16"/>
    </w:rPr>
  </w:style>
  <w:style w:type="character" w:customStyle="1" w:styleId="36">
    <w:name w:val="Основной текст 3 Знак"/>
    <w:basedOn w:val="a0"/>
    <w:link w:val="35"/>
    <w:uiPriority w:val="99"/>
    <w:semiHidden/>
    <w:rsid w:val="002B24AE"/>
    <w:rPr>
      <w:rFonts w:ascii="Times New Roman" w:eastAsia="Times New Roman" w:hAnsi="Times New Roman" w:cs="Times New Roman"/>
      <w:sz w:val="16"/>
      <w:szCs w:val="16"/>
    </w:rPr>
  </w:style>
  <w:style w:type="character" w:customStyle="1" w:styleId="27">
    <w:name w:val="Основной текст (2) + Полужирный"/>
    <w:basedOn w:val="a0"/>
    <w:uiPriority w:val="99"/>
    <w:rsid w:val="002B24AE"/>
    <w:rPr>
      <w:rFonts w:ascii="Times New Roman" w:hAnsi="Times New Roman" w:cs="Times New Roman" w:hint="default"/>
      <w:b/>
      <w:bCs/>
      <w:spacing w:val="0"/>
      <w:sz w:val="27"/>
      <w:szCs w:val="27"/>
    </w:rPr>
  </w:style>
  <w:style w:type="character" w:customStyle="1" w:styleId="WW8Num1z0">
    <w:name w:val="WW8Num1z0"/>
    <w:rsid w:val="002B24AE"/>
    <w:rPr>
      <w:rFonts w:ascii="Symbol" w:hAnsi="Symbol"/>
      <w:b w:val="0"/>
    </w:rPr>
  </w:style>
  <w:style w:type="character" w:customStyle="1" w:styleId="WW8Num4z0">
    <w:name w:val="WW8Num4z0"/>
    <w:rsid w:val="002B24AE"/>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ru-RU"/>
    </w:rPr>
  </w:style>
  <w:style w:type="character" w:customStyle="1" w:styleId="WW8Num5z0">
    <w:name w:val="WW8Num5z0"/>
    <w:rsid w:val="002B24AE"/>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ru-RU"/>
    </w:rPr>
  </w:style>
  <w:style w:type="character" w:customStyle="1" w:styleId="WW8Num9z0">
    <w:name w:val="WW8Num9z0"/>
    <w:rsid w:val="002B24AE"/>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ru-RU"/>
    </w:rPr>
  </w:style>
  <w:style w:type="character" w:customStyle="1" w:styleId="WW8Num10z0">
    <w:name w:val="WW8Num10z0"/>
    <w:rsid w:val="002B24AE"/>
    <w:rPr>
      <w:rFonts w:ascii="Symbol" w:hAnsi="Symbol"/>
      <w:b w:val="0"/>
    </w:rPr>
  </w:style>
  <w:style w:type="character" w:customStyle="1" w:styleId="Absatz-Standardschriftart">
    <w:name w:val="Absatz-Standardschriftart"/>
    <w:rsid w:val="002B24AE"/>
  </w:style>
  <w:style w:type="character" w:customStyle="1" w:styleId="WW8Num2z0">
    <w:name w:val="WW8Num2z0"/>
    <w:rsid w:val="002B24AE"/>
    <w:rPr>
      <w:rFonts w:ascii="Symbol" w:hAnsi="Symbol"/>
      <w:b w:val="0"/>
    </w:rPr>
  </w:style>
  <w:style w:type="character" w:customStyle="1" w:styleId="WW8Num2z1">
    <w:name w:val="WW8Num2z1"/>
    <w:rsid w:val="002B24AE"/>
    <w:rPr>
      <w:rFonts w:ascii="Courier New" w:hAnsi="Courier New" w:cs="Courier New"/>
    </w:rPr>
  </w:style>
  <w:style w:type="character" w:customStyle="1" w:styleId="WW8Num2z2">
    <w:name w:val="WW8Num2z2"/>
    <w:rsid w:val="002B24AE"/>
    <w:rPr>
      <w:rFonts w:ascii="Wingdings" w:hAnsi="Wingdings"/>
    </w:rPr>
  </w:style>
  <w:style w:type="character" w:customStyle="1" w:styleId="WW8Num2z3">
    <w:name w:val="WW8Num2z3"/>
    <w:rsid w:val="002B24AE"/>
    <w:rPr>
      <w:rFonts w:ascii="Symbol" w:hAnsi="Symbol"/>
    </w:rPr>
  </w:style>
  <w:style w:type="character" w:customStyle="1" w:styleId="WW8Num6z2">
    <w:name w:val="WW8Num6z2"/>
    <w:rsid w:val="002B24AE"/>
    <w:rPr>
      <w:rFonts w:ascii="Wingdings" w:hAnsi="Wingdings" w:cs="Wingdings"/>
    </w:rPr>
  </w:style>
  <w:style w:type="character" w:customStyle="1" w:styleId="WW8Num6z3">
    <w:name w:val="WW8Num6z3"/>
    <w:rsid w:val="002B24AE"/>
    <w:rPr>
      <w:rFonts w:ascii="Symbol" w:hAnsi="Symbol" w:cs="Symbol"/>
    </w:rPr>
  </w:style>
  <w:style w:type="character" w:customStyle="1" w:styleId="WW8Num6z4">
    <w:name w:val="WW8Num6z4"/>
    <w:rsid w:val="002B24AE"/>
    <w:rPr>
      <w:rFonts w:ascii="Courier New" w:hAnsi="Courier New" w:cs="Courier New"/>
    </w:rPr>
  </w:style>
  <w:style w:type="character" w:customStyle="1" w:styleId="WW8Num8z0">
    <w:name w:val="WW8Num8z0"/>
    <w:rsid w:val="002B24AE"/>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ru-RU"/>
    </w:rPr>
  </w:style>
  <w:style w:type="character" w:customStyle="1" w:styleId="WW8Num12z0">
    <w:name w:val="WW8Num12z0"/>
    <w:rsid w:val="002B24AE"/>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ru-RU"/>
    </w:rPr>
  </w:style>
  <w:style w:type="character" w:customStyle="1" w:styleId="WW8Num18z0">
    <w:name w:val="WW8Num18z0"/>
    <w:rsid w:val="002B24AE"/>
    <w:rPr>
      <w:rFonts w:ascii="Symbol" w:hAnsi="Symbol" w:cs="Symbol"/>
    </w:rPr>
  </w:style>
  <w:style w:type="character" w:customStyle="1" w:styleId="WW8Num18z1">
    <w:name w:val="WW8Num18z1"/>
    <w:rsid w:val="002B24AE"/>
    <w:rPr>
      <w:rFonts w:ascii="Courier New" w:hAnsi="Courier New" w:cs="Courier New"/>
    </w:rPr>
  </w:style>
  <w:style w:type="character" w:customStyle="1" w:styleId="WW8Num18z2">
    <w:name w:val="WW8Num18z2"/>
    <w:rsid w:val="002B24AE"/>
    <w:rPr>
      <w:rFonts w:ascii="Wingdings" w:hAnsi="Wingdings" w:cs="Wingdings"/>
    </w:rPr>
  </w:style>
  <w:style w:type="character" w:customStyle="1" w:styleId="WW8Num19z0">
    <w:name w:val="WW8Num19z0"/>
    <w:rsid w:val="002B24AE"/>
    <w:rPr>
      <w:rFonts w:ascii="Symbol" w:hAnsi="Symbol"/>
      <w:b w:val="0"/>
    </w:rPr>
  </w:style>
  <w:style w:type="character" w:customStyle="1" w:styleId="WW8Num19z1">
    <w:name w:val="WW8Num19z1"/>
    <w:rsid w:val="002B24AE"/>
    <w:rPr>
      <w:rFonts w:ascii="Courier New" w:hAnsi="Courier New" w:cs="Courier New"/>
    </w:rPr>
  </w:style>
  <w:style w:type="character" w:customStyle="1" w:styleId="WW8Num19z2">
    <w:name w:val="WW8Num19z2"/>
    <w:rsid w:val="002B24AE"/>
    <w:rPr>
      <w:rFonts w:ascii="Wingdings" w:hAnsi="Wingdings"/>
    </w:rPr>
  </w:style>
  <w:style w:type="character" w:customStyle="1" w:styleId="WW8Num19z3">
    <w:name w:val="WW8Num19z3"/>
    <w:rsid w:val="002B24AE"/>
    <w:rPr>
      <w:rFonts w:ascii="Symbol" w:hAnsi="Symbol"/>
    </w:rPr>
  </w:style>
  <w:style w:type="character" w:customStyle="1" w:styleId="WW8Num23z0">
    <w:name w:val="WW8Num23z0"/>
    <w:rsid w:val="002B24AE"/>
    <w:rPr>
      <w:rFonts w:ascii="Symbol" w:hAnsi="Symbol"/>
      <w:caps w:val="0"/>
      <w:smallCaps w:val="0"/>
      <w:strike w:val="0"/>
      <w:dstrike w:val="0"/>
      <w:outline w:val="0"/>
      <w:shadow w:val="0"/>
      <w:vanish w:val="0"/>
      <w:color w:val="auto"/>
      <w:position w:val="0"/>
      <w:sz w:val="28"/>
      <w:szCs w:val="28"/>
      <w:vertAlign w:val="baseline"/>
    </w:rPr>
  </w:style>
  <w:style w:type="character" w:customStyle="1" w:styleId="WW8Num24z0">
    <w:name w:val="WW8Num24z0"/>
    <w:rsid w:val="002B24AE"/>
    <w:rPr>
      <w:rFonts w:ascii="Symbol" w:hAnsi="Symbol"/>
      <w:b w:val="0"/>
    </w:rPr>
  </w:style>
  <w:style w:type="character" w:customStyle="1" w:styleId="WW8Num24z1">
    <w:name w:val="WW8Num24z1"/>
    <w:rsid w:val="002B24AE"/>
    <w:rPr>
      <w:rFonts w:ascii="Courier New" w:hAnsi="Courier New" w:cs="Courier New"/>
    </w:rPr>
  </w:style>
  <w:style w:type="character" w:customStyle="1" w:styleId="WW8Num24z2">
    <w:name w:val="WW8Num24z2"/>
    <w:rsid w:val="002B24AE"/>
    <w:rPr>
      <w:rFonts w:ascii="Wingdings" w:hAnsi="Wingdings"/>
    </w:rPr>
  </w:style>
  <w:style w:type="character" w:customStyle="1" w:styleId="WW8Num24z3">
    <w:name w:val="WW8Num24z3"/>
    <w:rsid w:val="002B24AE"/>
    <w:rPr>
      <w:rFonts w:ascii="Symbol" w:hAnsi="Symbol"/>
    </w:rPr>
  </w:style>
  <w:style w:type="character" w:customStyle="1" w:styleId="WW8Num26z0">
    <w:name w:val="WW8Num26z0"/>
    <w:rsid w:val="002B24AE"/>
    <w:rPr>
      <w:rFonts w:ascii="Symbol" w:hAnsi="Symbol"/>
      <w:b w:val="0"/>
    </w:rPr>
  </w:style>
  <w:style w:type="character" w:customStyle="1" w:styleId="WW8Num26z1">
    <w:name w:val="WW8Num26z1"/>
    <w:rsid w:val="002B24AE"/>
    <w:rPr>
      <w:rFonts w:ascii="Courier New" w:hAnsi="Courier New" w:cs="Courier New"/>
    </w:rPr>
  </w:style>
  <w:style w:type="character" w:customStyle="1" w:styleId="WW8Num26z2">
    <w:name w:val="WW8Num26z2"/>
    <w:rsid w:val="002B24AE"/>
    <w:rPr>
      <w:rFonts w:ascii="Wingdings" w:hAnsi="Wingdings"/>
    </w:rPr>
  </w:style>
  <w:style w:type="character" w:customStyle="1" w:styleId="WW8Num26z3">
    <w:name w:val="WW8Num26z3"/>
    <w:rsid w:val="002B24AE"/>
    <w:rPr>
      <w:rFonts w:ascii="Symbol" w:hAnsi="Symbol"/>
    </w:rPr>
  </w:style>
  <w:style w:type="character" w:customStyle="1" w:styleId="WW8Num27z0">
    <w:name w:val="WW8Num27z0"/>
    <w:rsid w:val="002B24AE"/>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ru-RU"/>
    </w:rPr>
  </w:style>
  <w:style w:type="character" w:customStyle="1" w:styleId="WW8Num28z0">
    <w:name w:val="WW8Num28z0"/>
    <w:rsid w:val="002B24AE"/>
    <w:rPr>
      <w:rFonts w:ascii="Symbol" w:hAnsi="Symbol"/>
      <w:b w:val="0"/>
    </w:rPr>
  </w:style>
  <w:style w:type="character" w:customStyle="1" w:styleId="WW8Num28z1">
    <w:name w:val="WW8Num28z1"/>
    <w:rsid w:val="002B24AE"/>
    <w:rPr>
      <w:rFonts w:ascii="Courier New" w:hAnsi="Courier New" w:cs="Courier New"/>
    </w:rPr>
  </w:style>
  <w:style w:type="character" w:customStyle="1" w:styleId="WW8Num28z2">
    <w:name w:val="WW8Num28z2"/>
    <w:rsid w:val="002B24AE"/>
    <w:rPr>
      <w:rFonts w:ascii="Wingdings" w:hAnsi="Wingdings"/>
    </w:rPr>
  </w:style>
  <w:style w:type="character" w:customStyle="1" w:styleId="WW8Num28z3">
    <w:name w:val="WW8Num28z3"/>
    <w:rsid w:val="002B24AE"/>
    <w:rPr>
      <w:rFonts w:ascii="Symbol" w:hAnsi="Symbol"/>
    </w:rPr>
  </w:style>
  <w:style w:type="character" w:customStyle="1" w:styleId="WW8Num29z0">
    <w:name w:val="WW8Num29z0"/>
    <w:rsid w:val="002B24AE"/>
    <w:rPr>
      <w:rFonts w:ascii="Symbol" w:hAnsi="Symbol" w:cs="Symbol"/>
    </w:rPr>
  </w:style>
  <w:style w:type="character" w:customStyle="1" w:styleId="WW8Num29z1">
    <w:name w:val="WW8Num29z1"/>
    <w:rsid w:val="002B24AE"/>
    <w:rPr>
      <w:rFonts w:ascii="Courier New" w:hAnsi="Courier New" w:cs="Courier New"/>
    </w:rPr>
  </w:style>
  <w:style w:type="character" w:customStyle="1" w:styleId="WW8Num29z2">
    <w:name w:val="WW8Num29z2"/>
    <w:rsid w:val="002B24AE"/>
    <w:rPr>
      <w:rFonts w:ascii="Wingdings" w:hAnsi="Wingdings" w:cs="Wingdings"/>
    </w:rPr>
  </w:style>
  <w:style w:type="character" w:customStyle="1" w:styleId="WW8Num31z0">
    <w:name w:val="WW8Num31z0"/>
    <w:rsid w:val="002B24AE"/>
    <w:rPr>
      <w:rFonts w:ascii="Symbol" w:hAnsi="Symbol"/>
    </w:rPr>
  </w:style>
  <w:style w:type="character" w:customStyle="1" w:styleId="WW8Num31z1">
    <w:name w:val="WW8Num31z1"/>
    <w:rsid w:val="002B24AE"/>
    <w:rPr>
      <w:rFonts w:ascii="Courier New" w:hAnsi="Courier New" w:cs="Courier New"/>
    </w:rPr>
  </w:style>
  <w:style w:type="character" w:customStyle="1" w:styleId="WW8Num31z2">
    <w:name w:val="WW8Num31z2"/>
    <w:rsid w:val="002B24AE"/>
    <w:rPr>
      <w:rFonts w:ascii="Wingdings" w:hAnsi="Wingdings"/>
    </w:rPr>
  </w:style>
  <w:style w:type="character" w:customStyle="1" w:styleId="WW8Num34z0">
    <w:name w:val="WW8Num34z0"/>
    <w:rsid w:val="002B24AE"/>
    <w:rPr>
      <w:rFonts w:ascii="Symbol" w:hAnsi="Symbol"/>
      <w:b w:val="0"/>
    </w:rPr>
  </w:style>
  <w:style w:type="character" w:customStyle="1" w:styleId="WW8Num34z1">
    <w:name w:val="WW8Num34z1"/>
    <w:rsid w:val="002B24AE"/>
    <w:rPr>
      <w:rFonts w:ascii="Courier New" w:hAnsi="Courier New" w:cs="Courier New"/>
    </w:rPr>
  </w:style>
  <w:style w:type="character" w:customStyle="1" w:styleId="WW8Num34z2">
    <w:name w:val="WW8Num34z2"/>
    <w:rsid w:val="002B24AE"/>
    <w:rPr>
      <w:rFonts w:ascii="Wingdings" w:hAnsi="Wingdings"/>
    </w:rPr>
  </w:style>
  <w:style w:type="character" w:customStyle="1" w:styleId="WW8Num34z3">
    <w:name w:val="WW8Num34z3"/>
    <w:rsid w:val="002B24AE"/>
    <w:rPr>
      <w:rFonts w:ascii="Symbol" w:hAnsi="Symbol"/>
    </w:rPr>
  </w:style>
  <w:style w:type="character" w:customStyle="1" w:styleId="WW8Num35z0">
    <w:name w:val="WW8Num35z0"/>
    <w:rsid w:val="002B24AE"/>
    <w:rPr>
      <w:rFonts w:ascii="Symbol" w:hAnsi="Symbol"/>
    </w:rPr>
  </w:style>
  <w:style w:type="character" w:customStyle="1" w:styleId="WW8Num35z1">
    <w:name w:val="WW8Num35z1"/>
    <w:rsid w:val="002B24AE"/>
    <w:rPr>
      <w:rFonts w:ascii="Courier New" w:hAnsi="Courier New" w:cs="Courier New"/>
    </w:rPr>
  </w:style>
  <w:style w:type="character" w:customStyle="1" w:styleId="WW8Num35z2">
    <w:name w:val="WW8Num35z2"/>
    <w:rsid w:val="002B24AE"/>
    <w:rPr>
      <w:rFonts w:ascii="Wingdings" w:hAnsi="Wingdings"/>
    </w:rPr>
  </w:style>
  <w:style w:type="character" w:customStyle="1" w:styleId="WW8Num36z0">
    <w:name w:val="WW8Num36z0"/>
    <w:rsid w:val="002B24AE"/>
    <w:rPr>
      <w:rFonts w:ascii="Times New Roman" w:eastAsia="Times New Roman" w:hAnsi="Times New Roman" w:cs="Times New Roman"/>
    </w:rPr>
  </w:style>
  <w:style w:type="character" w:customStyle="1" w:styleId="WW8Num37z0">
    <w:name w:val="WW8Num37z0"/>
    <w:rsid w:val="002B24AE"/>
    <w:rPr>
      <w:rFonts w:ascii="Symbol" w:hAnsi="Symbol"/>
    </w:rPr>
  </w:style>
  <w:style w:type="character" w:customStyle="1" w:styleId="WW8Num37z1">
    <w:name w:val="WW8Num37z1"/>
    <w:rsid w:val="002B24AE"/>
    <w:rPr>
      <w:rFonts w:ascii="Courier New" w:hAnsi="Courier New" w:cs="Courier New"/>
    </w:rPr>
  </w:style>
  <w:style w:type="character" w:customStyle="1" w:styleId="WW8Num37z2">
    <w:name w:val="WW8Num37z2"/>
    <w:rsid w:val="002B24AE"/>
    <w:rPr>
      <w:rFonts w:ascii="Wingdings" w:hAnsi="Wingdings"/>
    </w:rPr>
  </w:style>
  <w:style w:type="character" w:customStyle="1" w:styleId="WW8Num38z0">
    <w:name w:val="WW8Num38z0"/>
    <w:rsid w:val="002B24AE"/>
    <w:rPr>
      <w:rFonts w:ascii="Symbol" w:hAnsi="Symbol"/>
    </w:rPr>
  </w:style>
  <w:style w:type="character" w:customStyle="1" w:styleId="WW8Num38z1">
    <w:name w:val="WW8Num38z1"/>
    <w:rsid w:val="002B24AE"/>
    <w:rPr>
      <w:rFonts w:ascii="Courier New" w:hAnsi="Courier New" w:cs="Courier New"/>
    </w:rPr>
  </w:style>
  <w:style w:type="character" w:customStyle="1" w:styleId="WW8Num38z2">
    <w:name w:val="WW8Num38z2"/>
    <w:rsid w:val="002B24AE"/>
    <w:rPr>
      <w:rFonts w:ascii="Wingdings" w:hAnsi="Wingdings"/>
    </w:rPr>
  </w:style>
  <w:style w:type="character" w:customStyle="1" w:styleId="WW8Num40z0">
    <w:name w:val="WW8Num40z0"/>
    <w:rsid w:val="002B24AE"/>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ru-RU"/>
    </w:rPr>
  </w:style>
  <w:style w:type="character" w:customStyle="1" w:styleId="WW8NumSt14z0">
    <w:name w:val="WW8NumSt14z0"/>
    <w:rsid w:val="002B24AE"/>
    <w:rPr>
      <w:rFonts w:ascii="Times New Roman" w:hAnsi="Times New Roman" w:cs="Times New Roman"/>
    </w:rPr>
  </w:style>
  <w:style w:type="character" w:customStyle="1" w:styleId="13">
    <w:name w:val="Основной шрифт абзаца1"/>
    <w:rsid w:val="002B24AE"/>
  </w:style>
  <w:style w:type="character" w:customStyle="1" w:styleId="41">
    <w:name w:val="Знак Знак4"/>
    <w:basedOn w:val="13"/>
    <w:rsid w:val="002B24AE"/>
    <w:rPr>
      <w:sz w:val="20"/>
      <w:szCs w:val="20"/>
    </w:rPr>
  </w:style>
  <w:style w:type="character" w:customStyle="1" w:styleId="aff0">
    <w:name w:val="Символ сноски"/>
    <w:basedOn w:val="13"/>
    <w:rsid w:val="002B24AE"/>
    <w:rPr>
      <w:vertAlign w:val="superscript"/>
    </w:rPr>
  </w:style>
  <w:style w:type="character" w:customStyle="1" w:styleId="37">
    <w:name w:val="Знак Знак3"/>
    <w:basedOn w:val="13"/>
    <w:rsid w:val="002B24AE"/>
    <w:rPr>
      <w:rFonts w:ascii="Times New Roman" w:eastAsia="Times New Roman" w:hAnsi="Times New Roman" w:cs="Times New Roman"/>
      <w:sz w:val="24"/>
      <w:szCs w:val="24"/>
    </w:rPr>
  </w:style>
  <w:style w:type="character" w:customStyle="1" w:styleId="28">
    <w:name w:val="Знак Знак2"/>
    <w:basedOn w:val="13"/>
    <w:rsid w:val="002B24AE"/>
    <w:rPr>
      <w:rFonts w:ascii="Times New Roman" w:eastAsia="Times New Roman" w:hAnsi="Times New Roman" w:cs="Times New Roman"/>
      <w:sz w:val="20"/>
      <w:szCs w:val="20"/>
    </w:rPr>
  </w:style>
  <w:style w:type="character" w:customStyle="1" w:styleId="aff1">
    <w:name w:val="Символы концевой сноски"/>
    <w:rsid w:val="002B24AE"/>
    <w:rPr>
      <w:vertAlign w:val="superscript"/>
    </w:rPr>
  </w:style>
  <w:style w:type="character" w:customStyle="1" w:styleId="14">
    <w:name w:val="Знак Знак1"/>
    <w:basedOn w:val="13"/>
    <w:rsid w:val="002B24AE"/>
    <w:rPr>
      <w:rFonts w:ascii="Tahoma" w:hAnsi="Tahoma" w:cs="Tahoma"/>
      <w:sz w:val="16"/>
      <w:szCs w:val="16"/>
    </w:rPr>
  </w:style>
  <w:style w:type="character" w:customStyle="1" w:styleId="aff2">
    <w:name w:val="Знак Знак"/>
    <w:basedOn w:val="13"/>
    <w:rsid w:val="002B24AE"/>
  </w:style>
  <w:style w:type="character" w:customStyle="1" w:styleId="29">
    <w:name w:val="Основной текст (2)_"/>
    <w:basedOn w:val="13"/>
    <w:rsid w:val="002B24AE"/>
    <w:rPr>
      <w:lang w:eastAsia="ar-SA" w:bidi="ar-SA"/>
    </w:rPr>
  </w:style>
  <w:style w:type="character" w:customStyle="1" w:styleId="aff3">
    <w:name w:val="Основной текст_"/>
    <w:basedOn w:val="13"/>
    <w:rsid w:val="002B24AE"/>
    <w:rPr>
      <w:sz w:val="27"/>
      <w:szCs w:val="27"/>
      <w:lang w:eastAsia="ar-SA" w:bidi="ar-SA"/>
    </w:rPr>
  </w:style>
  <w:style w:type="character" w:customStyle="1" w:styleId="ArialUnicodeMS95pt">
    <w:name w:val="Основной текст + Arial Unicode MS;9;5 pt;Курсив"/>
    <w:basedOn w:val="aff3"/>
    <w:rsid w:val="002B24AE"/>
    <w:rPr>
      <w:rFonts w:ascii="Arial Unicode MS" w:eastAsia="Arial Unicode MS" w:hAnsi="Arial Unicode MS" w:cs="Arial Unicode MS"/>
      <w:b w:val="0"/>
      <w:bCs w:val="0"/>
      <w:i/>
      <w:iCs/>
      <w:caps w:val="0"/>
      <w:smallCaps w:val="0"/>
      <w:strike w:val="0"/>
      <w:dstrike w:val="0"/>
      <w:color w:val="000000"/>
      <w:spacing w:val="0"/>
      <w:w w:val="100"/>
      <w:position w:val="0"/>
      <w:sz w:val="19"/>
      <w:szCs w:val="19"/>
      <w:u w:val="none"/>
      <w:vertAlign w:val="baseline"/>
      <w:lang w:val="ru-RU" w:eastAsia="ar-SA" w:bidi="ar-SA"/>
    </w:rPr>
  </w:style>
  <w:style w:type="character" w:customStyle="1" w:styleId="85pt">
    <w:name w:val="Основной текст + 8;5 pt"/>
    <w:basedOn w:val="aff3"/>
    <w:rsid w:val="002B24AE"/>
    <w:rPr>
      <w:rFonts w:ascii="Times New Roman" w:eastAsia="Times New Roman" w:hAnsi="Times New Roman" w:cs="Times New Roman"/>
      <w:b w:val="0"/>
      <w:bCs w:val="0"/>
      <w:i w:val="0"/>
      <w:iCs w:val="0"/>
      <w:caps w:val="0"/>
      <w:smallCaps w:val="0"/>
      <w:strike w:val="0"/>
      <w:dstrike w:val="0"/>
      <w:color w:val="000000"/>
      <w:spacing w:val="0"/>
      <w:w w:val="100"/>
      <w:position w:val="0"/>
      <w:sz w:val="17"/>
      <w:szCs w:val="17"/>
      <w:u w:val="none"/>
      <w:vertAlign w:val="baseline"/>
      <w:lang w:eastAsia="ar-SA" w:bidi="ar-SA"/>
    </w:rPr>
  </w:style>
  <w:style w:type="paragraph" w:customStyle="1" w:styleId="aff4">
    <w:name w:val="Заголовок"/>
    <w:basedOn w:val="a"/>
    <w:next w:val="a3"/>
    <w:rsid w:val="002B24AE"/>
    <w:pPr>
      <w:keepNext/>
      <w:suppressAutoHyphens/>
      <w:spacing w:before="240" w:after="120"/>
    </w:pPr>
    <w:rPr>
      <w:rFonts w:ascii="Arial" w:eastAsia="DejaVu Sans" w:hAnsi="Arial" w:cs="DejaVu Sans"/>
      <w:sz w:val="28"/>
      <w:szCs w:val="28"/>
      <w:lang w:eastAsia="ar-SA"/>
    </w:rPr>
  </w:style>
  <w:style w:type="paragraph" w:customStyle="1" w:styleId="15">
    <w:name w:val="Название1"/>
    <w:basedOn w:val="a"/>
    <w:rsid w:val="002B24AE"/>
    <w:pPr>
      <w:suppressLineNumbers/>
      <w:suppressAutoHyphens/>
      <w:spacing w:before="120" w:after="120"/>
    </w:pPr>
    <w:rPr>
      <w:rFonts w:ascii="Calibri" w:eastAsia="Calibri" w:hAnsi="Calibri" w:cs="Calibri"/>
      <w:i/>
      <w:iCs/>
      <w:sz w:val="24"/>
      <w:szCs w:val="24"/>
      <w:lang w:eastAsia="ar-SA"/>
    </w:rPr>
  </w:style>
  <w:style w:type="paragraph" w:customStyle="1" w:styleId="16">
    <w:name w:val="Указатель1"/>
    <w:basedOn w:val="a"/>
    <w:rsid w:val="002B24AE"/>
    <w:pPr>
      <w:suppressLineNumbers/>
      <w:suppressAutoHyphens/>
    </w:pPr>
    <w:rPr>
      <w:rFonts w:ascii="Calibri" w:eastAsia="Calibri" w:hAnsi="Calibri" w:cs="Calibri"/>
      <w:lang w:eastAsia="ar-SA"/>
    </w:rPr>
  </w:style>
  <w:style w:type="paragraph" w:styleId="aff5">
    <w:name w:val="endnote text"/>
    <w:basedOn w:val="a"/>
    <w:link w:val="aff6"/>
    <w:rsid w:val="002B24AE"/>
    <w:pPr>
      <w:suppressAutoHyphens/>
      <w:spacing w:after="0" w:line="240" w:lineRule="auto"/>
    </w:pPr>
    <w:rPr>
      <w:rFonts w:ascii="Times New Roman" w:eastAsia="Times New Roman" w:hAnsi="Times New Roman" w:cs="Times New Roman"/>
      <w:sz w:val="20"/>
      <w:szCs w:val="20"/>
      <w:lang w:eastAsia="ar-SA"/>
    </w:rPr>
  </w:style>
  <w:style w:type="character" w:customStyle="1" w:styleId="aff6">
    <w:name w:val="Текст концевой сноски Знак"/>
    <w:basedOn w:val="a0"/>
    <w:link w:val="aff5"/>
    <w:rsid w:val="002B24AE"/>
    <w:rPr>
      <w:rFonts w:ascii="Times New Roman" w:eastAsia="Times New Roman" w:hAnsi="Times New Roman" w:cs="Times New Roman"/>
      <w:sz w:val="20"/>
      <w:szCs w:val="20"/>
      <w:lang w:eastAsia="ar-SA"/>
    </w:rPr>
  </w:style>
  <w:style w:type="paragraph" w:customStyle="1" w:styleId="17">
    <w:name w:val="Основной текст1"/>
    <w:basedOn w:val="a"/>
    <w:rsid w:val="002B24AE"/>
    <w:pPr>
      <w:widowControl w:val="0"/>
      <w:shd w:val="clear" w:color="auto" w:fill="FFFFFF"/>
      <w:suppressAutoHyphens/>
      <w:spacing w:after="0" w:line="638" w:lineRule="exact"/>
      <w:ind w:hanging="360"/>
      <w:jc w:val="center"/>
    </w:pPr>
    <w:rPr>
      <w:rFonts w:ascii="Times New Roman" w:eastAsia="Times New Roman" w:hAnsi="Times New Roman" w:cs="Calibri"/>
      <w:sz w:val="27"/>
      <w:szCs w:val="27"/>
      <w:lang w:eastAsia="ar-SA"/>
    </w:rPr>
  </w:style>
  <w:style w:type="paragraph" w:customStyle="1" w:styleId="aff7">
    <w:name w:val="Содержимое таблицы"/>
    <w:basedOn w:val="a"/>
    <w:rsid w:val="002B24AE"/>
    <w:pPr>
      <w:suppressLineNumbers/>
      <w:suppressAutoHyphens/>
    </w:pPr>
    <w:rPr>
      <w:rFonts w:ascii="Calibri" w:eastAsia="Calibri" w:hAnsi="Calibri" w:cs="Calibri"/>
      <w:lang w:eastAsia="ar-SA"/>
    </w:rPr>
  </w:style>
  <w:style w:type="paragraph" w:customStyle="1" w:styleId="aff8">
    <w:name w:val="Заголовок таблицы"/>
    <w:basedOn w:val="aff7"/>
    <w:rsid w:val="002B24AE"/>
    <w:pPr>
      <w:jc w:val="center"/>
    </w:pPr>
    <w:rPr>
      <w:b/>
      <w:bCs/>
    </w:rPr>
  </w:style>
  <w:style w:type="paragraph" w:customStyle="1" w:styleId="aff9">
    <w:name w:val="Содержимое врезки"/>
    <w:basedOn w:val="a3"/>
    <w:rsid w:val="002B24AE"/>
    <w:pPr>
      <w:suppressAutoHyphens/>
      <w:spacing w:line="276" w:lineRule="auto"/>
    </w:pPr>
    <w:rPr>
      <w:rFonts w:ascii="Calibri" w:eastAsia="Calibri" w:hAnsi="Calibri" w:cs="Calibri"/>
      <w:color w:val="auto"/>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7752849">
      <w:bodyDiv w:val="1"/>
      <w:marLeft w:val="0"/>
      <w:marRight w:val="0"/>
      <w:marTop w:val="0"/>
      <w:marBottom w:val="0"/>
      <w:divBdr>
        <w:top w:val="none" w:sz="0" w:space="0" w:color="auto"/>
        <w:left w:val="none" w:sz="0" w:space="0" w:color="auto"/>
        <w:bottom w:val="none" w:sz="0" w:space="0" w:color="auto"/>
        <w:right w:val="none" w:sz="0" w:space="0" w:color="auto"/>
      </w:divBdr>
    </w:div>
    <w:div w:id="544367663">
      <w:bodyDiv w:val="1"/>
      <w:marLeft w:val="0"/>
      <w:marRight w:val="0"/>
      <w:marTop w:val="0"/>
      <w:marBottom w:val="0"/>
      <w:divBdr>
        <w:top w:val="none" w:sz="0" w:space="0" w:color="auto"/>
        <w:left w:val="none" w:sz="0" w:space="0" w:color="auto"/>
        <w:bottom w:val="none" w:sz="0" w:space="0" w:color="auto"/>
        <w:right w:val="none" w:sz="0" w:space="0" w:color="auto"/>
      </w:divBdr>
    </w:div>
    <w:div w:id="781456730">
      <w:bodyDiv w:val="1"/>
      <w:marLeft w:val="0"/>
      <w:marRight w:val="0"/>
      <w:marTop w:val="0"/>
      <w:marBottom w:val="0"/>
      <w:divBdr>
        <w:top w:val="none" w:sz="0" w:space="0" w:color="auto"/>
        <w:left w:val="none" w:sz="0" w:space="0" w:color="auto"/>
        <w:bottom w:val="none" w:sz="0" w:space="0" w:color="auto"/>
        <w:right w:val="none" w:sz="0" w:space="0" w:color="auto"/>
      </w:divBdr>
    </w:div>
    <w:div w:id="1271010649">
      <w:bodyDiv w:val="1"/>
      <w:marLeft w:val="0"/>
      <w:marRight w:val="0"/>
      <w:marTop w:val="0"/>
      <w:marBottom w:val="0"/>
      <w:divBdr>
        <w:top w:val="none" w:sz="0" w:space="0" w:color="auto"/>
        <w:left w:val="none" w:sz="0" w:space="0" w:color="auto"/>
        <w:bottom w:val="none" w:sz="0" w:space="0" w:color="auto"/>
        <w:right w:val="none" w:sz="0" w:space="0" w:color="auto"/>
      </w:divBdr>
    </w:div>
    <w:div w:id="1293902887">
      <w:bodyDiv w:val="1"/>
      <w:marLeft w:val="0"/>
      <w:marRight w:val="0"/>
      <w:marTop w:val="0"/>
      <w:marBottom w:val="0"/>
      <w:divBdr>
        <w:top w:val="none" w:sz="0" w:space="0" w:color="auto"/>
        <w:left w:val="none" w:sz="0" w:space="0" w:color="auto"/>
        <w:bottom w:val="none" w:sz="0" w:space="0" w:color="auto"/>
        <w:right w:val="none" w:sz="0" w:space="0" w:color="auto"/>
      </w:divBdr>
    </w:div>
    <w:div w:id="1546257782">
      <w:bodyDiv w:val="1"/>
      <w:marLeft w:val="0"/>
      <w:marRight w:val="0"/>
      <w:marTop w:val="0"/>
      <w:marBottom w:val="0"/>
      <w:divBdr>
        <w:top w:val="none" w:sz="0" w:space="0" w:color="auto"/>
        <w:left w:val="none" w:sz="0" w:space="0" w:color="auto"/>
        <w:bottom w:val="none" w:sz="0" w:space="0" w:color="auto"/>
        <w:right w:val="none" w:sz="0" w:space="0" w:color="auto"/>
      </w:divBdr>
    </w:div>
    <w:div w:id="156933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8.wmf"/><Relationship Id="rId42" Type="http://schemas.openxmlformats.org/officeDocument/2006/relationships/oleObject" Target="embeddings/oleObject18.bin"/><Relationship Id="rId47" Type="http://schemas.openxmlformats.org/officeDocument/2006/relationships/image" Target="media/image21.wmf"/><Relationship Id="rId63" Type="http://schemas.openxmlformats.org/officeDocument/2006/relationships/image" Target="media/image33.wmf"/><Relationship Id="rId68" Type="http://schemas.openxmlformats.org/officeDocument/2006/relationships/oleObject" Target="embeddings/oleObject27.bin"/><Relationship Id="rId16" Type="http://schemas.openxmlformats.org/officeDocument/2006/relationships/oleObject" Target="embeddings/oleObject5.bin"/><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image" Target="media/image16.wmf"/><Relationship Id="rId53" Type="http://schemas.openxmlformats.org/officeDocument/2006/relationships/oleObject" Target="embeddings/oleObject24.bin"/><Relationship Id="rId58" Type="http://schemas.openxmlformats.org/officeDocument/2006/relationships/image" Target="media/image28.wmf"/><Relationship Id="rId74" Type="http://schemas.openxmlformats.org/officeDocument/2006/relationships/oleObject" Target="embeddings/oleObject30.bin"/><Relationship Id="rId79" Type="http://schemas.openxmlformats.org/officeDocument/2006/relationships/footer" Target="footer1.xml"/><Relationship Id="rId5" Type="http://schemas.openxmlformats.org/officeDocument/2006/relationships/footnotes" Target="footnotes.xml"/><Relationship Id="rId61" Type="http://schemas.openxmlformats.org/officeDocument/2006/relationships/image" Target="media/image31.wmf"/><Relationship Id="rId19" Type="http://schemas.openxmlformats.org/officeDocument/2006/relationships/image" Target="media/image7.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56" Type="http://schemas.openxmlformats.org/officeDocument/2006/relationships/image" Target="media/image26.wmf"/><Relationship Id="rId64" Type="http://schemas.openxmlformats.org/officeDocument/2006/relationships/oleObject" Target="embeddings/oleObject25.bin"/><Relationship Id="rId69" Type="http://schemas.openxmlformats.org/officeDocument/2006/relationships/image" Target="media/image36.wmf"/><Relationship Id="rId77" Type="http://schemas.openxmlformats.org/officeDocument/2006/relationships/image" Target="media/image40.wmf"/><Relationship Id="rId8" Type="http://schemas.openxmlformats.org/officeDocument/2006/relationships/oleObject" Target="embeddings/oleObject1.bin"/><Relationship Id="rId51" Type="http://schemas.openxmlformats.org/officeDocument/2006/relationships/oleObject" Target="embeddings/oleObject23.bin"/><Relationship Id="rId72" Type="http://schemas.openxmlformats.org/officeDocument/2006/relationships/oleObject" Target="embeddings/oleObject29.bin"/><Relationship Id="rId80"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9.wmf"/><Relationship Id="rId67" Type="http://schemas.openxmlformats.org/officeDocument/2006/relationships/image" Target="media/image35.wmf"/><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image" Target="media/image24.wmf"/><Relationship Id="rId62" Type="http://schemas.openxmlformats.org/officeDocument/2006/relationships/image" Target="media/image32.wmf"/><Relationship Id="rId70" Type="http://schemas.openxmlformats.org/officeDocument/2006/relationships/oleObject" Target="embeddings/oleObject28.bin"/><Relationship Id="rId75" Type="http://schemas.openxmlformats.org/officeDocument/2006/relationships/image" Target="media/image39.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oleObject" Target="embeddings/oleObject22.bin"/><Relationship Id="rId57" Type="http://schemas.openxmlformats.org/officeDocument/2006/relationships/image" Target="media/image27.wmf"/><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image" Target="media/image23.wmf"/><Relationship Id="rId60" Type="http://schemas.openxmlformats.org/officeDocument/2006/relationships/image" Target="media/image30.wmf"/><Relationship Id="rId65" Type="http://schemas.openxmlformats.org/officeDocument/2006/relationships/image" Target="media/image34.wmf"/><Relationship Id="rId73" Type="http://schemas.openxmlformats.org/officeDocument/2006/relationships/image" Target="media/image38.wmf"/><Relationship Id="rId78" Type="http://schemas.openxmlformats.org/officeDocument/2006/relationships/oleObject" Target="embeddings/oleObject32.bin"/><Relationship Id="rId8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34" Type="http://schemas.openxmlformats.org/officeDocument/2006/relationships/oleObject" Target="embeddings/oleObject14.bin"/><Relationship Id="rId50" Type="http://schemas.openxmlformats.org/officeDocument/2006/relationships/image" Target="media/image22.wmf"/><Relationship Id="rId55" Type="http://schemas.openxmlformats.org/officeDocument/2006/relationships/image" Target="media/image25.wmf"/><Relationship Id="rId76" Type="http://schemas.openxmlformats.org/officeDocument/2006/relationships/oleObject" Target="embeddings/oleObject31.bin"/><Relationship Id="rId7" Type="http://schemas.openxmlformats.org/officeDocument/2006/relationships/image" Target="media/image1.emf"/><Relationship Id="rId71" Type="http://schemas.openxmlformats.org/officeDocument/2006/relationships/image" Target="media/image37.wmf"/><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26.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31</Pages>
  <Words>9172</Words>
  <Characters>52285</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ндк</Company>
  <LinksUpToDate>false</LinksUpToDate>
  <CharactersWithSpaces>61335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ндк</dc:creator>
  <cp:keywords/>
  <dc:description/>
  <cp:lastModifiedBy>Пользователь Windows</cp:lastModifiedBy>
  <cp:revision>9</cp:revision>
  <cp:lastPrinted>2018-03-21T13:02:00Z</cp:lastPrinted>
  <dcterms:created xsi:type="dcterms:W3CDTF">2018-02-08T20:35:00Z</dcterms:created>
  <dcterms:modified xsi:type="dcterms:W3CDTF">2018-05-08T11:05:00Z</dcterms:modified>
</cp:coreProperties>
</file>